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406AB" w14:textId="77777777" w:rsidR="00583DBA" w:rsidRPr="00583DBA" w:rsidRDefault="00583DBA" w:rsidP="00583DBA">
      <w:pPr>
        <w:pStyle w:val="Titolo1"/>
        <w:rPr>
          <w:b/>
          <w:bCs/>
          <w:color w:val="215E99" w:themeColor="text2" w:themeTint="BF"/>
          <w:sz w:val="28"/>
          <w:szCs w:val="28"/>
        </w:rPr>
      </w:pPr>
      <w:bookmarkStart w:id="0" w:name="_Toc202510022"/>
      <w:r w:rsidRPr="00583DBA">
        <w:rPr>
          <w:b/>
          <w:bCs/>
          <w:color w:val="215E99" w:themeColor="text2" w:themeTint="BF"/>
          <w:sz w:val="28"/>
          <w:szCs w:val="28"/>
        </w:rPr>
        <w:t>Allegato E) al modulo di domanda per l’ammissione al finanziamento</w:t>
      </w:r>
      <w:bookmarkEnd w:id="0"/>
    </w:p>
    <w:p w14:paraId="2610734A" w14:textId="77777777" w:rsidR="00583DBA" w:rsidRPr="00583DBA" w:rsidRDefault="00583DBA" w:rsidP="00583DBA">
      <w:pPr>
        <w:pStyle w:val="Corpotesto"/>
        <w:spacing w:before="142"/>
        <w:rPr>
          <w:b/>
          <w:bCs/>
          <w:sz w:val="32"/>
        </w:rPr>
      </w:pPr>
    </w:p>
    <w:p w14:paraId="6023A074" w14:textId="77777777" w:rsidR="00583DBA" w:rsidRPr="000E7A90" w:rsidRDefault="00583DBA" w:rsidP="00583DBA">
      <w:pPr>
        <w:ind w:right="-285"/>
        <w:jc w:val="center"/>
        <w:rPr>
          <w:b/>
          <w:sz w:val="24"/>
          <w:szCs w:val="24"/>
        </w:rPr>
      </w:pPr>
      <w:r w:rsidRPr="000E7A90">
        <w:rPr>
          <w:b/>
          <w:sz w:val="24"/>
          <w:szCs w:val="24"/>
        </w:rPr>
        <w:t>DICHIARAZIONE SOSTITUTIVA RELATIVA AL TRATTAMENTO DATI PERSONALI</w:t>
      </w:r>
    </w:p>
    <w:p w14:paraId="51CF7E09" w14:textId="77777777" w:rsidR="00583DBA" w:rsidRPr="00533D60" w:rsidRDefault="00583DBA" w:rsidP="00583DBA">
      <w:pPr>
        <w:spacing w:before="180" w:line="259" w:lineRule="auto"/>
        <w:ind w:right="-285"/>
        <w:jc w:val="both"/>
        <w:rPr>
          <w:i/>
          <w:sz w:val="24"/>
          <w:szCs w:val="24"/>
        </w:rPr>
      </w:pPr>
      <w:r w:rsidRPr="00533D60">
        <w:rPr>
          <w:i/>
          <w:sz w:val="24"/>
          <w:szCs w:val="24"/>
        </w:rPr>
        <w:t>[nel caso di progetto presentato in forma aggregata, la presente dichiarazione deve essere presentata da ciascun soggetto beneficiario e sottoscritta digitalmente dal relativo legale rappresentante]</w:t>
      </w:r>
    </w:p>
    <w:p w14:paraId="2022F30B" w14:textId="77777777" w:rsidR="00583DBA" w:rsidRDefault="00583DBA" w:rsidP="00583DBA">
      <w:pPr>
        <w:pStyle w:val="Corpotesto"/>
        <w:spacing w:line="360" w:lineRule="auto"/>
        <w:ind w:right="-143"/>
        <w:jc w:val="both"/>
        <w:rPr>
          <w:sz w:val="24"/>
          <w:szCs w:val="24"/>
        </w:rPr>
      </w:pPr>
    </w:p>
    <w:p w14:paraId="77D2A351" w14:textId="77777777" w:rsidR="00583DBA" w:rsidRPr="004A291E" w:rsidRDefault="00583DBA" w:rsidP="00583DBA">
      <w:pPr>
        <w:pStyle w:val="Corpotesto"/>
        <w:spacing w:line="360" w:lineRule="auto"/>
        <w:ind w:right="-143"/>
        <w:jc w:val="both"/>
      </w:pPr>
      <w:r w:rsidRPr="004A291E">
        <w:rPr>
          <w:b/>
          <w:bCs/>
        </w:rPr>
        <w:t>Informativa</w:t>
      </w:r>
      <w:r w:rsidRPr="004A291E">
        <w:rPr>
          <w:b/>
          <w:bCs/>
          <w:spacing w:val="-4"/>
        </w:rPr>
        <w:t xml:space="preserve"> </w:t>
      </w:r>
      <w:r w:rsidRPr="004A291E">
        <w:rPr>
          <w:b/>
          <w:bCs/>
        </w:rPr>
        <w:t>ai</w:t>
      </w:r>
      <w:r w:rsidRPr="004A291E">
        <w:rPr>
          <w:b/>
          <w:bCs/>
          <w:spacing w:val="-2"/>
        </w:rPr>
        <w:t xml:space="preserve"> </w:t>
      </w:r>
      <w:r w:rsidRPr="004A291E">
        <w:rPr>
          <w:b/>
          <w:bCs/>
        </w:rPr>
        <w:t>sensi</w:t>
      </w:r>
      <w:r w:rsidRPr="004A291E">
        <w:rPr>
          <w:b/>
          <w:bCs/>
          <w:spacing w:val="-4"/>
        </w:rPr>
        <w:t xml:space="preserve"> </w:t>
      </w:r>
      <w:r w:rsidRPr="004A291E">
        <w:rPr>
          <w:b/>
          <w:bCs/>
        </w:rPr>
        <w:t>del</w:t>
      </w:r>
      <w:r w:rsidRPr="004A291E">
        <w:rPr>
          <w:b/>
          <w:bCs/>
          <w:spacing w:val="-2"/>
        </w:rPr>
        <w:t xml:space="preserve"> </w:t>
      </w:r>
      <w:r w:rsidRPr="004A291E">
        <w:rPr>
          <w:b/>
          <w:bCs/>
        </w:rPr>
        <w:t>Regolamento</w:t>
      </w:r>
      <w:r w:rsidRPr="004A291E">
        <w:rPr>
          <w:spacing w:val="-2"/>
        </w:rPr>
        <w:t xml:space="preserve"> </w:t>
      </w:r>
      <w:r w:rsidRPr="004A291E">
        <w:rPr>
          <w:b/>
          <w:bCs/>
        </w:rPr>
        <w:t>UE</w:t>
      </w:r>
      <w:r w:rsidRPr="004A291E">
        <w:rPr>
          <w:b/>
          <w:bCs/>
          <w:spacing w:val="-4"/>
        </w:rPr>
        <w:t xml:space="preserve"> </w:t>
      </w:r>
      <w:r w:rsidRPr="004A291E">
        <w:rPr>
          <w:b/>
          <w:bCs/>
        </w:rPr>
        <w:t>2016/679</w:t>
      </w:r>
      <w:r w:rsidRPr="004A291E">
        <w:rPr>
          <w:b/>
          <w:bCs/>
          <w:spacing w:val="-2"/>
        </w:rPr>
        <w:t xml:space="preserve"> “</w:t>
      </w:r>
      <w:r w:rsidRPr="004A291E">
        <w:rPr>
          <w:b/>
          <w:bCs/>
        </w:rPr>
        <w:t>REGOLAMENTO</w:t>
      </w:r>
      <w:r w:rsidRPr="004A291E">
        <w:rPr>
          <w:b/>
          <w:bCs/>
          <w:spacing w:val="-4"/>
        </w:rPr>
        <w:t xml:space="preserve"> </w:t>
      </w:r>
      <w:r w:rsidRPr="004A291E">
        <w:rPr>
          <w:b/>
          <w:bCs/>
        </w:rPr>
        <w:t>GENERALE</w:t>
      </w:r>
      <w:r w:rsidRPr="004A291E">
        <w:rPr>
          <w:b/>
          <w:bCs/>
          <w:spacing w:val="-2"/>
        </w:rPr>
        <w:t xml:space="preserve"> </w:t>
      </w:r>
      <w:r w:rsidRPr="004A291E">
        <w:rPr>
          <w:b/>
          <w:bCs/>
        </w:rPr>
        <w:t>SULLA</w:t>
      </w:r>
      <w:r w:rsidRPr="004A291E">
        <w:rPr>
          <w:b/>
          <w:bCs/>
          <w:spacing w:val="-6"/>
        </w:rPr>
        <w:t xml:space="preserve"> </w:t>
      </w:r>
      <w:r w:rsidRPr="004A291E">
        <w:rPr>
          <w:b/>
          <w:bCs/>
        </w:rPr>
        <w:t>PROTEZIONE</w:t>
      </w:r>
      <w:r w:rsidRPr="004A291E">
        <w:rPr>
          <w:b/>
          <w:bCs/>
          <w:spacing w:val="-4"/>
        </w:rPr>
        <w:t xml:space="preserve"> </w:t>
      </w:r>
      <w:r w:rsidRPr="004A291E">
        <w:rPr>
          <w:b/>
          <w:bCs/>
        </w:rPr>
        <w:t>DEI</w:t>
      </w:r>
      <w:r w:rsidRPr="004A291E">
        <w:rPr>
          <w:b/>
          <w:bCs/>
          <w:spacing w:val="-2"/>
        </w:rPr>
        <w:t xml:space="preserve"> </w:t>
      </w:r>
      <w:r w:rsidRPr="004A291E">
        <w:rPr>
          <w:b/>
          <w:bCs/>
        </w:rPr>
        <w:t>DATI”</w:t>
      </w:r>
      <w:r w:rsidRPr="004A291E">
        <w:rPr>
          <w:u w:val="single"/>
        </w:rPr>
        <w:t xml:space="preserve"> </w:t>
      </w:r>
      <w:r w:rsidRPr="004A291E">
        <w:t xml:space="preserve">ai sensi del </w:t>
      </w:r>
      <w:proofErr w:type="gramStart"/>
      <w:r w:rsidRPr="004A291E">
        <w:t>predetto</w:t>
      </w:r>
      <w:proofErr w:type="gramEnd"/>
      <w:r w:rsidRPr="004A291E">
        <w:t xml:space="preserve"> regolamento, si informa che:</w:t>
      </w:r>
    </w:p>
    <w:p w14:paraId="66D04EB6" w14:textId="77777777" w:rsidR="00583DBA" w:rsidRPr="009E682C" w:rsidRDefault="00583DBA" w:rsidP="00583DBA">
      <w:pPr>
        <w:pStyle w:val="Paragrafoelenco1"/>
        <w:numPr>
          <w:ilvl w:val="0"/>
          <w:numId w:val="3"/>
        </w:numPr>
        <w:tabs>
          <w:tab w:val="left" w:pos="284"/>
        </w:tabs>
        <w:jc w:val="both"/>
        <w:rPr>
          <w:rFonts w:ascii="Aptos" w:eastAsia="Times New Roman" w:hAnsi="Aptos" w:cs="Calibri"/>
          <w:sz w:val="22"/>
          <w:szCs w:val="22"/>
        </w:rPr>
      </w:pPr>
      <w:r w:rsidRPr="009E682C">
        <w:rPr>
          <w:rFonts w:ascii="Aptos" w:eastAsia="Times New Roman" w:hAnsi="Aptos" w:cs="Calibri"/>
          <w:sz w:val="22"/>
          <w:szCs w:val="22"/>
        </w:rPr>
        <w:t>La Regione Siciliana tratta le informazioni relative alla procedura in oggetto unicamente al fine di gestire il presente Avviso ed ogni altra attività̀ strumentale al perseguimento delle proprie finalità̀ istituzionali.</w:t>
      </w:r>
    </w:p>
    <w:p w14:paraId="606898B9" w14:textId="77777777" w:rsidR="00583DBA" w:rsidRPr="009E682C" w:rsidRDefault="00583DBA" w:rsidP="00583DBA">
      <w:pPr>
        <w:pStyle w:val="Paragrafoelenco1"/>
        <w:numPr>
          <w:ilvl w:val="0"/>
          <w:numId w:val="3"/>
        </w:numPr>
        <w:tabs>
          <w:tab w:val="left" w:pos="284"/>
        </w:tabs>
        <w:jc w:val="both"/>
        <w:rPr>
          <w:rFonts w:ascii="Aptos" w:eastAsia="Times New Roman" w:hAnsi="Aptos" w:cs="Calibri"/>
          <w:sz w:val="22"/>
          <w:szCs w:val="22"/>
        </w:rPr>
      </w:pPr>
      <w:r w:rsidRPr="009E682C">
        <w:rPr>
          <w:rFonts w:ascii="Aptos" w:eastAsia="Times New Roman" w:hAnsi="Aptos" w:cs="Calibri"/>
          <w:sz w:val="22"/>
          <w:szCs w:val="22"/>
        </w:rPr>
        <w:t xml:space="preserve">Per il perseguimento delle </w:t>
      </w:r>
      <w:proofErr w:type="gramStart"/>
      <w:r w:rsidRPr="009E682C">
        <w:rPr>
          <w:rFonts w:ascii="Aptos" w:eastAsia="Times New Roman" w:hAnsi="Aptos" w:cs="Calibri"/>
          <w:sz w:val="22"/>
          <w:szCs w:val="22"/>
        </w:rPr>
        <w:t>predette</w:t>
      </w:r>
      <w:proofErr w:type="gramEnd"/>
      <w:r w:rsidRPr="009E682C">
        <w:rPr>
          <w:rFonts w:ascii="Aptos" w:eastAsia="Times New Roman" w:hAnsi="Aptos" w:cs="Calibri"/>
          <w:sz w:val="22"/>
          <w:szCs w:val="22"/>
        </w:rPr>
        <w:t xml:space="preserve"> finalità̀, l’Amministrazione regionale raccoglie i dati personali dei partecipanti in archivi informatici e cartacei e li elabora secondo le modalità̀ necessarie e, più̀ in generale, il trattamento è realizzato per mezzo delle operazioni indicate nel D.lgs. 196/2003 e s.m.i. e del Regolamento UE n. 679/2016.</w:t>
      </w:r>
    </w:p>
    <w:p w14:paraId="27B7CDAC" w14:textId="77777777" w:rsidR="00583DBA" w:rsidRPr="009E682C" w:rsidRDefault="00583DBA" w:rsidP="00583DBA">
      <w:pPr>
        <w:pStyle w:val="Paragrafoelenco1"/>
        <w:numPr>
          <w:ilvl w:val="0"/>
          <w:numId w:val="3"/>
        </w:numPr>
        <w:tabs>
          <w:tab w:val="left" w:pos="284"/>
        </w:tabs>
        <w:jc w:val="both"/>
        <w:rPr>
          <w:rFonts w:ascii="Aptos" w:eastAsia="Times New Roman" w:hAnsi="Aptos" w:cs="Calibri"/>
          <w:spacing w:val="-4"/>
          <w:sz w:val="22"/>
          <w:szCs w:val="22"/>
        </w:rPr>
      </w:pPr>
      <w:r w:rsidRPr="009E682C">
        <w:rPr>
          <w:rFonts w:ascii="Aptos" w:eastAsia="Times New Roman" w:hAnsi="Aptos" w:cs="Calibri"/>
          <w:sz w:val="22"/>
          <w:szCs w:val="22"/>
        </w:rPr>
        <w:t>I dati personali dell'interessato sono raccolti mediante la domanda di partecipazione all'avviso e verranno trattati esclusivamente per le finalità connesse all'espletamento della procedura stessa.</w:t>
      </w:r>
    </w:p>
    <w:p w14:paraId="5159F881" w14:textId="77777777" w:rsidR="00583DBA" w:rsidRPr="009E682C" w:rsidRDefault="00583DBA" w:rsidP="00583DBA">
      <w:pPr>
        <w:pStyle w:val="Paragrafoelenco1"/>
        <w:numPr>
          <w:ilvl w:val="0"/>
          <w:numId w:val="3"/>
        </w:numPr>
        <w:tabs>
          <w:tab w:val="left" w:pos="284"/>
        </w:tabs>
        <w:jc w:val="both"/>
        <w:rPr>
          <w:rFonts w:ascii="Aptos" w:eastAsia="Times New Roman" w:hAnsi="Aptos" w:cs="Calibri"/>
          <w:sz w:val="22"/>
          <w:szCs w:val="22"/>
        </w:rPr>
      </w:pPr>
      <w:r w:rsidRPr="009E682C">
        <w:rPr>
          <w:rFonts w:ascii="Aptos" w:eastAsia="Times New Roman" w:hAnsi="Aptos" w:cs="Calibri"/>
          <w:spacing w:val="-4"/>
          <w:sz w:val="22"/>
          <w:szCs w:val="22"/>
        </w:rPr>
        <w:t>Il conferimento dei dati ha natura facoltativa, tuttavia, il rifiuto di fornire i dati richiesti dall’Amministrazione regionale potrebbe determinare, a seconda dei casi, l'inammissibilità̀ o l'esclusione della impresa proponente dalla partecipazione all’Avviso.</w:t>
      </w:r>
    </w:p>
    <w:p w14:paraId="039F4F79" w14:textId="77777777" w:rsidR="00583DBA" w:rsidRPr="009E682C" w:rsidRDefault="00583DBA" w:rsidP="00583DBA">
      <w:pPr>
        <w:pStyle w:val="Paragrafoelenco1"/>
        <w:numPr>
          <w:ilvl w:val="0"/>
          <w:numId w:val="3"/>
        </w:numPr>
        <w:tabs>
          <w:tab w:val="left" w:pos="284"/>
        </w:tabs>
        <w:jc w:val="both"/>
        <w:rPr>
          <w:rFonts w:ascii="Aptos" w:eastAsia="Times New Roman" w:hAnsi="Aptos" w:cs="Calibri"/>
          <w:spacing w:val="-4"/>
          <w:sz w:val="22"/>
          <w:szCs w:val="22"/>
        </w:rPr>
      </w:pPr>
      <w:r w:rsidRPr="009E682C">
        <w:rPr>
          <w:rFonts w:ascii="Aptos" w:eastAsia="Times New Roman" w:hAnsi="Aptos" w:cs="Calibri"/>
          <w:sz w:val="22"/>
          <w:szCs w:val="22"/>
        </w:rPr>
        <w:t>Successivamente all'acquisizione dei dati personali, il Titolare conserva i dati unicamente per l'assolvimento degli ulteriori obblighi di legge e per la tutela dei propri diritti e interessi, anche in sede giudiziale e stragiudiziale, entro il termine di prescrizione previsto dalla vigente normativa di settore. Scaduti i termini, i dati personali sono cancellati e/o resi anonimi in modo da impedire, anche indirettamente, l'identificazione dell'interessato.</w:t>
      </w:r>
    </w:p>
    <w:p w14:paraId="11B889EF" w14:textId="77777777" w:rsidR="00583DBA" w:rsidRPr="009E682C" w:rsidRDefault="00583DBA" w:rsidP="00583DBA">
      <w:pPr>
        <w:pStyle w:val="Paragrafoelenco1"/>
        <w:numPr>
          <w:ilvl w:val="0"/>
          <w:numId w:val="3"/>
        </w:numPr>
        <w:tabs>
          <w:tab w:val="left" w:pos="284"/>
        </w:tabs>
        <w:jc w:val="both"/>
        <w:rPr>
          <w:rFonts w:ascii="Aptos" w:eastAsia="Times New Roman" w:hAnsi="Aptos" w:cs="Calibri"/>
          <w:spacing w:val="-1"/>
          <w:sz w:val="22"/>
          <w:szCs w:val="22"/>
        </w:rPr>
      </w:pPr>
      <w:r w:rsidRPr="009E682C">
        <w:rPr>
          <w:rFonts w:ascii="Aptos" w:eastAsia="Times New Roman" w:hAnsi="Aptos" w:cs="Calibri"/>
          <w:spacing w:val="-4"/>
          <w:sz w:val="22"/>
          <w:szCs w:val="22"/>
        </w:rPr>
        <w:t>Tutte le informazioni fornite possono essere utilizzate da dipendenti della Regione Siciliana, che rivestono la qualifica di Responsabili o di Incaricati del trattamento, per il compimento delle operazioni connesse alle finalità̀ del trattamento. L’amministrazione regionale può, inoltre, comunicare alcuni dei dati in suo possesso a Pubbliche Autorità̀, all'Amministrazione Finanziaria ed ogni altro soggetto abilitato alla richiesta per l'adempimento degli obblighi di legge, nel rispetto dei provvedimenti dell’Autorità Garante per la Protezione dei Dati Personali. Tali Enti agiscono in qualità̀ di distinti "Titolari" delle operazioni di trattamento.</w:t>
      </w:r>
    </w:p>
    <w:p w14:paraId="6F905968" w14:textId="77777777" w:rsidR="00583DBA" w:rsidRPr="009E682C" w:rsidRDefault="00583DBA" w:rsidP="00583DBA">
      <w:pPr>
        <w:pStyle w:val="Paragrafoelenco1"/>
        <w:numPr>
          <w:ilvl w:val="0"/>
          <w:numId w:val="3"/>
        </w:numPr>
        <w:tabs>
          <w:tab w:val="left" w:pos="284"/>
        </w:tabs>
        <w:jc w:val="both"/>
        <w:rPr>
          <w:rFonts w:ascii="Aptos" w:eastAsia="Times New Roman" w:hAnsi="Aptos" w:cs="Calibri"/>
          <w:color w:val="000000"/>
          <w:sz w:val="22"/>
          <w:szCs w:val="22"/>
        </w:rPr>
      </w:pPr>
      <w:r w:rsidRPr="009E682C">
        <w:rPr>
          <w:rFonts w:ascii="Aptos" w:eastAsia="Times New Roman" w:hAnsi="Aptos" w:cs="Calibri"/>
          <w:spacing w:val="-1"/>
          <w:sz w:val="22"/>
          <w:szCs w:val="22"/>
        </w:rPr>
        <w:t xml:space="preserve">I </w:t>
      </w:r>
      <w:r w:rsidRPr="009E682C">
        <w:rPr>
          <w:rFonts w:ascii="Aptos" w:eastAsia="Times New Roman" w:hAnsi="Aptos" w:cs="Calibri"/>
          <w:spacing w:val="-4"/>
          <w:sz w:val="22"/>
          <w:szCs w:val="22"/>
        </w:rPr>
        <w:t>dati</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potranno</w:t>
      </w:r>
      <w:r w:rsidRPr="009E682C">
        <w:rPr>
          <w:rFonts w:ascii="Aptos" w:eastAsia="Times New Roman" w:hAnsi="Aptos" w:cs="Calibri"/>
          <w:spacing w:val="-3"/>
          <w:sz w:val="22"/>
          <w:szCs w:val="22"/>
        </w:rPr>
        <w:t xml:space="preserve"> </w:t>
      </w:r>
      <w:r w:rsidRPr="009E682C">
        <w:rPr>
          <w:rFonts w:ascii="Aptos" w:eastAsia="Times New Roman" w:hAnsi="Aptos" w:cs="Calibri"/>
          <w:spacing w:val="-4"/>
          <w:sz w:val="22"/>
          <w:szCs w:val="22"/>
        </w:rPr>
        <w:t>essere</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comunicati</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agli</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enti</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preposti</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alla</w:t>
      </w:r>
      <w:r w:rsidRPr="009E682C">
        <w:rPr>
          <w:rFonts w:ascii="Aptos" w:eastAsia="Times New Roman" w:hAnsi="Aptos" w:cs="Calibri"/>
          <w:spacing w:val="-3"/>
          <w:sz w:val="22"/>
          <w:szCs w:val="22"/>
        </w:rPr>
        <w:t xml:space="preserve"> </w:t>
      </w:r>
      <w:r w:rsidRPr="009E682C">
        <w:rPr>
          <w:rFonts w:ascii="Aptos" w:eastAsia="Times New Roman" w:hAnsi="Aptos" w:cs="Calibri"/>
          <w:spacing w:val="-4"/>
          <w:sz w:val="22"/>
          <w:szCs w:val="22"/>
        </w:rPr>
        <w:t>verifica</w:t>
      </w:r>
      <w:r w:rsidRPr="009E682C">
        <w:rPr>
          <w:rFonts w:ascii="Aptos" w:eastAsia="Times New Roman" w:hAnsi="Aptos" w:cs="Calibri"/>
          <w:spacing w:val="-3"/>
          <w:sz w:val="22"/>
          <w:szCs w:val="22"/>
        </w:rPr>
        <w:t xml:space="preserve"> </w:t>
      </w:r>
      <w:r w:rsidRPr="009E682C">
        <w:rPr>
          <w:rFonts w:ascii="Aptos" w:eastAsia="Times New Roman" w:hAnsi="Aptos" w:cs="Calibri"/>
          <w:spacing w:val="-4"/>
          <w:sz w:val="22"/>
          <w:szCs w:val="22"/>
        </w:rPr>
        <w:t>delle</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dichiarazioni</w:t>
      </w:r>
      <w:r w:rsidRPr="009E682C">
        <w:rPr>
          <w:rFonts w:ascii="Aptos" w:eastAsia="Times New Roman" w:hAnsi="Aptos" w:cs="Calibri"/>
          <w:spacing w:val="-3"/>
          <w:sz w:val="22"/>
          <w:szCs w:val="22"/>
        </w:rPr>
        <w:t xml:space="preserve"> </w:t>
      </w:r>
      <w:r w:rsidRPr="009E682C">
        <w:rPr>
          <w:rFonts w:ascii="Aptos" w:eastAsia="Times New Roman" w:hAnsi="Aptos" w:cs="Calibri"/>
          <w:spacing w:val="-4"/>
          <w:sz w:val="22"/>
          <w:szCs w:val="22"/>
        </w:rPr>
        <w:t>rese</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dal</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beneficiario</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ai sensi</w:t>
      </w:r>
      <w:r w:rsidRPr="009E682C">
        <w:rPr>
          <w:rFonts w:ascii="Aptos" w:eastAsia="Times New Roman" w:hAnsi="Aptos" w:cs="Calibri"/>
          <w:spacing w:val="-5"/>
          <w:sz w:val="22"/>
          <w:szCs w:val="22"/>
        </w:rPr>
        <w:t xml:space="preserve"> </w:t>
      </w:r>
      <w:r w:rsidRPr="009E682C">
        <w:rPr>
          <w:rFonts w:ascii="Aptos" w:eastAsia="Times New Roman" w:hAnsi="Aptos" w:cs="Calibri"/>
          <w:spacing w:val="-4"/>
          <w:sz w:val="22"/>
          <w:szCs w:val="22"/>
        </w:rPr>
        <w:t>del</w:t>
      </w:r>
      <w:r w:rsidRPr="009E682C">
        <w:rPr>
          <w:rFonts w:ascii="Aptos" w:eastAsia="Times New Roman" w:hAnsi="Aptos" w:cs="Calibri"/>
          <w:spacing w:val="-5"/>
          <w:sz w:val="22"/>
          <w:szCs w:val="22"/>
        </w:rPr>
        <w:t xml:space="preserve"> </w:t>
      </w:r>
      <w:r w:rsidRPr="009E682C">
        <w:rPr>
          <w:rFonts w:ascii="Aptos" w:eastAsia="Times New Roman" w:hAnsi="Aptos" w:cs="Calibri"/>
          <w:spacing w:val="-4"/>
          <w:sz w:val="22"/>
          <w:szCs w:val="22"/>
        </w:rPr>
        <w:t>D.P.R.</w:t>
      </w:r>
      <w:r w:rsidRPr="009E682C">
        <w:rPr>
          <w:rFonts w:ascii="Aptos" w:eastAsia="Times New Roman" w:hAnsi="Aptos" w:cs="Calibri"/>
          <w:spacing w:val="-5"/>
          <w:sz w:val="22"/>
          <w:szCs w:val="22"/>
        </w:rPr>
        <w:t xml:space="preserve"> </w:t>
      </w:r>
      <w:r w:rsidRPr="009E682C">
        <w:rPr>
          <w:rFonts w:ascii="Aptos" w:eastAsia="Times New Roman" w:hAnsi="Aptos" w:cs="Calibri"/>
          <w:spacing w:val="-4"/>
          <w:sz w:val="22"/>
          <w:szCs w:val="22"/>
        </w:rPr>
        <w:t>n.</w:t>
      </w:r>
      <w:r w:rsidRPr="009E682C">
        <w:rPr>
          <w:rFonts w:ascii="Aptos" w:eastAsia="Times New Roman" w:hAnsi="Aptos" w:cs="Calibri"/>
          <w:spacing w:val="-5"/>
          <w:sz w:val="22"/>
          <w:szCs w:val="22"/>
        </w:rPr>
        <w:t xml:space="preserve"> </w:t>
      </w:r>
      <w:r w:rsidRPr="009E682C">
        <w:rPr>
          <w:rFonts w:ascii="Aptos" w:eastAsia="Times New Roman" w:hAnsi="Aptos" w:cs="Calibri"/>
          <w:spacing w:val="-4"/>
          <w:sz w:val="22"/>
          <w:szCs w:val="22"/>
        </w:rPr>
        <w:t>445/2000 e a</w:t>
      </w:r>
      <w:r w:rsidRPr="009E682C">
        <w:rPr>
          <w:rFonts w:ascii="Aptos" w:eastAsia="Times New Roman" w:hAnsi="Aptos" w:cs="Calibri"/>
          <w:spacing w:val="-5"/>
          <w:sz w:val="22"/>
          <w:szCs w:val="22"/>
        </w:rPr>
        <w:t xml:space="preserve"> </w:t>
      </w:r>
      <w:r w:rsidRPr="009E682C">
        <w:rPr>
          <w:rFonts w:ascii="Aptos" w:eastAsia="Times New Roman" w:hAnsi="Aptos" w:cs="Calibri"/>
          <w:spacing w:val="-4"/>
          <w:sz w:val="22"/>
          <w:szCs w:val="22"/>
        </w:rPr>
        <w:t>ogni soggetto che abbia interesse ai</w:t>
      </w:r>
      <w:r w:rsidRPr="009E682C">
        <w:rPr>
          <w:rFonts w:ascii="Aptos" w:eastAsia="Times New Roman" w:hAnsi="Aptos" w:cs="Calibri"/>
          <w:spacing w:val="-5"/>
          <w:sz w:val="22"/>
          <w:szCs w:val="22"/>
        </w:rPr>
        <w:t xml:space="preserve"> </w:t>
      </w:r>
      <w:r w:rsidRPr="009E682C">
        <w:rPr>
          <w:rFonts w:ascii="Aptos" w:eastAsia="Times New Roman" w:hAnsi="Aptos" w:cs="Calibri"/>
          <w:spacing w:val="-4"/>
          <w:sz w:val="22"/>
          <w:szCs w:val="22"/>
        </w:rPr>
        <w:t>sensi della</w:t>
      </w:r>
      <w:r w:rsidRPr="009E682C">
        <w:rPr>
          <w:rFonts w:ascii="Aptos" w:eastAsia="Times New Roman" w:hAnsi="Aptos" w:cs="Calibri"/>
          <w:spacing w:val="-7"/>
          <w:sz w:val="22"/>
          <w:szCs w:val="22"/>
        </w:rPr>
        <w:t xml:space="preserve"> </w:t>
      </w:r>
      <w:r w:rsidRPr="009E682C">
        <w:rPr>
          <w:rFonts w:ascii="Aptos" w:eastAsia="Times New Roman" w:hAnsi="Aptos" w:cs="Calibri"/>
          <w:spacing w:val="-4"/>
          <w:sz w:val="22"/>
          <w:szCs w:val="22"/>
        </w:rPr>
        <w:t>Legge n. 241/90</w:t>
      </w:r>
      <w:r w:rsidRPr="009E682C">
        <w:rPr>
          <w:rFonts w:ascii="Aptos" w:eastAsia="Times New Roman" w:hAnsi="Aptos" w:cs="Calibri"/>
          <w:spacing w:val="-5"/>
          <w:sz w:val="22"/>
          <w:szCs w:val="22"/>
        </w:rPr>
        <w:t xml:space="preserve"> </w:t>
      </w:r>
      <w:r w:rsidRPr="009E682C">
        <w:rPr>
          <w:rFonts w:ascii="Aptos" w:eastAsia="Times New Roman" w:hAnsi="Aptos" w:cs="Calibri"/>
          <w:spacing w:val="-4"/>
          <w:sz w:val="22"/>
          <w:szCs w:val="22"/>
        </w:rPr>
        <w:t>e ss.</w:t>
      </w:r>
      <w:r w:rsidRPr="009E682C">
        <w:rPr>
          <w:rFonts w:ascii="Aptos" w:eastAsia="Times New Roman" w:hAnsi="Aptos" w:cs="Calibri"/>
          <w:spacing w:val="-7"/>
          <w:sz w:val="22"/>
          <w:szCs w:val="22"/>
        </w:rPr>
        <w:t xml:space="preserve"> </w:t>
      </w:r>
      <w:r w:rsidRPr="009E682C">
        <w:rPr>
          <w:rFonts w:ascii="Aptos" w:eastAsia="Times New Roman" w:hAnsi="Aptos" w:cs="Calibri"/>
          <w:spacing w:val="-4"/>
          <w:sz w:val="22"/>
          <w:szCs w:val="22"/>
        </w:rPr>
        <w:t>mm. ii.</w:t>
      </w:r>
    </w:p>
    <w:p w14:paraId="0FC2E4D8" w14:textId="77777777" w:rsidR="00583DBA" w:rsidRPr="009E682C" w:rsidRDefault="00583DBA" w:rsidP="00583DBA">
      <w:pPr>
        <w:pStyle w:val="Default"/>
        <w:numPr>
          <w:ilvl w:val="0"/>
          <w:numId w:val="4"/>
        </w:numPr>
        <w:tabs>
          <w:tab w:val="left" w:pos="284"/>
        </w:tabs>
        <w:autoSpaceDE w:val="0"/>
        <w:autoSpaceDN/>
        <w:jc w:val="both"/>
        <w:textAlignment w:val="auto"/>
        <w:rPr>
          <w:rFonts w:ascii="Aptos" w:hAnsi="Aptos" w:cs="Calibri"/>
          <w:sz w:val="22"/>
          <w:szCs w:val="22"/>
        </w:rPr>
      </w:pPr>
      <w:r w:rsidRPr="00084318">
        <w:rPr>
          <w:rFonts w:ascii="Aptos" w:hAnsi="Aptos" w:cs="Calibri"/>
          <w:b/>
          <w:bCs/>
          <w:sz w:val="22"/>
          <w:szCs w:val="22"/>
        </w:rPr>
        <w:t>Titolare del trattamento</w:t>
      </w:r>
      <w:r w:rsidRPr="009E682C">
        <w:rPr>
          <w:rFonts w:ascii="Aptos" w:hAnsi="Aptos" w:cs="Calibri"/>
          <w:sz w:val="22"/>
          <w:szCs w:val="22"/>
        </w:rPr>
        <w:t xml:space="preserve"> è la Regione Siciliana –Assessorato Regionale delle Attività Produttive, rappresentato dall’Assessore pro-tempore, con recapito in Palermo, via degli Emiri n. 45,</w:t>
      </w:r>
    </w:p>
    <w:p w14:paraId="42D1E1E6" w14:textId="77777777" w:rsidR="00583DBA" w:rsidRPr="00152AD6" w:rsidRDefault="00583DBA" w:rsidP="00583DBA">
      <w:pPr>
        <w:pStyle w:val="Default"/>
        <w:tabs>
          <w:tab w:val="left" w:pos="567"/>
        </w:tabs>
        <w:ind w:left="709"/>
        <w:jc w:val="both"/>
        <w:rPr>
          <w:rFonts w:ascii="Aptos" w:hAnsi="Aptos" w:cs="Calibri"/>
          <w:sz w:val="22"/>
          <w:szCs w:val="22"/>
          <w:lang w:val="en-US"/>
        </w:rPr>
      </w:pPr>
      <w:r w:rsidRPr="00152AD6">
        <w:rPr>
          <w:rFonts w:ascii="Aptos" w:hAnsi="Aptos" w:cs="Calibri"/>
          <w:sz w:val="22"/>
          <w:szCs w:val="22"/>
          <w:lang w:val="en-US"/>
        </w:rPr>
        <w:t xml:space="preserve">email: </w:t>
      </w:r>
      <w:hyperlink r:id="rId7" w:history="1">
        <w:r w:rsidRPr="00B25E11">
          <w:rPr>
            <w:rStyle w:val="Collegamentoipertestuale"/>
            <w:rFonts w:ascii="Aptos" w:hAnsi="Aptos" w:cs="Calibri"/>
            <w:sz w:val="22"/>
            <w:szCs w:val="22"/>
            <w:lang w:val="en-US"/>
          </w:rPr>
          <w:t>assessore.attivitaproduttive@regione.sicilia.it</w:t>
        </w:r>
      </w:hyperlink>
      <w:r w:rsidRPr="00152AD6">
        <w:rPr>
          <w:rFonts w:ascii="Aptos" w:hAnsi="Aptos" w:cs="Calibri"/>
          <w:sz w:val="22"/>
          <w:szCs w:val="22"/>
          <w:lang w:val="en-US"/>
        </w:rPr>
        <w:t xml:space="preserve">, </w:t>
      </w:r>
    </w:p>
    <w:p w14:paraId="08D40D93" w14:textId="77777777" w:rsidR="00583DBA" w:rsidRPr="009E682C" w:rsidRDefault="00583DBA" w:rsidP="00583DBA">
      <w:pPr>
        <w:pStyle w:val="Default"/>
        <w:tabs>
          <w:tab w:val="left" w:pos="567"/>
        </w:tabs>
        <w:ind w:left="709"/>
        <w:jc w:val="both"/>
        <w:rPr>
          <w:rFonts w:ascii="Aptos" w:hAnsi="Aptos" w:cs="Calibri"/>
          <w:sz w:val="22"/>
          <w:szCs w:val="22"/>
        </w:rPr>
      </w:pPr>
      <w:r w:rsidRPr="009E682C">
        <w:rPr>
          <w:rFonts w:ascii="Aptos" w:hAnsi="Aptos" w:cs="Calibri"/>
          <w:sz w:val="22"/>
          <w:szCs w:val="22"/>
        </w:rPr>
        <w:t xml:space="preserve">pec: </w:t>
      </w:r>
      <w:r>
        <w:rPr>
          <w:rFonts w:ascii="Aptos" w:hAnsi="Aptos" w:cs="Calibri"/>
          <w:sz w:val="22"/>
          <w:szCs w:val="22"/>
        </w:rPr>
        <w:t xml:space="preserve">  </w:t>
      </w:r>
      <w:hyperlink r:id="rId8" w:history="1">
        <w:r w:rsidRPr="00B25E11">
          <w:rPr>
            <w:rStyle w:val="Collegamentoipertestuale"/>
            <w:rFonts w:ascii="Aptos" w:hAnsi="Aptos" w:cs="Calibri"/>
            <w:sz w:val="22"/>
            <w:szCs w:val="22"/>
          </w:rPr>
          <w:t>assessorato.attivita.produttive@certmail.regione.sicilia.it</w:t>
        </w:r>
      </w:hyperlink>
      <w:r w:rsidRPr="009E682C">
        <w:rPr>
          <w:rFonts w:ascii="Aptos" w:hAnsi="Aptos" w:cs="Calibri"/>
          <w:sz w:val="22"/>
          <w:szCs w:val="22"/>
        </w:rPr>
        <w:t xml:space="preserve">   telefono 091/7079409.</w:t>
      </w:r>
    </w:p>
    <w:p w14:paraId="4A196BC9" w14:textId="77777777" w:rsidR="00583DBA" w:rsidRPr="009E682C" w:rsidRDefault="00583DBA" w:rsidP="00583DBA">
      <w:pPr>
        <w:pStyle w:val="Default"/>
        <w:numPr>
          <w:ilvl w:val="0"/>
          <w:numId w:val="4"/>
        </w:numPr>
        <w:autoSpaceDE w:val="0"/>
        <w:autoSpaceDN/>
        <w:jc w:val="both"/>
        <w:textAlignment w:val="auto"/>
        <w:rPr>
          <w:rFonts w:ascii="Aptos" w:hAnsi="Aptos" w:cs="Calibri"/>
          <w:sz w:val="22"/>
          <w:szCs w:val="22"/>
        </w:rPr>
      </w:pPr>
      <w:r w:rsidRPr="00084318">
        <w:rPr>
          <w:rFonts w:ascii="Aptos" w:hAnsi="Aptos" w:cs="Calibri"/>
          <w:b/>
          <w:bCs/>
          <w:sz w:val="22"/>
          <w:szCs w:val="22"/>
        </w:rPr>
        <w:t>Responsabile del trattamento</w:t>
      </w:r>
      <w:r w:rsidRPr="009E682C">
        <w:rPr>
          <w:rFonts w:ascii="Aptos" w:hAnsi="Aptos" w:cs="Calibri"/>
          <w:sz w:val="22"/>
          <w:szCs w:val="22"/>
        </w:rPr>
        <w:t xml:space="preserve"> è il Dipartimento Regionale delle Attività Produttive, rappresentato dal Dirigente generale pro-tempore con recapito in Palermo, via degli Emiri n. 45,</w:t>
      </w:r>
    </w:p>
    <w:p w14:paraId="4C48DE60" w14:textId="77777777" w:rsidR="00583DBA" w:rsidRPr="009E682C" w:rsidRDefault="00583DBA" w:rsidP="00583DBA">
      <w:pPr>
        <w:pStyle w:val="Default"/>
        <w:autoSpaceDE w:val="0"/>
        <w:rPr>
          <w:rFonts w:ascii="Aptos" w:hAnsi="Aptos" w:cs="Calibri"/>
          <w:sz w:val="22"/>
          <w:szCs w:val="22"/>
          <w:lang w:val="en-US"/>
        </w:rPr>
      </w:pPr>
      <w:r w:rsidRPr="009E682C">
        <w:rPr>
          <w:rFonts w:ascii="Aptos" w:hAnsi="Aptos" w:cs="Calibri"/>
          <w:sz w:val="22"/>
          <w:szCs w:val="22"/>
        </w:rPr>
        <w:tab/>
      </w:r>
      <w:r w:rsidRPr="009E682C">
        <w:rPr>
          <w:rFonts w:ascii="Aptos" w:hAnsi="Aptos" w:cs="Calibri"/>
          <w:sz w:val="22"/>
          <w:szCs w:val="22"/>
          <w:lang w:val="en-US"/>
        </w:rPr>
        <w:t xml:space="preserve">email: </w:t>
      </w:r>
      <w:hyperlink r:id="rId9" w:history="1">
        <w:r w:rsidRPr="009E682C">
          <w:rPr>
            <w:rStyle w:val="Collegamentoipertestuale"/>
            <w:rFonts w:ascii="Aptos" w:hAnsi="Aptos" w:cs="Calibri"/>
            <w:sz w:val="22"/>
            <w:szCs w:val="22"/>
            <w:lang w:val="en-US"/>
          </w:rPr>
          <w:t>dirigente.attivitaproduttive@regione.sicilia.it</w:t>
        </w:r>
      </w:hyperlink>
      <w:r w:rsidRPr="009E682C">
        <w:rPr>
          <w:rFonts w:ascii="Aptos" w:hAnsi="Aptos" w:cs="Calibri"/>
          <w:sz w:val="22"/>
          <w:szCs w:val="22"/>
          <w:lang w:val="en-US"/>
        </w:rPr>
        <w:t xml:space="preserve"> </w:t>
      </w:r>
    </w:p>
    <w:p w14:paraId="2287F958" w14:textId="77777777" w:rsidR="00583DBA" w:rsidRPr="009E682C" w:rsidRDefault="00583DBA" w:rsidP="00583DBA">
      <w:pPr>
        <w:pStyle w:val="Default"/>
        <w:autoSpaceDE w:val="0"/>
        <w:rPr>
          <w:rFonts w:ascii="Aptos" w:hAnsi="Aptos" w:cs="Calibri"/>
          <w:sz w:val="22"/>
          <w:szCs w:val="22"/>
        </w:rPr>
      </w:pPr>
      <w:r w:rsidRPr="009E682C">
        <w:rPr>
          <w:rFonts w:ascii="Aptos" w:hAnsi="Aptos" w:cs="Calibri"/>
          <w:sz w:val="22"/>
          <w:szCs w:val="22"/>
          <w:lang w:val="en-US"/>
        </w:rPr>
        <w:tab/>
      </w:r>
      <w:r w:rsidRPr="009E682C">
        <w:rPr>
          <w:rFonts w:ascii="Aptos" w:hAnsi="Aptos" w:cs="Calibri"/>
          <w:sz w:val="22"/>
          <w:szCs w:val="22"/>
        </w:rPr>
        <w:t xml:space="preserve">pec: </w:t>
      </w:r>
      <w:hyperlink r:id="rId10" w:history="1">
        <w:r w:rsidRPr="009E682C">
          <w:rPr>
            <w:rStyle w:val="Collegamentoipertestuale"/>
            <w:rFonts w:ascii="Aptos" w:hAnsi="Aptos" w:cs="Calibri"/>
            <w:sz w:val="22"/>
            <w:szCs w:val="22"/>
          </w:rPr>
          <w:t>dipartimento.attivita.produttive@certmail.regione.sicilia.it</w:t>
        </w:r>
      </w:hyperlink>
      <w:r w:rsidRPr="009E682C">
        <w:rPr>
          <w:rFonts w:ascii="Aptos" w:hAnsi="Aptos" w:cs="Calibri"/>
          <w:sz w:val="22"/>
          <w:szCs w:val="22"/>
        </w:rPr>
        <w:t xml:space="preserve">  telefono 091/7079402.</w:t>
      </w:r>
    </w:p>
    <w:p w14:paraId="55757118" w14:textId="77777777" w:rsidR="00583DBA" w:rsidRPr="009E682C" w:rsidRDefault="00583DBA" w:rsidP="00583DBA">
      <w:pPr>
        <w:pStyle w:val="Default"/>
        <w:numPr>
          <w:ilvl w:val="0"/>
          <w:numId w:val="4"/>
        </w:numPr>
        <w:autoSpaceDE w:val="0"/>
        <w:autoSpaceDN/>
        <w:jc w:val="both"/>
        <w:textAlignment w:val="auto"/>
        <w:rPr>
          <w:rFonts w:ascii="Aptos" w:hAnsi="Aptos" w:cs="Calibri"/>
          <w:kern w:val="1"/>
          <w:sz w:val="22"/>
          <w:szCs w:val="22"/>
          <w:lang w:eastAsia="hi-IN" w:bidi="hi-IN"/>
        </w:rPr>
      </w:pPr>
      <w:r w:rsidRPr="009E682C">
        <w:rPr>
          <w:rFonts w:ascii="Aptos" w:hAnsi="Aptos" w:cs="Calibri"/>
          <w:sz w:val="22"/>
          <w:szCs w:val="22"/>
        </w:rPr>
        <w:t xml:space="preserve">Per conto del </w:t>
      </w:r>
      <w:r w:rsidRPr="00084318">
        <w:rPr>
          <w:rFonts w:ascii="Aptos" w:hAnsi="Aptos" w:cs="Calibri"/>
          <w:b/>
          <w:bCs/>
          <w:sz w:val="22"/>
          <w:szCs w:val="22"/>
        </w:rPr>
        <w:t>Titolare e del Responsabile</w:t>
      </w:r>
      <w:r w:rsidRPr="009E682C">
        <w:rPr>
          <w:rFonts w:ascii="Aptos" w:hAnsi="Aptos" w:cs="Calibri"/>
          <w:sz w:val="22"/>
          <w:szCs w:val="22"/>
        </w:rPr>
        <w:t xml:space="preserve">, il trattamento viene effettuato anche dal </w:t>
      </w:r>
      <w:r w:rsidRPr="00084318">
        <w:rPr>
          <w:rFonts w:ascii="Aptos" w:hAnsi="Aptos" w:cs="Calibri"/>
          <w:b/>
          <w:bCs/>
          <w:sz w:val="22"/>
          <w:szCs w:val="22"/>
        </w:rPr>
        <w:t>sub-Responsabile</w:t>
      </w:r>
      <w:r w:rsidRPr="009E682C">
        <w:rPr>
          <w:rFonts w:ascii="Aptos" w:hAnsi="Aptos" w:cs="Calibri"/>
          <w:sz w:val="22"/>
          <w:szCs w:val="22"/>
        </w:rPr>
        <w:t xml:space="preserve"> del trattamento che, per la competenza sul presente avviso, è il Servizio 6.S </w:t>
      </w:r>
      <w:r w:rsidRPr="009E682C">
        <w:rPr>
          <w:rFonts w:ascii="Aptos" w:hAnsi="Aptos" w:cs="Calibri"/>
          <w:sz w:val="22"/>
          <w:szCs w:val="22"/>
        </w:rPr>
        <w:lastRenderedPageBreak/>
        <w:t xml:space="preserve">“Unità Tecnica Di Coordinamento Della Strategia Regionale dell'Innovazione”, per le proprie competenze istituzionali rappresentato dal suo Dirigente, con recapito in Palermo via degli Emiri n. 45 la cui e-mail istituzionale è </w:t>
      </w:r>
      <w:hyperlink r:id="rId11" w:history="1">
        <w:r w:rsidRPr="009E682C">
          <w:rPr>
            <w:rStyle w:val="Enfasigrassetto"/>
            <w:rFonts w:ascii="Aptos" w:hAnsi="Aptos" w:cs="Calibri"/>
            <w:color w:val="19191A"/>
            <w:sz w:val="22"/>
            <w:szCs w:val="22"/>
          </w:rPr>
          <w:t>utc.sri.ap@regione.sicilia.it</w:t>
        </w:r>
      </w:hyperlink>
      <w:r w:rsidRPr="009E682C">
        <w:rPr>
          <w:rStyle w:val="Enfasigrassetto"/>
          <w:rFonts w:ascii="Aptos" w:hAnsi="Aptos" w:cs="Calibri"/>
          <w:color w:val="19191A"/>
          <w:sz w:val="22"/>
          <w:szCs w:val="22"/>
        </w:rPr>
        <w:t xml:space="preserve"> </w:t>
      </w:r>
      <w:r w:rsidRPr="009E682C">
        <w:rPr>
          <w:rFonts w:ascii="Aptos" w:hAnsi="Aptos" w:cs="Calibri"/>
          <w:sz w:val="22"/>
          <w:szCs w:val="22"/>
        </w:rPr>
        <w:t xml:space="preserve"> ed il relativo recapito telefonico è 091/7079412 mentre il personale incaricato dell’istruttoria opera in qualità di autorizzato al trattamento.</w:t>
      </w:r>
    </w:p>
    <w:p w14:paraId="1580948A" w14:textId="77777777" w:rsidR="00583DBA" w:rsidRPr="009E682C" w:rsidRDefault="00583DBA" w:rsidP="00583DBA">
      <w:pPr>
        <w:pStyle w:val="Default"/>
        <w:numPr>
          <w:ilvl w:val="0"/>
          <w:numId w:val="4"/>
        </w:numPr>
        <w:tabs>
          <w:tab w:val="left" w:pos="284"/>
        </w:tabs>
        <w:overflowPunct w:val="0"/>
        <w:autoSpaceDE w:val="0"/>
        <w:autoSpaceDN/>
        <w:jc w:val="both"/>
        <w:textAlignment w:val="auto"/>
        <w:rPr>
          <w:rFonts w:ascii="Aptos" w:eastAsia="Calibri" w:hAnsi="Aptos" w:cs="Calibri"/>
          <w:sz w:val="22"/>
          <w:szCs w:val="22"/>
        </w:rPr>
      </w:pPr>
      <w:r w:rsidRPr="009E682C">
        <w:rPr>
          <w:rFonts w:ascii="Aptos" w:hAnsi="Aptos" w:cs="Calibri"/>
          <w:kern w:val="1"/>
          <w:sz w:val="22"/>
          <w:szCs w:val="22"/>
          <w:lang w:eastAsia="hi-IN" w:bidi="hi-IN"/>
        </w:rPr>
        <w:t xml:space="preserve">Il </w:t>
      </w:r>
      <w:r w:rsidRPr="00084318">
        <w:rPr>
          <w:rFonts w:ascii="Aptos" w:hAnsi="Aptos" w:cs="Calibri"/>
          <w:b/>
          <w:bCs/>
          <w:kern w:val="1"/>
          <w:sz w:val="22"/>
          <w:szCs w:val="22"/>
          <w:lang w:eastAsia="hi-IN" w:bidi="hi-IN"/>
        </w:rPr>
        <w:t>Responsabile della protezione dei dati</w:t>
      </w:r>
      <w:r w:rsidRPr="009E682C">
        <w:rPr>
          <w:rFonts w:ascii="Aptos" w:hAnsi="Aptos" w:cs="Calibri"/>
          <w:kern w:val="1"/>
          <w:sz w:val="22"/>
          <w:szCs w:val="22"/>
          <w:lang w:eastAsia="hi-IN" w:bidi="hi-IN"/>
        </w:rPr>
        <w:t xml:space="preserve"> (DPO) della Regione Siciliana ha recapito e-mail </w:t>
      </w:r>
      <w:hyperlink r:id="rId12" w:history="1">
        <w:r w:rsidRPr="009E682C">
          <w:rPr>
            <w:rStyle w:val="Collegamentoipertestuale"/>
            <w:rFonts w:ascii="Aptos" w:hAnsi="Aptos" w:cs="Calibri"/>
            <w:kern w:val="1"/>
            <w:sz w:val="22"/>
            <w:szCs w:val="22"/>
            <w:lang w:eastAsia="hi-IN" w:bidi="hi-IN"/>
          </w:rPr>
          <w:t>dpo@regione.sicilia.it</w:t>
        </w:r>
      </w:hyperlink>
      <w:r w:rsidRPr="009E682C">
        <w:rPr>
          <w:rFonts w:ascii="Aptos" w:hAnsi="Aptos" w:cs="Calibri"/>
          <w:kern w:val="1"/>
          <w:sz w:val="22"/>
          <w:szCs w:val="22"/>
          <w:lang w:eastAsia="hi-IN" w:bidi="hi-IN"/>
        </w:rPr>
        <w:t xml:space="preserve">  e pec </w:t>
      </w:r>
      <w:hyperlink r:id="rId13" w:history="1">
        <w:r w:rsidRPr="009E682C">
          <w:rPr>
            <w:rStyle w:val="Collegamentoipertestuale"/>
            <w:rFonts w:ascii="Aptos" w:hAnsi="Aptos" w:cs="Calibri"/>
            <w:kern w:val="1"/>
            <w:sz w:val="22"/>
            <w:szCs w:val="22"/>
            <w:lang w:eastAsia="hi-IN" w:bidi="hi-IN"/>
          </w:rPr>
          <w:t>dpo@certmail.regione.sicilia.it</w:t>
        </w:r>
      </w:hyperlink>
      <w:r w:rsidRPr="009E682C">
        <w:rPr>
          <w:rFonts w:ascii="Aptos" w:hAnsi="Aptos" w:cs="Calibri"/>
          <w:kern w:val="1"/>
          <w:sz w:val="22"/>
          <w:szCs w:val="22"/>
          <w:lang w:eastAsia="hi-IN" w:bidi="hi-IN"/>
        </w:rPr>
        <w:t xml:space="preserve"> </w:t>
      </w:r>
    </w:p>
    <w:p w14:paraId="00CF3E6A" w14:textId="77777777" w:rsidR="00583DBA" w:rsidRPr="009E682C" w:rsidRDefault="00583DBA" w:rsidP="00583DBA">
      <w:pPr>
        <w:pStyle w:val="Default"/>
        <w:numPr>
          <w:ilvl w:val="0"/>
          <w:numId w:val="4"/>
        </w:numPr>
        <w:tabs>
          <w:tab w:val="left" w:pos="284"/>
        </w:tabs>
        <w:overflowPunct w:val="0"/>
        <w:autoSpaceDE w:val="0"/>
        <w:autoSpaceDN/>
        <w:jc w:val="both"/>
        <w:textAlignment w:val="auto"/>
        <w:rPr>
          <w:rFonts w:ascii="Aptos" w:hAnsi="Aptos" w:cs="Calibri"/>
          <w:color w:val="00000A"/>
          <w:sz w:val="22"/>
          <w:szCs w:val="22"/>
        </w:rPr>
      </w:pPr>
      <w:r w:rsidRPr="009E682C">
        <w:rPr>
          <w:rFonts w:ascii="Aptos" w:eastAsia="Calibri" w:hAnsi="Aptos" w:cs="Calibri"/>
          <w:sz w:val="22"/>
          <w:szCs w:val="22"/>
        </w:rPr>
        <w:t xml:space="preserve">Qualora la Regione Siciliana dovesse avvalersi di </w:t>
      </w:r>
      <w:r w:rsidRPr="00084318">
        <w:rPr>
          <w:rFonts w:ascii="Aptos" w:eastAsia="Calibri" w:hAnsi="Aptos" w:cs="Calibri"/>
          <w:b/>
          <w:bCs/>
          <w:sz w:val="22"/>
          <w:szCs w:val="22"/>
        </w:rPr>
        <w:t>altri soggetti per l’espletamento delle operazioni relative al trattamento</w:t>
      </w:r>
      <w:r w:rsidRPr="009E682C">
        <w:rPr>
          <w:rFonts w:ascii="Aptos" w:eastAsia="Calibri" w:hAnsi="Aptos" w:cs="Calibri"/>
          <w:sz w:val="22"/>
          <w:szCs w:val="22"/>
        </w:rPr>
        <w:t>, l’attività di tali soggetti sarà in ogni caso conforme alle disposizioni di legge in materia. Per tali finalità, i dati personali potranno essere comunicati a soggetti terzi, che li gestiranno quali responsabili del trattamento, esclusivamente per le finalità stesse.</w:t>
      </w:r>
    </w:p>
    <w:p w14:paraId="299A188A" w14:textId="77777777" w:rsidR="00583DBA" w:rsidRPr="009E682C" w:rsidRDefault="00583DBA" w:rsidP="00583DBA">
      <w:pPr>
        <w:pStyle w:val="Paragrafoelenco1"/>
        <w:numPr>
          <w:ilvl w:val="0"/>
          <w:numId w:val="4"/>
        </w:numPr>
        <w:tabs>
          <w:tab w:val="left" w:pos="284"/>
        </w:tabs>
        <w:jc w:val="both"/>
        <w:rPr>
          <w:rFonts w:ascii="Aptos" w:eastAsia="Times New Roman" w:hAnsi="Aptos" w:cs="Calibri"/>
          <w:sz w:val="22"/>
          <w:szCs w:val="22"/>
        </w:rPr>
      </w:pPr>
      <w:r w:rsidRPr="009E682C">
        <w:rPr>
          <w:rFonts w:ascii="Aptos" w:eastAsia="Times New Roman" w:hAnsi="Aptos" w:cs="Calibri"/>
          <w:sz w:val="22"/>
          <w:szCs w:val="22"/>
        </w:rPr>
        <w:t>Il Regolamento UE n. 679/2016 riconosce al titolare dei dati l'esercizio di alcuni diritti, tra cui:</w:t>
      </w:r>
    </w:p>
    <w:p w14:paraId="17AC2A2C" w14:textId="77777777" w:rsidR="00583DBA" w:rsidRPr="009E682C" w:rsidRDefault="00583DBA" w:rsidP="00583DBA">
      <w:pPr>
        <w:pStyle w:val="Paragrafoelenco1"/>
        <w:numPr>
          <w:ilvl w:val="0"/>
          <w:numId w:val="5"/>
        </w:numPr>
        <w:tabs>
          <w:tab w:val="left" w:pos="852"/>
        </w:tabs>
        <w:jc w:val="both"/>
        <w:rPr>
          <w:rFonts w:ascii="Aptos" w:eastAsia="Times New Roman" w:hAnsi="Aptos" w:cs="Calibri"/>
          <w:sz w:val="22"/>
          <w:szCs w:val="22"/>
        </w:rPr>
      </w:pPr>
      <w:r w:rsidRPr="009E682C">
        <w:rPr>
          <w:rFonts w:ascii="Aptos" w:eastAsia="Times New Roman" w:hAnsi="Aptos" w:cs="Calibri"/>
          <w:sz w:val="22"/>
          <w:szCs w:val="22"/>
        </w:rPr>
        <w:t>il diritto di accesso ai dati (art. 15 Regolamento (UE) 679/2016);</w:t>
      </w:r>
    </w:p>
    <w:p w14:paraId="42DA9644" w14:textId="77777777" w:rsidR="00583DBA" w:rsidRPr="009E682C" w:rsidRDefault="00583DBA" w:rsidP="00583DBA">
      <w:pPr>
        <w:pStyle w:val="Paragrafoelenco1"/>
        <w:numPr>
          <w:ilvl w:val="0"/>
          <w:numId w:val="5"/>
        </w:numPr>
        <w:tabs>
          <w:tab w:val="left" w:pos="852"/>
        </w:tabs>
        <w:jc w:val="both"/>
        <w:rPr>
          <w:rFonts w:ascii="Aptos" w:eastAsia="Times New Roman" w:hAnsi="Aptos" w:cs="Calibri"/>
          <w:sz w:val="22"/>
          <w:szCs w:val="22"/>
        </w:rPr>
      </w:pPr>
      <w:r w:rsidRPr="009E682C">
        <w:rPr>
          <w:rFonts w:ascii="Aptos" w:eastAsia="Times New Roman" w:hAnsi="Aptos" w:cs="Calibri"/>
          <w:sz w:val="22"/>
          <w:szCs w:val="22"/>
        </w:rPr>
        <w:t>il diritto di rettifica e/o cancellazione (diritto all’oblio) dei dati (artt. 16-17 Regolamento (UE) 679/2016);</w:t>
      </w:r>
    </w:p>
    <w:p w14:paraId="56C37A58" w14:textId="77777777" w:rsidR="00583DBA" w:rsidRPr="009E682C" w:rsidRDefault="00583DBA" w:rsidP="00583DBA">
      <w:pPr>
        <w:pStyle w:val="Paragrafoelenco1"/>
        <w:numPr>
          <w:ilvl w:val="0"/>
          <w:numId w:val="5"/>
        </w:numPr>
        <w:tabs>
          <w:tab w:val="left" w:pos="867"/>
        </w:tabs>
        <w:jc w:val="both"/>
        <w:rPr>
          <w:rFonts w:ascii="Aptos" w:eastAsia="Times New Roman" w:hAnsi="Aptos" w:cs="Calibri"/>
          <w:sz w:val="22"/>
          <w:szCs w:val="22"/>
        </w:rPr>
      </w:pPr>
      <w:r w:rsidRPr="009E682C">
        <w:rPr>
          <w:rFonts w:ascii="Aptos" w:eastAsia="Times New Roman" w:hAnsi="Aptos" w:cs="Calibri"/>
          <w:sz w:val="22"/>
          <w:szCs w:val="22"/>
        </w:rPr>
        <w:t>il diritto alla limitazione del trattamento (art. 18 Regolamento (UE) 679/2016);</w:t>
      </w:r>
    </w:p>
    <w:p w14:paraId="243956A4" w14:textId="77777777" w:rsidR="00583DBA" w:rsidRPr="009E682C" w:rsidRDefault="00583DBA" w:rsidP="00583DBA">
      <w:pPr>
        <w:pStyle w:val="Paragrafoelenco1"/>
        <w:numPr>
          <w:ilvl w:val="0"/>
          <w:numId w:val="5"/>
        </w:numPr>
        <w:tabs>
          <w:tab w:val="left" w:pos="867"/>
          <w:tab w:val="left" w:pos="1418"/>
        </w:tabs>
        <w:jc w:val="both"/>
        <w:rPr>
          <w:rFonts w:ascii="Aptos" w:eastAsia="Times New Roman" w:hAnsi="Aptos" w:cs="Calibri"/>
          <w:sz w:val="22"/>
          <w:szCs w:val="22"/>
        </w:rPr>
      </w:pPr>
      <w:r w:rsidRPr="009E682C">
        <w:rPr>
          <w:rFonts w:ascii="Aptos" w:eastAsia="Times New Roman" w:hAnsi="Aptos" w:cs="Calibri"/>
          <w:sz w:val="22"/>
          <w:szCs w:val="22"/>
        </w:rPr>
        <w:t>il diritto alla portabilità̀ dei dati digitali (art. 20 Regolamento (UE) 679/2016);</w:t>
      </w:r>
    </w:p>
    <w:p w14:paraId="46BD8ECB" w14:textId="77777777" w:rsidR="00583DBA" w:rsidRPr="009E682C" w:rsidRDefault="00583DBA" w:rsidP="00583DBA">
      <w:pPr>
        <w:pStyle w:val="Paragrafoelenco1"/>
        <w:numPr>
          <w:ilvl w:val="0"/>
          <w:numId w:val="5"/>
        </w:numPr>
        <w:tabs>
          <w:tab w:val="left" w:pos="867"/>
          <w:tab w:val="left" w:pos="1418"/>
        </w:tabs>
        <w:jc w:val="both"/>
        <w:rPr>
          <w:rFonts w:ascii="Aptos" w:eastAsia="Times New Roman" w:hAnsi="Aptos" w:cs="Calibri"/>
          <w:sz w:val="22"/>
          <w:szCs w:val="22"/>
        </w:rPr>
      </w:pPr>
      <w:r w:rsidRPr="009E682C">
        <w:rPr>
          <w:rFonts w:ascii="Aptos" w:eastAsia="Times New Roman" w:hAnsi="Aptos" w:cs="Calibri"/>
          <w:sz w:val="22"/>
          <w:szCs w:val="22"/>
        </w:rPr>
        <w:t>il diritto di opposizione al trattamento (art. 21 Regolamento (UE) 679/2016);</w:t>
      </w:r>
    </w:p>
    <w:p w14:paraId="711BEAF1" w14:textId="77777777" w:rsidR="00583DBA" w:rsidRPr="009E682C" w:rsidRDefault="00583DBA" w:rsidP="00583DBA">
      <w:pPr>
        <w:pStyle w:val="Paragrafoelenco1"/>
        <w:numPr>
          <w:ilvl w:val="0"/>
          <w:numId w:val="5"/>
        </w:numPr>
        <w:tabs>
          <w:tab w:val="left" w:pos="867"/>
          <w:tab w:val="left" w:pos="1418"/>
        </w:tabs>
        <w:jc w:val="both"/>
        <w:rPr>
          <w:rFonts w:ascii="Aptos" w:eastAsia="Times New Roman" w:hAnsi="Aptos" w:cs="Calibri"/>
          <w:sz w:val="22"/>
          <w:szCs w:val="22"/>
        </w:rPr>
      </w:pPr>
      <w:r w:rsidRPr="009E682C">
        <w:rPr>
          <w:rFonts w:ascii="Aptos" w:eastAsia="Times New Roman" w:hAnsi="Aptos" w:cs="Calibri"/>
          <w:sz w:val="22"/>
          <w:szCs w:val="22"/>
        </w:rPr>
        <w:t>il diritto di revoca del consenso al trattamento per i dati di cui all’art. 9 par. 1 (art. 13 co. 2, lett. c).</w:t>
      </w:r>
    </w:p>
    <w:p w14:paraId="571120A7" w14:textId="77777777" w:rsidR="00583DBA" w:rsidRPr="009E682C" w:rsidRDefault="00583DBA" w:rsidP="00583DBA">
      <w:pPr>
        <w:pStyle w:val="Paragrafoelenco1"/>
        <w:numPr>
          <w:ilvl w:val="0"/>
          <w:numId w:val="6"/>
        </w:numPr>
        <w:tabs>
          <w:tab w:val="left" w:pos="284"/>
        </w:tabs>
        <w:jc w:val="both"/>
        <w:rPr>
          <w:rFonts w:ascii="Aptos" w:eastAsia="Times New Roman" w:hAnsi="Aptos" w:cs="Calibri"/>
          <w:sz w:val="22"/>
          <w:szCs w:val="22"/>
        </w:rPr>
      </w:pPr>
      <w:r w:rsidRPr="009E682C">
        <w:rPr>
          <w:rFonts w:ascii="Aptos" w:eastAsia="Times New Roman" w:hAnsi="Aptos" w:cs="Calibri"/>
          <w:sz w:val="22"/>
          <w:szCs w:val="22"/>
        </w:rPr>
        <w:t>Per l'esercizio dei diritti previsti agli artt. 13, 15, 16, 17, 18, 20 e 21 del Regolamento UE n. 679/16, il titolare dei dati può rivolgersi in ogni momento al Titolare del trattamento per avere piena chiarezza sulle operazioni effettuate sui dati riferiti.</w:t>
      </w:r>
    </w:p>
    <w:p w14:paraId="471E7F4F" w14:textId="77777777" w:rsidR="00583DBA" w:rsidRPr="009E682C" w:rsidRDefault="00583DBA" w:rsidP="00583DBA">
      <w:pPr>
        <w:pStyle w:val="Paragrafoelenco1"/>
        <w:numPr>
          <w:ilvl w:val="0"/>
          <w:numId w:val="6"/>
        </w:numPr>
        <w:tabs>
          <w:tab w:val="left" w:pos="284"/>
        </w:tabs>
        <w:jc w:val="both"/>
        <w:rPr>
          <w:rFonts w:ascii="Aptos" w:hAnsi="Aptos" w:cs="Calibri"/>
          <w:sz w:val="22"/>
          <w:szCs w:val="22"/>
        </w:rPr>
      </w:pPr>
      <w:r w:rsidRPr="009E682C">
        <w:rPr>
          <w:rFonts w:ascii="Aptos" w:eastAsia="Times New Roman" w:hAnsi="Aptos" w:cs="Calibri"/>
          <w:sz w:val="22"/>
          <w:szCs w:val="22"/>
        </w:rPr>
        <w:t>L’interessato può esercitare il diritto di proporre reclamo all’Autorità garante per la protezione dei dati personali.</w:t>
      </w:r>
    </w:p>
    <w:p w14:paraId="7806CEF7" w14:textId="77777777" w:rsidR="00583DBA" w:rsidRPr="009E682C" w:rsidRDefault="00583DBA" w:rsidP="00583DBA">
      <w:pPr>
        <w:pStyle w:val="Paragrafoelenco1"/>
        <w:tabs>
          <w:tab w:val="left" w:pos="284"/>
        </w:tabs>
        <w:ind w:left="0"/>
        <w:jc w:val="both"/>
        <w:rPr>
          <w:rFonts w:ascii="Aptos" w:hAnsi="Aptos" w:cs="Calibri"/>
          <w:sz w:val="22"/>
          <w:szCs w:val="22"/>
        </w:rPr>
      </w:pPr>
    </w:p>
    <w:p w14:paraId="383ECEB2" w14:textId="77777777" w:rsidR="00583DBA" w:rsidRDefault="00583DBA" w:rsidP="00583DBA">
      <w:pPr>
        <w:pStyle w:val="Corpotesto"/>
        <w:tabs>
          <w:tab w:val="left" w:pos="6572"/>
        </w:tabs>
        <w:ind w:right="-143"/>
        <w:jc w:val="both"/>
        <w:rPr>
          <w:rFonts w:ascii="Calibri" w:eastAsia="Calibri" w:hAnsi="Calibri" w:cs="Times New Roman"/>
        </w:rPr>
      </w:pPr>
    </w:p>
    <w:p w14:paraId="5C8C4AF8" w14:textId="77777777" w:rsidR="00583DBA" w:rsidRPr="004A291E" w:rsidRDefault="00583DBA" w:rsidP="00583DBA">
      <w:pPr>
        <w:pStyle w:val="Corpotesto"/>
        <w:tabs>
          <w:tab w:val="left" w:pos="6572"/>
        </w:tabs>
        <w:ind w:right="-143"/>
        <w:jc w:val="both"/>
        <w:rPr>
          <w:rFonts w:ascii="Calibri" w:eastAsia="Calibri" w:hAnsi="Calibri" w:cs="Times New Roman"/>
        </w:rPr>
      </w:pPr>
      <w:r w:rsidRPr="004A291E">
        <w:rPr>
          <w:rFonts w:ascii="Calibri" w:eastAsia="Calibri" w:hAnsi="Calibri" w:cs="Times New Roman"/>
        </w:rPr>
        <w:t xml:space="preserve">L'interessato può esercitare i suoi diritti nei confronti del titolare del trattamento in ogni momento, inviando una comunicazione all’indirizzo di posta elettronica: </w:t>
      </w:r>
      <w:hyperlink r:id="rId14" w:history="1">
        <w:r w:rsidRPr="004A291E">
          <w:rPr>
            <w:rStyle w:val="Collegamentoipertestuale"/>
          </w:rPr>
          <w:t>utc.sri.ap@regione.sicilia.it</w:t>
        </w:r>
      </w:hyperlink>
      <w:r w:rsidRPr="004A291E">
        <w:rPr>
          <w:rFonts w:ascii="Calibri" w:eastAsia="Calibri" w:hAnsi="Calibri" w:cs="Times New Roman"/>
        </w:rPr>
        <w:tab/>
      </w:r>
    </w:p>
    <w:p w14:paraId="0D24F0CD" w14:textId="77777777" w:rsidR="00583DBA" w:rsidRPr="004A291E" w:rsidRDefault="00583DBA" w:rsidP="00583DBA">
      <w:pPr>
        <w:pStyle w:val="Corpotesto"/>
        <w:spacing w:before="3"/>
        <w:ind w:right="-143"/>
        <w:jc w:val="both"/>
        <w:rPr>
          <w:rFonts w:ascii="Times New Roman" w:hAnsi="Times New Roman"/>
        </w:rPr>
      </w:pPr>
    </w:p>
    <w:p w14:paraId="5D36A0BE" w14:textId="77777777" w:rsidR="00583DBA" w:rsidRPr="00DA1180" w:rsidRDefault="00583DBA" w:rsidP="00583DBA">
      <w:pPr>
        <w:pStyle w:val="Corpotesto"/>
        <w:tabs>
          <w:tab w:val="left" w:pos="1318"/>
          <w:tab w:val="left" w:pos="2364"/>
          <w:tab w:val="left" w:pos="2408"/>
          <w:tab w:val="left" w:pos="3475"/>
          <w:tab w:val="left" w:pos="3836"/>
          <w:tab w:val="left" w:pos="4418"/>
          <w:tab w:val="left" w:pos="9639"/>
          <w:tab w:val="left" w:pos="9781"/>
        </w:tabs>
        <w:ind w:right="-143"/>
        <w:jc w:val="both"/>
        <w:rPr>
          <w:sz w:val="20"/>
          <w:szCs w:val="20"/>
        </w:rPr>
      </w:pPr>
      <w:r w:rsidRPr="00DA1180">
        <w:rPr>
          <w:sz w:val="20"/>
          <w:szCs w:val="20"/>
        </w:rPr>
        <w:t xml:space="preserve">Il/la sottoscritto/a </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sz w:val="20"/>
          <w:szCs w:val="20"/>
        </w:rPr>
        <w:t xml:space="preserve">nato/a </w:t>
      </w:r>
      <w:proofErr w:type="spellStart"/>
      <w:proofErr w:type="gramStart"/>
      <w:r w:rsidRPr="00DA1180">
        <w:rPr>
          <w:sz w:val="20"/>
          <w:szCs w:val="20"/>
        </w:rPr>
        <w:t>a</w:t>
      </w:r>
      <w:proofErr w:type="spellEnd"/>
      <w:r w:rsidRPr="00DA1180">
        <w:rPr>
          <w:sz w:val="20"/>
          <w:szCs w:val="20"/>
        </w:rPr>
        <w:t xml:space="preserve">  </w:t>
      </w:r>
      <w:r w:rsidRPr="00DA1180">
        <w:rPr>
          <w:rFonts w:ascii="Times New Roman" w:hAnsi="Times New Roman"/>
          <w:sz w:val="20"/>
          <w:szCs w:val="20"/>
          <w:u w:val="single"/>
        </w:rPr>
        <w:tab/>
      </w:r>
      <w:r w:rsidRPr="00DA1180">
        <w:rPr>
          <w:rFonts w:ascii="Times New Roman" w:hAnsi="Times New Roman"/>
          <w:sz w:val="20"/>
          <w:szCs w:val="20"/>
          <w:u w:val="single"/>
        </w:rPr>
        <w:tab/>
        <w:t xml:space="preserve"> </w:t>
      </w:r>
      <w:r w:rsidRPr="00DA1180">
        <w:rPr>
          <w:sz w:val="20"/>
          <w:szCs w:val="20"/>
        </w:rPr>
        <w:t>il</w:t>
      </w:r>
      <w:proofErr w:type="gramEnd"/>
      <w:r w:rsidRPr="00DA1180">
        <w:rPr>
          <w:spacing w:val="-13"/>
          <w:sz w:val="20"/>
          <w:szCs w:val="20"/>
        </w:rPr>
        <w:t xml:space="preserve"> </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pacing w:val="-14"/>
          <w:sz w:val="20"/>
          <w:szCs w:val="20"/>
        </w:rPr>
        <w:t xml:space="preserve"> </w:t>
      </w:r>
      <w:r w:rsidRPr="00DA1180">
        <w:rPr>
          <w:sz w:val="20"/>
          <w:szCs w:val="20"/>
        </w:rPr>
        <w:t>nella</w:t>
      </w:r>
      <w:r w:rsidRPr="00DA1180">
        <w:rPr>
          <w:spacing w:val="-13"/>
          <w:sz w:val="20"/>
          <w:szCs w:val="20"/>
        </w:rPr>
        <w:t xml:space="preserve"> </w:t>
      </w:r>
      <w:r w:rsidRPr="00DA1180">
        <w:rPr>
          <w:sz w:val="20"/>
          <w:szCs w:val="20"/>
        </w:rPr>
        <w:t>sua</w:t>
      </w:r>
      <w:r w:rsidRPr="00DA1180">
        <w:rPr>
          <w:spacing w:val="-12"/>
          <w:sz w:val="20"/>
          <w:szCs w:val="20"/>
        </w:rPr>
        <w:t xml:space="preserve"> </w:t>
      </w:r>
      <w:r w:rsidRPr="00DA1180">
        <w:rPr>
          <w:sz w:val="20"/>
          <w:szCs w:val="20"/>
        </w:rPr>
        <w:t>qualità</w:t>
      </w:r>
      <w:r w:rsidRPr="00DA1180">
        <w:rPr>
          <w:spacing w:val="-9"/>
          <w:sz w:val="20"/>
          <w:szCs w:val="20"/>
        </w:rPr>
        <w:t xml:space="preserve"> </w:t>
      </w:r>
      <w:r w:rsidRPr="00DA1180">
        <w:rPr>
          <w:sz w:val="20"/>
          <w:szCs w:val="20"/>
        </w:rPr>
        <w:t>di</w:t>
      </w:r>
      <w:r w:rsidRPr="00DA1180">
        <w:rPr>
          <w:spacing w:val="-9"/>
          <w:sz w:val="20"/>
          <w:szCs w:val="20"/>
        </w:rPr>
        <w:t xml:space="preserve"> </w:t>
      </w:r>
      <w:r w:rsidRPr="00DA1180">
        <w:rPr>
          <w:sz w:val="20"/>
          <w:szCs w:val="20"/>
        </w:rPr>
        <w:t>legale rappresentante</w:t>
      </w:r>
      <w:r w:rsidRPr="00DA1180">
        <w:rPr>
          <w:spacing w:val="40"/>
          <w:sz w:val="20"/>
          <w:szCs w:val="20"/>
        </w:rPr>
        <w:t xml:space="preserve"> </w:t>
      </w:r>
      <w:r w:rsidRPr="00DA1180">
        <w:rPr>
          <w:sz w:val="20"/>
          <w:szCs w:val="20"/>
        </w:rPr>
        <w:t>di</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rPr>
        <w:t xml:space="preserve"> </w:t>
      </w:r>
      <w:r w:rsidRPr="00DA1180">
        <w:rPr>
          <w:sz w:val="20"/>
          <w:szCs w:val="20"/>
        </w:rPr>
        <w:t>avente</w:t>
      </w:r>
      <w:r w:rsidRPr="00DA1180">
        <w:rPr>
          <w:spacing w:val="40"/>
          <w:sz w:val="20"/>
          <w:szCs w:val="20"/>
        </w:rPr>
        <w:t xml:space="preserve"> </w:t>
      </w:r>
      <w:r w:rsidRPr="00DA1180">
        <w:rPr>
          <w:sz w:val="20"/>
          <w:szCs w:val="20"/>
        </w:rPr>
        <w:t>sede</w:t>
      </w:r>
      <w:r w:rsidRPr="00DA1180">
        <w:rPr>
          <w:spacing w:val="40"/>
          <w:sz w:val="20"/>
          <w:szCs w:val="20"/>
        </w:rPr>
        <w:t xml:space="preserve"> </w:t>
      </w:r>
      <w:r w:rsidRPr="00DA1180">
        <w:rPr>
          <w:sz w:val="20"/>
          <w:szCs w:val="20"/>
        </w:rPr>
        <w:t>legale</w:t>
      </w:r>
      <w:r w:rsidRPr="00DA1180">
        <w:rPr>
          <w:spacing w:val="40"/>
          <w:sz w:val="20"/>
          <w:szCs w:val="20"/>
        </w:rPr>
        <w:t xml:space="preserve"> </w:t>
      </w:r>
      <w:r w:rsidRPr="00DA1180">
        <w:rPr>
          <w:sz w:val="20"/>
          <w:szCs w:val="20"/>
        </w:rPr>
        <w:t>in</w:t>
      </w:r>
      <w:r w:rsidRPr="00DA1180">
        <w:rPr>
          <w:spacing w:val="64"/>
          <w:sz w:val="20"/>
          <w:szCs w:val="20"/>
        </w:rPr>
        <w:t xml:space="preserve"> </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rPr>
        <w:t xml:space="preserve"> </w:t>
      </w:r>
      <w:r w:rsidRPr="00DA1180">
        <w:rPr>
          <w:sz w:val="20"/>
          <w:szCs w:val="20"/>
        </w:rPr>
        <w:t>Via</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rPr>
        <w:t xml:space="preserve"> </w:t>
      </w:r>
      <w:r w:rsidRPr="00DA1180">
        <w:rPr>
          <w:spacing w:val="-4"/>
          <w:sz w:val="20"/>
          <w:szCs w:val="20"/>
        </w:rPr>
        <w:t>CAP</w:t>
      </w:r>
      <w:r w:rsidRPr="00DA1180">
        <w:rPr>
          <w:rFonts w:ascii="Times New Roman" w:hAnsi="Times New Roman"/>
          <w:sz w:val="20"/>
          <w:szCs w:val="20"/>
          <w:u w:val="single"/>
        </w:rPr>
        <w:tab/>
      </w:r>
      <w:r w:rsidRPr="00DA1180">
        <w:rPr>
          <w:rFonts w:ascii="Times New Roman" w:hAnsi="Times New Roman"/>
          <w:spacing w:val="40"/>
          <w:sz w:val="20"/>
          <w:szCs w:val="20"/>
        </w:rPr>
        <w:t xml:space="preserve"> </w:t>
      </w:r>
      <w:r w:rsidRPr="00DA1180">
        <w:rPr>
          <w:sz w:val="20"/>
          <w:szCs w:val="20"/>
        </w:rPr>
        <w:t xml:space="preserve">Provincia </w:t>
      </w:r>
      <w:r w:rsidRPr="00DA1180">
        <w:rPr>
          <w:rFonts w:ascii="Times New Roman" w:hAnsi="Times New Roman"/>
          <w:spacing w:val="434"/>
          <w:sz w:val="20"/>
          <w:szCs w:val="20"/>
          <w:u w:val="single"/>
        </w:rPr>
        <w:t xml:space="preserve"> </w:t>
      </w:r>
      <w:r w:rsidRPr="00DA1180">
        <w:rPr>
          <w:rFonts w:ascii="Times New Roman" w:hAnsi="Times New Roman"/>
          <w:spacing w:val="137"/>
          <w:sz w:val="20"/>
          <w:szCs w:val="20"/>
        </w:rPr>
        <w:t xml:space="preserve"> </w:t>
      </w:r>
      <w:r w:rsidRPr="00DA1180">
        <w:rPr>
          <w:sz w:val="20"/>
          <w:szCs w:val="20"/>
        </w:rPr>
        <w:t>ATECO</w:t>
      </w:r>
      <w:r w:rsidRPr="00DA1180">
        <w:rPr>
          <w:spacing w:val="80"/>
          <w:sz w:val="20"/>
          <w:szCs w:val="20"/>
        </w:rPr>
        <w:t xml:space="preserve"> </w:t>
      </w:r>
      <w:r w:rsidRPr="00DA1180">
        <w:rPr>
          <w:sz w:val="20"/>
          <w:szCs w:val="20"/>
        </w:rPr>
        <w:t>sede</w:t>
      </w:r>
      <w:r w:rsidRPr="00DA1180">
        <w:rPr>
          <w:spacing w:val="80"/>
          <w:sz w:val="20"/>
          <w:szCs w:val="20"/>
        </w:rPr>
        <w:t xml:space="preserve"> </w:t>
      </w:r>
      <w:r w:rsidRPr="00DA1180">
        <w:rPr>
          <w:sz w:val="20"/>
          <w:szCs w:val="20"/>
        </w:rPr>
        <w:t>legale</w:t>
      </w:r>
      <w:r w:rsidRPr="00DA1180">
        <w:rPr>
          <w:spacing w:val="80"/>
          <w:sz w:val="20"/>
          <w:szCs w:val="20"/>
        </w:rPr>
        <w:t xml:space="preserve"> </w:t>
      </w:r>
      <w:r w:rsidRPr="00DA1180">
        <w:rPr>
          <w:sz w:val="20"/>
          <w:szCs w:val="20"/>
        </w:rPr>
        <w:t>(se</w:t>
      </w:r>
      <w:r w:rsidRPr="00DA1180">
        <w:rPr>
          <w:spacing w:val="80"/>
          <w:sz w:val="20"/>
          <w:szCs w:val="20"/>
        </w:rPr>
        <w:t xml:space="preserve"> </w:t>
      </w:r>
      <w:r w:rsidRPr="00DA1180">
        <w:rPr>
          <w:sz w:val="20"/>
          <w:szCs w:val="20"/>
        </w:rPr>
        <w:t>previsto)</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pacing w:val="40"/>
          <w:sz w:val="20"/>
          <w:szCs w:val="20"/>
        </w:rPr>
        <w:t xml:space="preserve"> </w:t>
      </w:r>
      <w:r w:rsidRPr="00DA1180">
        <w:rPr>
          <w:sz w:val="20"/>
          <w:szCs w:val="20"/>
        </w:rPr>
        <w:t>CF</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rPr>
        <w:t xml:space="preserve"> </w:t>
      </w:r>
      <w:r w:rsidRPr="00DA1180">
        <w:rPr>
          <w:sz w:val="20"/>
          <w:szCs w:val="20"/>
        </w:rPr>
        <w:t xml:space="preserve">P. </w:t>
      </w:r>
      <w:r w:rsidRPr="00DA1180">
        <w:rPr>
          <w:spacing w:val="-4"/>
          <w:sz w:val="20"/>
          <w:szCs w:val="20"/>
        </w:rPr>
        <w:t>IVA</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rPr>
        <w:t xml:space="preserve"> </w:t>
      </w:r>
      <w:r w:rsidRPr="00DA1180">
        <w:rPr>
          <w:sz w:val="20"/>
          <w:szCs w:val="20"/>
        </w:rPr>
        <w:t>unità</w:t>
      </w:r>
      <w:r w:rsidRPr="00DA1180">
        <w:rPr>
          <w:spacing w:val="40"/>
          <w:sz w:val="20"/>
          <w:szCs w:val="20"/>
        </w:rPr>
        <w:t xml:space="preserve"> </w:t>
      </w:r>
      <w:r w:rsidRPr="00DA1180">
        <w:rPr>
          <w:sz w:val="20"/>
          <w:szCs w:val="20"/>
        </w:rPr>
        <w:t>locale</w:t>
      </w:r>
      <w:r w:rsidRPr="00DA1180">
        <w:rPr>
          <w:spacing w:val="40"/>
          <w:sz w:val="20"/>
          <w:szCs w:val="20"/>
        </w:rPr>
        <w:t xml:space="preserve"> </w:t>
      </w:r>
      <w:r w:rsidRPr="00DA1180">
        <w:rPr>
          <w:sz w:val="20"/>
          <w:szCs w:val="20"/>
        </w:rPr>
        <w:t>di</w:t>
      </w:r>
      <w:r w:rsidRPr="00DA1180">
        <w:rPr>
          <w:spacing w:val="40"/>
          <w:sz w:val="20"/>
          <w:szCs w:val="20"/>
        </w:rPr>
        <w:t xml:space="preserve"> </w:t>
      </w:r>
      <w:r w:rsidRPr="00DA1180">
        <w:rPr>
          <w:sz w:val="20"/>
          <w:szCs w:val="20"/>
        </w:rPr>
        <w:t>svolgimento</w:t>
      </w:r>
      <w:r w:rsidRPr="00DA1180">
        <w:rPr>
          <w:spacing w:val="40"/>
          <w:sz w:val="20"/>
          <w:szCs w:val="20"/>
        </w:rPr>
        <w:t xml:space="preserve"> </w:t>
      </w:r>
      <w:r w:rsidRPr="00DA1180">
        <w:rPr>
          <w:sz w:val="20"/>
          <w:szCs w:val="20"/>
        </w:rPr>
        <w:t>del</w:t>
      </w:r>
      <w:r w:rsidRPr="00DA1180">
        <w:rPr>
          <w:spacing w:val="40"/>
          <w:sz w:val="20"/>
          <w:szCs w:val="20"/>
        </w:rPr>
        <w:t xml:space="preserve"> </w:t>
      </w:r>
      <w:r w:rsidRPr="00DA1180">
        <w:rPr>
          <w:sz w:val="20"/>
          <w:szCs w:val="20"/>
        </w:rPr>
        <w:t>progetto</w:t>
      </w:r>
      <w:r w:rsidRPr="00DA1180">
        <w:rPr>
          <w:spacing w:val="40"/>
          <w:sz w:val="20"/>
          <w:szCs w:val="20"/>
        </w:rPr>
        <w:t xml:space="preserve"> </w:t>
      </w:r>
      <w:r w:rsidRPr="00DA1180">
        <w:rPr>
          <w:sz w:val="20"/>
          <w:szCs w:val="20"/>
        </w:rPr>
        <w:t>in</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rPr>
        <w:t xml:space="preserve"> </w:t>
      </w:r>
      <w:r w:rsidRPr="00DA1180">
        <w:rPr>
          <w:sz w:val="20"/>
          <w:szCs w:val="20"/>
        </w:rPr>
        <w:t>Via</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rPr>
        <w:t xml:space="preserve"> </w:t>
      </w:r>
      <w:r w:rsidRPr="00DA1180">
        <w:rPr>
          <w:spacing w:val="-4"/>
          <w:sz w:val="20"/>
          <w:szCs w:val="20"/>
        </w:rPr>
        <w:t>CAP</w:t>
      </w:r>
      <w:r w:rsidRPr="00DA1180">
        <w:rPr>
          <w:rFonts w:ascii="Times New Roman" w:hAnsi="Times New Roman"/>
          <w:sz w:val="20"/>
          <w:szCs w:val="20"/>
          <w:u w:val="single"/>
        </w:rPr>
        <w:tab/>
      </w:r>
      <w:r w:rsidRPr="00DA1180">
        <w:rPr>
          <w:rFonts w:ascii="Times New Roman" w:hAnsi="Times New Roman"/>
          <w:spacing w:val="40"/>
          <w:sz w:val="20"/>
          <w:szCs w:val="20"/>
        </w:rPr>
        <w:t xml:space="preserve"> </w:t>
      </w:r>
      <w:r w:rsidRPr="00DA1180">
        <w:rPr>
          <w:sz w:val="20"/>
          <w:szCs w:val="20"/>
        </w:rPr>
        <w:t xml:space="preserve">Provincia </w:t>
      </w:r>
      <w:r w:rsidRPr="00DA1180">
        <w:rPr>
          <w:rFonts w:ascii="Times New Roman" w:hAnsi="Times New Roman"/>
          <w:spacing w:val="437"/>
          <w:sz w:val="20"/>
          <w:szCs w:val="20"/>
          <w:u w:val="single"/>
        </w:rPr>
        <w:t xml:space="preserve"> </w:t>
      </w:r>
      <w:r w:rsidRPr="00DA1180">
        <w:rPr>
          <w:rFonts w:ascii="Times New Roman" w:hAnsi="Times New Roman"/>
          <w:spacing w:val="83"/>
          <w:sz w:val="20"/>
          <w:szCs w:val="20"/>
        </w:rPr>
        <w:t xml:space="preserve"> </w:t>
      </w:r>
      <w:r w:rsidRPr="00DA1180">
        <w:rPr>
          <w:sz w:val="20"/>
          <w:szCs w:val="20"/>
        </w:rPr>
        <w:t>ATECO</w:t>
      </w:r>
      <w:r w:rsidRPr="00DA1180">
        <w:rPr>
          <w:spacing w:val="80"/>
          <w:sz w:val="20"/>
          <w:szCs w:val="20"/>
        </w:rPr>
        <w:t xml:space="preserve"> </w:t>
      </w:r>
      <w:r w:rsidRPr="00DA1180">
        <w:rPr>
          <w:sz w:val="20"/>
          <w:szCs w:val="20"/>
        </w:rPr>
        <w:t>unità</w:t>
      </w:r>
      <w:r w:rsidRPr="00DA1180">
        <w:rPr>
          <w:spacing w:val="80"/>
          <w:sz w:val="20"/>
          <w:szCs w:val="20"/>
        </w:rPr>
        <w:t xml:space="preserve"> </w:t>
      </w:r>
      <w:r w:rsidRPr="00DA1180">
        <w:rPr>
          <w:sz w:val="20"/>
          <w:szCs w:val="20"/>
        </w:rPr>
        <w:t>locale</w:t>
      </w:r>
      <w:r w:rsidRPr="00DA1180">
        <w:rPr>
          <w:spacing w:val="80"/>
          <w:sz w:val="20"/>
          <w:szCs w:val="20"/>
        </w:rPr>
        <w:t xml:space="preserve"> </w:t>
      </w:r>
      <w:r w:rsidRPr="00DA1180">
        <w:rPr>
          <w:sz w:val="20"/>
          <w:szCs w:val="20"/>
        </w:rPr>
        <w:t>di</w:t>
      </w:r>
      <w:r w:rsidRPr="00DA1180">
        <w:rPr>
          <w:spacing w:val="80"/>
          <w:sz w:val="20"/>
          <w:szCs w:val="20"/>
        </w:rPr>
        <w:t xml:space="preserve"> </w:t>
      </w:r>
      <w:r w:rsidRPr="00DA1180">
        <w:rPr>
          <w:sz w:val="20"/>
          <w:szCs w:val="20"/>
        </w:rPr>
        <w:t>svolgimento</w:t>
      </w:r>
      <w:r w:rsidRPr="00DA1180">
        <w:rPr>
          <w:spacing w:val="80"/>
          <w:sz w:val="20"/>
          <w:szCs w:val="20"/>
        </w:rPr>
        <w:t xml:space="preserve"> </w:t>
      </w:r>
      <w:r w:rsidRPr="00DA1180">
        <w:rPr>
          <w:sz w:val="20"/>
          <w:szCs w:val="20"/>
        </w:rPr>
        <w:t>del</w:t>
      </w:r>
      <w:r w:rsidRPr="00DA1180">
        <w:rPr>
          <w:spacing w:val="80"/>
          <w:sz w:val="20"/>
          <w:szCs w:val="20"/>
        </w:rPr>
        <w:t xml:space="preserve"> </w:t>
      </w:r>
      <w:r w:rsidRPr="00DA1180">
        <w:rPr>
          <w:sz w:val="20"/>
          <w:szCs w:val="20"/>
        </w:rPr>
        <w:t>progetto</w:t>
      </w:r>
      <w:r w:rsidRPr="00DA1180">
        <w:rPr>
          <w:spacing w:val="80"/>
          <w:sz w:val="20"/>
          <w:szCs w:val="20"/>
        </w:rPr>
        <w:t xml:space="preserve"> </w:t>
      </w:r>
      <w:r w:rsidRPr="00DA1180">
        <w:rPr>
          <w:sz w:val="20"/>
          <w:szCs w:val="20"/>
        </w:rPr>
        <w:t>(</w:t>
      </w:r>
      <w:r w:rsidRPr="00DA1180">
        <w:rPr>
          <w:b/>
          <w:i/>
          <w:color w:val="FF0000"/>
          <w:sz w:val="20"/>
          <w:szCs w:val="20"/>
          <w:u w:val="single" w:color="FF0000"/>
        </w:rPr>
        <w:t>se</w:t>
      </w:r>
      <w:r w:rsidRPr="00DA1180">
        <w:rPr>
          <w:b/>
          <w:i/>
          <w:color w:val="FF0000"/>
          <w:spacing w:val="80"/>
          <w:sz w:val="20"/>
          <w:szCs w:val="20"/>
          <w:u w:val="single" w:color="FF0000"/>
        </w:rPr>
        <w:t xml:space="preserve"> </w:t>
      </w:r>
      <w:r w:rsidRPr="00DA1180">
        <w:rPr>
          <w:b/>
          <w:i/>
          <w:color w:val="FF0000"/>
          <w:sz w:val="20"/>
          <w:szCs w:val="20"/>
          <w:u w:val="single" w:color="FF0000"/>
        </w:rPr>
        <w:t>previsto</w:t>
      </w:r>
      <w:r w:rsidRPr="00DA1180">
        <w:rPr>
          <w:sz w:val="20"/>
          <w:szCs w:val="20"/>
        </w:rPr>
        <w:t>)</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rPr>
        <w:t xml:space="preserve"> </w:t>
      </w:r>
      <w:r w:rsidRPr="00DA1180">
        <w:rPr>
          <w:spacing w:val="-2"/>
          <w:sz w:val="20"/>
          <w:szCs w:val="20"/>
        </w:rPr>
        <w:t>Telefono</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pacing w:val="-2"/>
          <w:sz w:val="20"/>
          <w:szCs w:val="20"/>
        </w:rPr>
        <w:t xml:space="preserve"> </w:t>
      </w:r>
      <w:r w:rsidRPr="00DA1180">
        <w:rPr>
          <w:sz w:val="20"/>
          <w:szCs w:val="20"/>
        </w:rPr>
        <w:t>fax</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pacing w:val="-2"/>
          <w:sz w:val="20"/>
          <w:szCs w:val="20"/>
        </w:rPr>
        <w:t xml:space="preserve"> </w:t>
      </w:r>
      <w:r w:rsidRPr="00DA1180">
        <w:rPr>
          <w:sz w:val="20"/>
          <w:szCs w:val="20"/>
        </w:rPr>
        <w:t>e-mail</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pacing w:val="-4"/>
          <w:sz w:val="20"/>
          <w:szCs w:val="20"/>
        </w:rPr>
        <w:t xml:space="preserve"> </w:t>
      </w:r>
      <w:r w:rsidRPr="00DA1180">
        <w:rPr>
          <w:sz w:val="20"/>
          <w:szCs w:val="20"/>
        </w:rPr>
        <w:t>PEC</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rPr>
        <w:t xml:space="preserve"> </w:t>
      </w:r>
      <w:r w:rsidRPr="00DA1180">
        <w:rPr>
          <w:sz w:val="20"/>
          <w:szCs w:val="20"/>
        </w:rPr>
        <w:t>Autorizza Regione Siciliana a trattare i dati personali inviati.</w:t>
      </w:r>
    </w:p>
    <w:p w14:paraId="13C182AD" w14:textId="77777777" w:rsidR="00583DBA" w:rsidRPr="00E37048" w:rsidRDefault="00583DBA" w:rsidP="00583DBA">
      <w:pPr>
        <w:tabs>
          <w:tab w:val="left" w:pos="9781"/>
        </w:tabs>
        <w:ind w:right="-143"/>
        <w:jc w:val="both"/>
        <w:rPr>
          <w:i/>
          <w:sz w:val="22"/>
          <w:szCs w:val="22"/>
          <w:u w:val="single"/>
        </w:rPr>
      </w:pPr>
    </w:p>
    <w:p w14:paraId="01BEDEAC" w14:textId="77777777" w:rsidR="00583DBA" w:rsidRPr="004A291E" w:rsidRDefault="00583DBA" w:rsidP="00583DBA">
      <w:pPr>
        <w:ind w:right="-143"/>
        <w:jc w:val="right"/>
        <w:rPr>
          <w:i/>
          <w:sz w:val="22"/>
          <w:szCs w:val="22"/>
        </w:rPr>
      </w:pPr>
      <w:r w:rsidRPr="004A291E">
        <w:rPr>
          <w:i/>
          <w:sz w:val="22"/>
          <w:szCs w:val="22"/>
          <w:u w:val="single"/>
        </w:rPr>
        <w:t>Firma</w:t>
      </w:r>
      <w:r w:rsidRPr="004A291E">
        <w:rPr>
          <w:i/>
          <w:spacing w:val="-2"/>
          <w:sz w:val="22"/>
          <w:szCs w:val="22"/>
          <w:u w:val="single"/>
        </w:rPr>
        <w:t xml:space="preserve"> digitale</w:t>
      </w:r>
    </w:p>
    <w:p w14:paraId="12712C54" w14:textId="77777777" w:rsidR="00583DBA" w:rsidRPr="004A291E" w:rsidRDefault="00583DBA" w:rsidP="00583DBA">
      <w:pPr>
        <w:spacing w:before="123"/>
        <w:ind w:right="-143"/>
        <w:jc w:val="right"/>
        <w:rPr>
          <w:i/>
          <w:sz w:val="22"/>
          <w:szCs w:val="22"/>
        </w:rPr>
      </w:pPr>
      <w:r w:rsidRPr="004A291E">
        <w:rPr>
          <w:i/>
          <w:sz w:val="22"/>
          <w:szCs w:val="22"/>
        </w:rPr>
        <w:t>(Legale</w:t>
      </w:r>
      <w:r w:rsidRPr="004A291E">
        <w:rPr>
          <w:i/>
          <w:spacing w:val="-5"/>
          <w:sz w:val="22"/>
          <w:szCs w:val="22"/>
        </w:rPr>
        <w:t xml:space="preserve"> </w:t>
      </w:r>
      <w:r w:rsidRPr="004A291E">
        <w:rPr>
          <w:i/>
          <w:spacing w:val="-2"/>
          <w:sz w:val="22"/>
          <w:szCs w:val="22"/>
        </w:rPr>
        <w:t>Rappresentante)</w:t>
      </w:r>
    </w:p>
    <w:p w14:paraId="1ABE3CB5" w14:textId="77777777" w:rsidR="00583DBA" w:rsidRDefault="00583DBA" w:rsidP="00583DBA">
      <w:pPr>
        <w:tabs>
          <w:tab w:val="left" w:pos="852"/>
        </w:tabs>
        <w:spacing w:line="276" w:lineRule="auto"/>
        <w:ind w:right="-143"/>
        <w:jc w:val="right"/>
        <w:rPr>
          <w:sz w:val="24"/>
          <w:szCs w:val="24"/>
        </w:rPr>
      </w:pPr>
    </w:p>
    <w:p w14:paraId="0F2B99FD" w14:textId="77777777" w:rsidR="00583DBA" w:rsidRDefault="00583DBA" w:rsidP="00583DBA">
      <w:pPr>
        <w:tabs>
          <w:tab w:val="left" w:pos="852"/>
        </w:tabs>
        <w:spacing w:line="276" w:lineRule="auto"/>
        <w:ind w:right="-143"/>
        <w:jc w:val="right"/>
        <w:rPr>
          <w:sz w:val="24"/>
          <w:szCs w:val="24"/>
        </w:rPr>
      </w:pPr>
    </w:p>
    <w:p w14:paraId="16BF3529" w14:textId="77777777" w:rsidR="00583DBA" w:rsidRDefault="00583DBA" w:rsidP="00583DBA">
      <w:pPr>
        <w:tabs>
          <w:tab w:val="left" w:pos="852"/>
        </w:tabs>
        <w:spacing w:line="276" w:lineRule="auto"/>
        <w:ind w:right="-143"/>
        <w:jc w:val="right"/>
        <w:rPr>
          <w:sz w:val="24"/>
          <w:szCs w:val="24"/>
        </w:rPr>
      </w:pPr>
    </w:p>
    <w:p w14:paraId="38B4273C" w14:textId="77777777" w:rsidR="00FB59D5" w:rsidRDefault="00FB59D5"/>
    <w:sectPr w:rsidR="00FB59D5">
      <w:headerReference w:type="even" r:id="rId15"/>
      <w:headerReference w:type="default" r:id="rId16"/>
      <w:footerReference w:type="even" r:id="rId17"/>
      <w:footerReference w:type="default" r:id="rId18"/>
      <w:headerReference w:type="first" r:id="rId19"/>
      <w:footerReference w:type="first" r:id="rId2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940486" w14:textId="77777777" w:rsidR="004A77B7" w:rsidRDefault="004A77B7" w:rsidP="00583DBA">
      <w:r>
        <w:separator/>
      </w:r>
    </w:p>
  </w:endnote>
  <w:endnote w:type="continuationSeparator" w:id="0">
    <w:p w14:paraId="60EFF882" w14:textId="77777777" w:rsidR="004A77B7" w:rsidRDefault="004A77B7" w:rsidP="00583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font>
  <w:font w:name="Aptos">
    <w:charset w:val="00"/>
    <w:family w:val="swiss"/>
    <w:pitch w:val="variable"/>
    <w:sig w:usb0="20000287" w:usb1="00000003" w:usb2="00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4C49C" w14:textId="77777777" w:rsidR="00583DBA" w:rsidRDefault="00583DB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D4E5C" w14:textId="77777777" w:rsidR="00583DBA" w:rsidRDefault="00583DB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5D4D2" w14:textId="77777777" w:rsidR="00583DBA" w:rsidRDefault="00583DB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0B3D66" w14:textId="77777777" w:rsidR="004A77B7" w:rsidRDefault="004A77B7" w:rsidP="00583DBA">
      <w:r>
        <w:separator/>
      </w:r>
    </w:p>
  </w:footnote>
  <w:footnote w:type="continuationSeparator" w:id="0">
    <w:p w14:paraId="1328D30D" w14:textId="77777777" w:rsidR="004A77B7" w:rsidRDefault="004A77B7" w:rsidP="00583D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7566C" w14:textId="77777777" w:rsidR="00583DBA" w:rsidRDefault="00583DB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D3E84" w14:textId="2AD2632B" w:rsidR="00583DBA" w:rsidRDefault="00583DBA">
    <w:pPr>
      <w:pStyle w:val="Intestazione"/>
    </w:pPr>
    <w:r>
      <w:rPr>
        <w:noProof/>
      </w:rPr>
      <w:drawing>
        <wp:anchor distT="0" distB="0" distL="0" distR="0" simplePos="0" relativeHeight="251659264" behindDoc="1" locked="0" layoutInCell="0" allowOverlap="1" wp14:anchorId="64332B28" wp14:editId="1A0B82C3">
          <wp:simplePos x="0" y="0"/>
          <wp:positionH relativeFrom="margin">
            <wp:posOffset>0</wp:posOffset>
          </wp:positionH>
          <wp:positionV relativeFrom="page">
            <wp:posOffset>448945</wp:posOffset>
          </wp:positionV>
          <wp:extent cx="5574665" cy="375596"/>
          <wp:effectExtent l="0" t="0" r="0" b="5715"/>
          <wp:wrapNone/>
          <wp:docPr id="159149857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3"/>
                  <pic:cNvPicPr>
                    <a:picLocks noChangeAspect="1" noChangeArrowheads="1"/>
                  </pic:cNvPicPr>
                </pic:nvPicPr>
                <pic:blipFill>
                  <a:blip r:embed="rId1"/>
                  <a:stretch>
                    <a:fillRect/>
                  </a:stretch>
                </pic:blipFill>
                <pic:spPr bwMode="auto">
                  <a:xfrm>
                    <a:off x="0" y="0"/>
                    <a:ext cx="5574665" cy="375596"/>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2E655" w14:textId="77777777" w:rsidR="00583DBA" w:rsidRDefault="00583DB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multilevel"/>
    <w:tmpl w:val="00000004"/>
    <w:lvl w:ilvl="0">
      <w:start w:val="1"/>
      <w:numFmt w:val="lowerLetter"/>
      <w:lvlText w:val="%1)"/>
      <w:lvlJc w:val="left"/>
      <w:pPr>
        <w:tabs>
          <w:tab w:val="num" w:pos="1305"/>
        </w:tabs>
        <w:ind w:left="1305" w:hanging="360"/>
      </w:pPr>
    </w:lvl>
    <w:lvl w:ilvl="1">
      <w:start w:val="1"/>
      <w:numFmt w:val="decimal"/>
      <w:lvlText w:val="%2."/>
      <w:lvlJc w:val="left"/>
      <w:pPr>
        <w:tabs>
          <w:tab w:val="num" w:pos="1665"/>
        </w:tabs>
        <w:ind w:left="1665" w:hanging="360"/>
      </w:pPr>
    </w:lvl>
    <w:lvl w:ilvl="2">
      <w:start w:val="1"/>
      <w:numFmt w:val="decimal"/>
      <w:lvlText w:val="%3."/>
      <w:lvlJc w:val="left"/>
      <w:pPr>
        <w:tabs>
          <w:tab w:val="num" w:pos="2025"/>
        </w:tabs>
        <w:ind w:left="2025" w:hanging="360"/>
      </w:pPr>
    </w:lvl>
    <w:lvl w:ilvl="3">
      <w:start w:val="1"/>
      <w:numFmt w:val="decimal"/>
      <w:lvlText w:val="%4."/>
      <w:lvlJc w:val="left"/>
      <w:pPr>
        <w:tabs>
          <w:tab w:val="num" w:pos="2385"/>
        </w:tabs>
        <w:ind w:left="2385" w:hanging="360"/>
      </w:pPr>
    </w:lvl>
    <w:lvl w:ilvl="4">
      <w:start w:val="1"/>
      <w:numFmt w:val="decimal"/>
      <w:lvlText w:val="%5."/>
      <w:lvlJc w:val="left"/>
      <w:pPr>
        <w:tabs>
          <w:tab w:val="num" w:pos="2745"/>
        </w:tabs>
        <w:ind w:left="2745" w:hanging="360"/>
      </w:pPr>
    </w:lvl>
    <w:lvl w:ilvl="5">
      <w:start w:val="1"/>
      <w:numFmt w:val="decimal"/>
      <w:lvlText w:val="%6."/>
      <w:lvlJc w:val="left"/>
      <w:pPr>
        <w:tabs>
          <w:tab w:val="num" w:pos="3105"/>
        </w:tabs>
        <w:ind w:left="3105" w:hanging="360"/>
      </w:pPr>
    </w:lvl>
    <w:lvl w:ilvl="6">
      <w:start w:val="1"/>
      <w:numFmt w:val="decimal"/>
      <w:lvlText w:val="%7."/>
      <w:lvlJc w:val="left"/>
      <w:pPr>
        <w:tabs>
          <w:tab w:val="num" w:pos="3465"/>
        </w:tabs>
        <w:ind w:left="3465" w:hanging="360"/>
      </w:pPr>
    </w:lvl>
    <w:lvl w:ilvl="7">
      <w:start w:val="1"/>
      <w:numFmt w:val="decimal"/>
      <w:lvlText w:val="%8."/>
      <w:lvlJc w:val="left"/>
      <w:pPr>
        <w:tabs>
          <w:tab w:val="num" w:pos="3825"/>
        </w:tabs>
        <w:ind w:left="3825" w:hanging="360"/>
      </w:pPr>
    </w:lvl>
    <w:lvl w:ilvl="8">
      <w:start w:val="1"/>
      <w:numFmt w:val="decimal"/>
      <w:lvlText w:val="%9."/>
      <w:lvlJc w:val="left"/>
      <w:pPr>
        <w:tabs>
          <w:tab w:val="num" w:pos="4185"/>
        </w:tabs>
        <w:ind w:left="4185" w:hanging="360"/>
      </w:pPr>
    </w:lvl>
  </w:abstractNum>
  <w:abstractNum w:abstractNumId="3"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8A54C01"/>
    <w:multiLevelType w:val="multilevel"/>
    <w:tmpl w:val="D64CD99A"/>
    <w:styleLink w:val="Outline"/>
    <w:lvl w:ilvl="0">
      <w:start w:val="1"/>
      <w:numFmt w:val="decimal"/>
      <w:lvlText w:val="%1."/>
      <w:lvlJc w:val="left"/>
      <w:pPr>
        <w:ind w:left="1919" w:hanging="360"/>
      </w:pPr>
      <w:rPr>
        <w:b/>
        <w:bCs/>
        <w:i w:val="0"/>
        <w:iCs w:val="0"/>
        <w:sz w:val="32"/>
      </w:rPr>
    </w:lvl>
    <w:lvl w:ilvl="1">
      <w:start w:val="1"/>
      <w:numFmt w:val="none"/>
      <w:lvlText w:val="%2"/>
      <w:lvlJc w:val="left"/>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024818932">
    <w:abstractNumId w:val="4"/>
    <w:lvlOverride w:ilvl="0">
      <w:lvl w:ilvl="0">
        <w:start w:val="1"/>
        <w:numFmt w:val="decimal"/>
        <w:lvlText w:val="%1."/>
        <w:lvlJc w:val="left"/>
        <w:pPr>
          <w:ind w:left="4755" w:hanging="360"/>
        </w:pPr>
        <w:rPr>
          <w:b/>
          <w:bCs/>
          <w:i w:val="0"/>
          <w:iCs w:val="0"/>
          <w:sz w:val="28"/>
          <w:szCs w:val="28"/>
        </w:rPr>
      </w:lvl>
    </w:lvlOverride>
    <w:lvlOverride w:ilvl="1">
      <w:lvl w:ilvl="1">
        <w:start w:val="1"/>
        <w:numFmt w:val="none"/>
        <w:lvlText w:val="%2"/>
        <w:lvlJc w:val="left"/>
      </w:lvl>
    </w:lvlOverride>
    <w:lvlOverride w:ilvl="2">
      <w:lvl w:ilvl="2">
        <w:start w:val="1"/>
        <w:numFmt w:val="decimal"/>
        <w:lvlText w:val="%1.%2.%3"/>
        <w:lvlJc w:val="left"/>
        <w:pPr>
          <w:ind w:left="720" w:hanging="720"/>
        </w:pPr>
      </w:lvl>
    </w:lvlOverride>
    <w:lvlOverride w:ilvl="3">
      <w:lvl w:ilvl="3">
        <w:start w:val="1"/>
        <w:numFmt w:val="decimal"/>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2" w16cid:durableId="2145272098">
    <w:abstractNumId w:val="4"/>
  </w:num>
  <w:num w:numId="3" w16cid:durableId="824011560">
    <w:abstractNumId w:val="0"/>
  </w:num>
  <w:num w:numId="4" w16cid:durableId="640892672">
    <w:abstractNumId w:val="1"/>
  </w:num>
  <w:num w:numId="5" w16cid:durableId="589122869">
    <w:abstractNumId w:val="2"/>
  </w:num>
  <w:num w:numId="6" w16cid:durableId="5308470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DBA"/>
    <w:rsid w:val="004A77B7"/>
    <w:rsid w:val="00583DBA"/>
    <w:rsid w:val="008260FA"/>
    <w:rsid w:val="00E21BBA"/>
    <w:rsid w:val="00FB59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F47F6A5"/>
  <w15:chartTrackingRefBased/>
  <w15:docId w15:val="{693A1AD0-D015-4837-82CA-BA018252E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83DBA"/>
    <w:pPr>
      <w:widowControl w:val="0"/>
      <w:suppressAutoHyphens/>
      <w:autoSpaceDN w:val="0"/>
      <w:spacing w:after="0" w:line="240" w:lineRule="auto"/>
      <w:textAlignment w:val="baseline"/>
    </w:pPr>
    <w:rPr>
      <w:rFonts w:ascii="Calibri" w:eastAsia="Calibri" w:hAnsi="Calibri" w:cs="Times New Roman"/>
      <w:kern w:val="0"/>
      <w:sz w:val="20"/>
      <w:szCs w:val="20"/>
      <w:lang w:eastAsia="it-IT"/>
      <w14:ligatures w14:val="none"/>
    </w:rPr>
  </w:style>
  <w:style w:type="paragraph" w:styleId="Titolo1">
    <w:name w:val="heading 1"/>
    <w:basedOn w:val="Normale"/>
    <w:next w:val="Normale"/>
    <w:link w:val="Titolo1Carattere"/>
    <w:uiPriority w:val="9"/>
    <w:qFormat/>
    <w:rsid w:val="00583D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583D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583DB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unhideWhenUsed/>
    <w:qFormat/>
    <w:rsid w:val="00583DB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583DB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83DBA"/>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unhideWhenUsed/>
    <w:qFormat/>
    <w:rsid w:val="00583DBA"/>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unhideWhenUsed/>
    <w:qFormat/>
    <w:rsid w:val="00583DBA"/>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unhideWhenUsed/>
    <w:qFormat/>
    <w:rsid w:val="00583DBA"/>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83DB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583DB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583DB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83DB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83DB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83DB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83DB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83DB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83DBA"/>
    <w:rPr>
      <w:rFonts w:eastAsiaTheme="majorEastAsia" w:cstheme="majorBidi"/>
      <w:color w:val="272727" w:themeColor="text1" w:themeTint="D8"/>
    </w:rPr>
  </w:style>
  <w:style w:type="paragraph" w:styleId="Titolo">
    <w:name w:val="Title"/>
    <w:basedOn w:val="Normale"/>
    <w:next w:val="Normale"/>
    <w:link w:val="TitoloCarattere"/>
    <w:uiPriority w:val="10"/>
    <w:qFormat/>
    <w:rsid w:val="00583DBA"/>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83DB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83DBA"/>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83DB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83DBA"/>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83DBA"/>
    <w:rPr>
      <w:i/>
      <w:iCs/>
      <w:color w:val="404040" w:themeColor="text1" w:themeTint="BF"/>
    </w:rPr>
  </w:style>
  <w:style w:type="paragraph" w:styleId="Paragrafoelenco">
    <w:name w:val="List Paragraph"/>
    <w:basedOn w:val="Normale"/>
    <w:uiPriority w:val="34"/>
    <w:qFormat/>
    <w:rsid w:val="00583DBA"/>
    <w:pPr>
      <w:ind w:left="720"/>
      <w:contextualSpacing/>
    </w:pPr>
  </w:style>
  <w:style w:type="character" w:styleId="Enfasiintensa">
    <w:name w:val="Intense Emphasis"/>
    <w:basedOn w:val="Carpredefinitoparagrafo"/>
    <w:uiPriority w:val="21"/>
    <w:qFormat/>
    <w:rsid w:val="00583DBA"/>
    <w:rPr>
      <w:i/>
      <w:iCs/>
      <w:color w:val="0F4761" w:themeColor="accent1" w:themeShade="BF"/>
    </w:rPr>
  </w:style>
  <w:style w:type="paragraph" w:styleId="Citazioneintensa">
    <w:name w:val="Intense Quote"/>
    <w:basedOn w:val="Normale"/>
    <w:next w:val="Normale"/>
    <w:link w:val="CitazioneintensaCarattere"/>
    <w:uiPriority w:val="30"/>
    <w:qFormat/>
    <w:rsid w:val="00583D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83DBA"/>
    <w:rPr>
      <w:i/>
      <w:iCs/>
      <w:color w:val="0F4761" w:themeColor="accent1" w:themeShade="BF"/>
    </w:rPr>
  </w:style>
  <w:style w:type="character" w:styleId="Riferimentointenso">
    <w:name w:val="Intense Reference"/>
    <w:basedOn w:val="Carpredefinitoparagrafo"/>
    <w:uiPriority w:val="32"/>
    <w:qFormat/>
    <w:rsid w:val="00583DBA"/>
    <w:rPr>
      <w:b/>
      <w:bCs/>
      <w:smallCaps/>
      <w:color w:val="0F4761" w:themeColor="accent1" w:themeShade="BF"/>
      <w:spacing w:val="5"/>
    </w:rPr>
  </w:style>
  <w:style w:type="numbering" w:customStyle="1" w:styleId="Outline">
    <w:name w:val="Outline"/>
    <w:basedOn w:val="Nessunelenco"/>
    <w:rsid w:val="00583DBA"/>
    <w:pPr>
      <w:numPr>
        <w:numId w:val="1"/>
      </w:numPr>
    </w:pPr>
  </w:style>
  <w:style w:type="paragraph" w:customStyle="1" w:styleId="Default">
    <w:name w:val="Default"/>
    <w:rsid w:val="00583DBA"/>
    <w:pPr>
      <w:widowControl w:val="0"/>
      <w:suppressAutoHyphens/>
      <w:autoSpaceDN w:val="0"/>
      <w:spacing w:after="0" w:line="240" w:lineRule="auto"/>
      <w:textAlignment w:val="baseline"/>
    </w:pPr>
    <w:rPr>
      <w:rFonts w:ascii="Arial" w:eastAsia="Times New Roman" w:hAnsi="Arial" w:cs="Arial"/>
      <w:color w:val="000000"/>
      <w:kern w:val="0"/>
      <w:sz w:val="24"/>
      <w:szCs w:val="24"/>
      <w:lang w:eastAsia="it-IT"/>
      <w14:ligatures w14:val="none"/>
    </w:rPr>
  </w:style>
  <w:style w:type="character" w:styleId="Enfasigrassetto">
    <w:name w:val="Strong"/>
    <w:basedOn w:val="Carpredefinitoparagrafo"/>
    <w:qFormat/>
    <w:rsid w:val="00583DBA"/>
    <w:rPr>
      <w:b/>
      <w:bCs/>
    </w:rPr>
  </w:style>
  <w:style w:type="character" w:styleId="Collegamentoipertestuale">
    <w:name w:val="Hyperlink"/>
    <w:basedOn w:val="Carpredefinitoparagrafo"/>
    <w:uiPriority w:val="99"/>
    <w:unhideWhenUsed/>
    <w:rsid w:val="00583DBA"/>
    <w:rPr>
      <w:color w:val="467886" w:themeColor="hyperlink"/>
      <w:u w:val="single"/>
    </w:rPr>
  </w:style>
  <w:style w:type="paragraph" w:styleId="Corpotesto">
    <w:name w:val="Body Text"/>
    <w:basedOn w:val="Normale"/>
    <w:link w:val="CorpotestoCarattere1"/>
    <w:qFormat/>
    <w:rsid w:val="00583DBA"/>
    <w:pPr>
      <w:autoSpaceDN/>
      <w:textAlignment w:val="auto"/>
    </w:pPr>
    <w:rPr>
      <w:rFonts w:asciiTheme="minorHAnsi" w:eastAsiaTheme="minorHAnsi" w:hAnsiTheme="minorHAnsi" w:cs="Calibri"/>
      <w:sz w:val="22"/>
      <w:szCs w:val="22"/>
      <w:lang w:eastAsia="en-US"/>
    </w:rPr>
  </w:style>
  <w:style w:type="character" w:customStyle="1" w:styleId="CorpotestoCarattere">
    <w:name w:val="Corpo testo Carattere"/>
    <w:basedOn w:val="Carpredefinitoparagrafo"/>
    <w:uiPriority w:val="99"/>
    <w:semiHidden/>
    <w:rsid w:val="00583DBA"/>
    <w:rPr>
      <w:rFonts w:ascii="Calibri" w:eastAsia="Calibri" w:hAnsi="Calibri" w:cs="Times New Roman"/>
      <w:kern w:val="0"/>
      <w:sz w:val="20"/>
      <w:szCs w:val="20"/>
      <w:lang w:eastAsia="it-IT"/>
      <w14:ligatures w14:val="none"/>
    </w:rPr>
  </w:style>
  <w:style w:type="character" w:customStyle="1" w:styleId="CorpotestoCarattere1">
    <w:name w:val="Corpo testo Carattere1"/>
    <w:basedOn w:val="Carpredefinitoparagrafo"/>
    <w:link w:val="Corpotesto"/>
    <w:rsid w:val="00583DBA"/>
    <w:rPr>
      <w:rFonts w:cs="Calibri"/>
      <w:kern w:val="0"/>
      <w14:ligatures w14:val="none"/>
    </w:rPr>
  </w:style>
  <w:style w:type="paragraph" w:customStyle="1" w:styleId="Paragrafoelenco1">
    <w:name w:val="Paragrafo elenco1"/>
    <w:basedOn w:val="Normale"/>
    <w:rsid w:val="00583DBA"/>
    <w:pPr>
      <w:overflowPunct w:val="0"/>
      <w:autoSpaceDN/>
      <w:ind w:left="720"/>
      <w:textAlignment w:val="auto"/>
    </w:pPr>
    <w:rPr>
      <w:rFonts w:ascii="Times New Roman" w:eastAsia="SimSun" w:hAnsi="Times New Roman" w:cs="Lucida Sans"/>
      <w:color w:val="00000A"/>
      <w:kern w:val="1"/>
      <w:sz w:val="24"/>
      <w:szCs w:val="24"/>
      <w:lang w:eastAsia="hi-IN" w:bidi="hi-IN"/>
    </w:rPr>
  </w:style>
  <w:style w:type="paragraph" w:styleId="Intestazione">
    <w:name w:val="header"/>
    <w:basedOn w:val="Normale"/>
    <w:link w:val="IntestazioneCarattere"/>
    <w:uiPriority w:val="99"/>
    <w:unhideWhenUsed/>
    <w:rsid w:val="00583DBA"/>
    <w:pPr>
      <w:tabs>
        <w:tab w:val="center" w:pos="4819"/>
        <w:tab w:val="right" w:pos="9638"/>
      </w:tabs>
    </w:pPr>
  </w:style>
  <w:style w:type="character" w:customStyle="1" w:styleId="IntestazioneCarattere">
    <w:name w:val="Intestazione Carattere"/>
    <w:basedOn w:val="Carpredefinitoparagrafo"/>
    <w:link w:val="Intestazione"/>
    <w:uiPriority w:val="99"/>
    <w:rsid w:val="00583DBA"/>
    <w:rPr>
      <w:rFonts w:ascii="Calibri" w:eastAsia="Calibri" w:hAnsi="Calibri" w:cs="Times New Roman"/>
      <w:kern w:val="0"/>
      <w:sz w:val="20"/>
      <w:szCs w:val="20"/>
      <w:lang w:eastAsia="it-IT"/>
      <w14:ligatures w14:val="none"/>
    </w:rPr>
  </w:style>
  <w:style w:type="paragraph" w:styleId="Pidipagina">
    <w:name w:val="footer"/>
    <w:basedOn w:val="Normale"/>
    <w:link w:val="PidipaginaCarattere"/>
    <w:uiPriority w:val="99"/>
    <w:unhideWhenUsed/>
    <w:rsid w:val="00583DBA"/>
    <w:pPr>
      <w:tabs>
        <w:tab w:val="center" w:pos="4819"/>
        <w:tab w:val="right" w:pos="9638"/>
      </w:tabs>
    </w:pPr>
  </w:style>
  <w:style w:type="character" w:customStyle="1" w:styleId="PidipaginaCarattere">
    <w:name w:val="Piè di pagina Carattere"/>
    <w:basedOn w:val="Carpredefinitoparagrafo"/>
    <w:link w:val="Pidipagina"/>
    <w:uiPriority w:val="99"/>
    <w:rsid w:val="00583DBA"/>
    <w:rPr>
      <w:rFonts w:ascii="Calibri" w:eastAsia="Calibri" w:hAnsi="Calibri" w:cs="Times New Roman"/>
      <w:kern w:val="0"/>
      <w:sz w:val="20"/>
      <w:szCs w:val="2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sessorato.attivita.produttive@certmail.regione.sicilia.it" TargetMode="External"/><Relationship Id="rId13" Type="http://schemas.openxmlformats.org/officeDocument/2006/relationships/hyperlink" Target="mailto:dpo@certmail.regione.sicilia.it"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assessore.attivitaproduttive@regione.sicilia.it" TargetMode="External"/><Relationship Id="rId12" Type="http://schemas.openxmlformats.org/officeDocument/2006/relationships/hyperlink" Target="mailto:dpo@regione.sicilia.i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utc.sri.ap@regione.sicilia.it"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dipartimento.attivita.produttive@certmail.regione.sicilia.it"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mailto:dirigente.attivitaproduttive@regione.sicilia.it" TargetMode="External"/><Relationship Id="rId14" Type="http://schemas.openxmlformats.org/officeDocument/2006/relationships/hyperlink" Target="mailto:utc.sri.ap@regione.sicilia.it"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1021</Words>
  <Characters>5823</Characters>
  <Application>Microsoft Office Word</Application>
  <DocSecurity>0</DocSecurity>
  <Lines>48</Lines>
  <Paragraphs>13</Paragraphs>
  <ScaleCrop>false</ScaleCrop>
  <Company/>
  <LinksUpToDate>false</LinksUpToDate>
  <CharactersWithSpaces>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Lentini</dc:creator>
  <cp:keywords/>
  <dc:description/>
  <cp:lastModifiedBy>Claudia Lentini</cp:lastModifiedBy>
  <cp:revision>1</cp:revision>
  <dcterms:created xsi:type="dcterms:W3CDTF">2025-07-23T21:01:00Z</dcterms:created>
  <dcterms:modified xsi:type="dcterms:W3CDTF">2025-07-23T21:03:00Z</dcterms:modified>
</cp:coreProperties>
</file>