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CFAB1" w14:textId="1E4DC289" w:rsidR="006F3A78" w:rsidRPr="00F34E5B" w:rsidRDefault="006F3A78" w:rsidP="00C12E98">
      <w:pPr>
        <w:pStyle w:val="Titolo1"/>
        <w:numPr>
          <w:ilvl w:val="0"/>
          <w:numId w:val="0"/>
        </w:numPr>
        <w:rPr>
          <w:color w:val="215E99" w:themeColor="text2" w:themeTint="BF"/>
          <w:sz w:val="28"/>
          <w:szCs w:val="28"/>
        </w:rPr>
      </w:pPr>
      <w:bookmarkStart w:id="0" w:name="_Toc202510020"/>
      <w:r w:rsidRPr="00F34E5B">
        <w:rPr>
          <w:color w:val="215E99" w:themeColor="text2" w:themeTint="BF"/>
          <w:sz w:val="28"/>
          <w:szCs w:val="28"/>
        </w:rPr>
        <w:t xml:space="preserve">Allegato </w:t>
      </w:r>
      <w:r w:rsidR="00B37BE4">
        <w:rPr>
          <w:color w:val="215E99" w:themeColor="text2" w:themeTint="BF"/>
          <w:sz w:val="28"/>
          <w:szCs w:val="28"/>
        </w:rPr>
        <w:t>D</w:t>
      </w:r>
      <w:r w:rsidRPr="00F34E5B">
        <w:rPr>
          <w:color w:val="215E99" w:themeColor="text2" w:themeTint="BF"/>
          <w:sz w:val="28"/>
          <w:szCs w:val="28"/>
        </w:rPr>
        <w:t>) al modulo di domanda per l’ammissione al finanziamento</w:t>
      </w:r>
      <w:bookmarkEnd w:id="0"/>
    </w:p>
    <w:p w14:paraId="7C4A1643" w14:textId="77777777" w:rsidR="006F3A78" w:rsidRDefault="006F3A78" w:rsidP="00291451">
      <w:pPr>
        <w:pStyle w:val="Corpotesto"/>
        <w:spacing w:before="49"/>
        <w:ind w:right="-143"/>
        <w:rPr>
          <w:i/>
        </w:rPr>
      </w:pPr>
    </w:p>
    <w:p w14:paraId="414510DC" w14:textId="77777777" w:rsidR="006F3A78" w:rsidRPr="000E7A90" w:rsidRDefault="006F3A78" w:rsidP="00291451">
      <w:pPr>
        <w:ind w:right="-143"/>
        <w:jc w:val="center"/>
        <w:rPr>
          <w:b/>
          <w:sz w:val="24"/>
          <w:szCs w:val="24"/>
        </w:rPr>
      </w:pPr>
      <w:r w:rsidRPr="000E7A90">
        <w:rPr>
          <w:b/>
          <w:sz w:val="24"/>
          <w:szCs w:val="24"/>
        </w:rPr>
        <w:t>Capacità</w:t>
      </w:r>
      <w:r w:rsidRPr="000E7A90">
        <w:rPr>
          <w:b/>
          <w:spacing w:val="-3"/>
          <w:sz w:val="24"/>
          <w:szCs w:val="24"/>
        </w:rPr>
        <w:t xml:space="preserve"> </w:t>
      </w:r>
      <w:r w:rsidRPr="000E7A90">
        <w:rPr>
          <w:b/>
          <w:spacing w:val="-2"/>
          <w:sz w:val="24"/>
          <w:szCs w:val="24"/>
        </w:rPr>
        <w:t>Finanziaria</w:t>
      </w:r>
    </w:p>
    <w:p w14:paraId="11A49FF7" w14:textId="77777777" w:rsidR="006F3A78" w:rsidRPr="00291451" w:rsidRDefault="006F3A78" w:rsidP="00291451">
      <w:pPr>
        <w:spacing w:before="120"/>
        <w:ind w:right="-143"/>
        <w:jc w:val="center"/>
        <w:rPr>
          <w:b/>
          <w:sz w:val="24"/>
          <w:szCs w:val="24"/>
        </w:rPr>
      </w:pPr>
      <w:r w:rsidRPr="00291451">
        <w:rPr>
          <w:sz w:val="24"/>
          <w:szCs w:val="24"/>
        </w:rPr>
        <w:t>[</w:t>
      </w:r>
      <w:r w:rsidRPr="00291451">
        <w:rPr>
          <w:i/>
          <w:sz w:val="24"/>
          <w:szCs w:val="24"/>
        </w:rPr>
        <w:t>SU</w:t>
      </w:r>
      <w:r w:rsidRPr="00291451">
        <w:rPr>
          <w:i/>
          <w:spacing w:val="-5"/>
          <w:sz w:val="24"/>
          <w:szCs w:val="24"/>
        </w:rPr>
        <w:t xml:space="preserve"> </w:t>
      </w:r>
      <w:r w:rsidRPr="00291451">
        <w:rPr>
          <w:i/>
          <w:sz w:val="24"/>
          <w:szCs w:val="24"/>
        </w:rPr>
        <w:t>CARTA</w:t>
      </w:r>
      <w:r w:rsidRPr="00291451">
        <w:rPr>
          <w:i/>
          <w:spacing w:val="-2"/>
          <w:sz w:val="24"/>
          <w:szCs w:val="24"/>
        </w:rPr>
        <w:t xml:space="preserve"> </w:t>
      </w:r>
      <w:r w:rsidRPr="00291451">
        <w:rPr>
          <w:i/>
          <w:sz w:val="24"/>
          <w:szCs w:val="24"/>
        </w:rPr>
        <w:t>INTESTATA</w:t>
      </w:r>
      <w:r w:rsidRPr="00291451">
        <w:rPr>
          <w:i/>
          <w:spacing w:val="-5"/>
          <w:sz w:val="24"/>
          <w:szCs w:val="24"/>
        </w:rPr>
        <w:t xml:space="preserve"> </w:t>
      </w:r>
      <w:r w:rsidRPr="00291451">
        <w:rPr>
          <w:i/>
          <w:sz w:val="24"/>
          <w:szCs w:val="24"/>
        </w:rPr>
        <w:t>DELL’ISTITUTO</w:t>
      </w:r>
      <w:r w:rsidRPr="00291451">
        <w:rPr>
          <w:i/>
          <w:spacing w:val="-4"/>
          <w:sz w:val="24"/>
          <w:szCs w:val="24"/>
        </w:rPr>
        <w:t xml:space="preserve"> </w:t>
      </w:r>
      <w:r w:rsidRPr="00291451">
        <w:rPr>
          <w:i/>
          <w:sz w:val="24"/>
          <w:szCs w:val="24"/>
        </w:rPr>
        <w:t>DI</w:t>
      </w:r>
      <w:r w:rsidRPr="00291451">
        <w:rPr>
          <w:i/>
          <w:spacing w:val="-2"/>
          <w:sz w:val="24"/>
          <w:szCs w:val="24"/>
        </w:rPr>
        <w:t xml:space="preserve"> CREDITO</w:t>
      </w:r>
      <w:r w:rsidRPr="00291451">
        <w:rPr>
          <w:spacing w:val="-2"/>
          <w:sz w:val="24"/>
          <w:szCs w:val="24"/>
        </w:rPr>
        <w:t>]</w:t>
      </w:r>
    </w:p>
    <w:p w14:paraId="73998A9D" w14:textId="77777777" w:rsidR="006F3A78" w:rsidRDefault="006F3A78" w:rsidP="00291451">
      <w:pPr>
        <w:pStyle w:val="Corpotesto"/>
        <w:spacing w:before="212" w:line="319" w:lineRule="auto"/>
        <w:ind w:right="-143"/>
      </w:pPr>
      <w:r>
        <w:t>Il</w:t>
      </w:r>
      <w:r>
        <w:rPr>
          <w:spacing w:val="40"/>
        </w:rPr>
        <w:t xml:space="preserve"> </w:t>
      </w:r>
      <w:r>
        <w:t>sottoscritto</w:t>
      </w:r>
      <w:r>
        <w:rPr>
          <w:spacing w:val="40"/>
        </w:rPr>
        <w:t xml:space="preserve"> </w:t>
      </w:r>
      <w:r>
        <w:t>……………………………………</w:t>
      </w:r>
      <w:r>
        <w:rPr>
          <w:spacing w:val="40"/>
        </w:rPr>
        <w:t xml:space="preserve"> </w:t>
      </w:r>
      <w:r>
        <w:t>in</w:t>
      </w:r>
      <w:r>
        <w:rPr>
          <w:spacing w:val="40"/>
        </w:rPr>
        <w:t xml:space="preserve"> </w:t>
      </w:r>
      <w:r>
        <w:t>qualità</w:t>
      </w:r>
      <w:r>
        <w:rPr>
          <w:spacing w:val="40"/>
        </w:rPr>
        <w:t xml:space="preserve"> </w:t>
      </w:r>
      <w:r>
        <w:t>di</w:t>
      </w:r>
      <w:r>
        <w:rPr>
          <w:spacing w:val="40"/>
        </w:rPr>
        <w:t xml:space="preserve"> </w:t>
      </w:r>
      <w:r>
        <w:t>responsabile</w:t>
      </w:r>
      <w:r>
        <w:rPr>
          <w:spacing w:val="40"/>
        </w:rPr>
        <w:t xml:space="preserve"> </w:t>
      </w:r>
      <w:r>
        <w:t>dell’agenzia</w:t>
      </w:r>
      <w:r>
        <w:rPr>
          <w:spacing w:val="40"/>
        </w:rPr>
        <w:t xml:space="preserve"> </w:t>
      </w:r>
      <w:r>
        <w:t>di</w:t>
      </w:r>
      <w:r>
        <w:rPr>
          <w:spacing w:val="40"/>
        </w:rPr>
        <w:t xml:space="preserve"> </w:t>
      </w:r>
      <w:r>
        <w:t>…………</w:t>
      </w:r>
      <w:proofErr w:type="gramStart"/>
      <w:r>
        <w:t>…….</w:t>
      </w:r>
      <w:proofErr w:type="gramEnd"/>
      <w:r>
        <w:t>.</w:t>
      </w:r>
      <w:r>
        <w:rPr>
          <w:spacing w:val="40"/>
        </w:rPr>
        <w:t xml:space="preserve"> </w:t>
      </w:r>
      <w:r>
        <w:t>(città</w:t>
      </w:r>
      <w:r>
        <w:rPr>
          <w:spacing w:val="40"/>
        </w:rPr>
        <w:t xml:space="preserve"> </w:t>
      </w:r>
      <w:r>
        <w:t>e</w:t>
      </w:r>
      <w:r>
        <w:rPr>
          <w:spacing w:val="40"/>
        </w:rPr>
        <w:t xml:space="preserve"> </w:t>
      </w:r>
      <w:r>
        <w:t>via) dell’Istituto di credito …………………………….</w:t>
      </w:r>
    </w:p>
    <w:p w14:paraId="6467989A" w14:textId="77777777" w:rsidR="006F3A78" w:rsidRDefault="006F3A78" w:rsidP="00291451">
      <w:pPr>
        <w:pStyle w:val="Corpotesto"/>
        <w:ind w:right="-143"/>
        <w:jc w:val="center"/>
      </w:pPr>
      <w:r>
        <w:rPr>
          <w:spacing w:val="-2"/>
        </w:rPr>
        <w:t>DICHIARA</w:t>
      </w:r>
    </w:p>
    <w:p w14:paraId="7556379D" w14:textId="77777777" w:rsidR="006F3A78" w:rsidRDefault="006F3A78" w:rsidP="00291451">
      <w:pPr>
        <w:pStyle w:val="Corpotesto"/>
        <w:tabs>
          <w:tab w:val="left" w:leader="dot" w:pos="3532"/>
          <w:tab w:val="left" w:pos="9688"/>
        </w:tabs>
        <w:spacing w:before="91" w:line="319" w:lineRule="auto"/>
        <w:ind w:right="-143"/>
      </w:pPr>
      <w:r>
        <w:t>di</w:t>
      </w:r>
      <w:r>
        <w:rPr>
          <w:spacing w:val="40"/>
        </w:rPr>
        <w:t xml:space="preserve"> </w:t>
      </w:r>
      <w:r>
        <w:t>aver</w:t>
      </w:r>
      <w:r>
        <w:rPr>
          <w:spacing w:val="40"/>
        </w:rPr>
        <w:t xml:space="preserve"> </w:t>
      </w:r>
      <w:r>
        <w:t>analizzato</w:t>
      </w:r>
      <w:r>
        <w:rPr>
          <w:spacing w:val="40"/>
        </w:rPr>
        <w:t xml:space="preserve"> </w:t>
      </w:r>
      <w:r>
        <w:t>i</w:t>
      </w:r>
      <w:r>
        <w:rPr>
          <w:spacing w:val="40"/>
        </w:rPr>
        <w:t xml:space="preserve"> </w:t>
      </w:r>
      <w:r>
        <w:t>dati</w:t>
      </w:r>
      <w:r>
        <w:rPr>
          <w:spacing w:val="40"/>
        </w:rPr>
        <w:t xml:space="preserve"> </w:t>
      </w:r>
      <w:r>
        <w:t>e</w:t>
      </w:r>
      <w:r>
        <w:rPr>
          <w:spacing w:val="40"/>
        </w:rPr>
        <w:t xml:space="preserve"> </w:t>
      </w:r>
      <w:r>
        <w:t>la</w:t>
      </w:r>
      <w:r>
        <w:rPr>
          <w:spacing w:val="40"/>
        </w:rPr>
        <w:t xml:space="preserve"> </w:t>
      </w:r>
      <w:r>
        <w:t>documentazione</w:t>
      </w:r>
      <w:r>
        <w:rPr>
          <w:spacing w:val="40"/>
        </w:rPr>
        <w:t xml:space="preserve"> </w:t>
      </w:r>
      <w:r>
        <w:t>relativa</w:t>
      </w:r>
      <w:r>
        <w:rPr>
          <w:spacing w:val="40"/>
        </w:rPr>
        <w:t xml:space="preserve"> </w:t>
      </w:r>
      <w:r>
        <w:t>al</w:t>
      </w:r>
      <w:r>
        <w:rPr>
          <w:spacing w:val="40"/>
        </w:rPr>
        <w:t xml:space="preserve"> </w:t>
      </w:r>
      <w:r>
        <w:t>progetto</w:t>
      </w:r>
      <w:r>
        <w:rPr>
          <w:spacing w:val="40"/>
        </w:rPr>
        <w:t xml:space="preserve"> </w:t>
      </w:r>
      <w:r>
        <w:t>denominato</w:t>
      </w:r>
      <w:r>
        <w:rPr>
          <w:spacing w:val="40"/>
        </w:rPr>
        <w:t xml:space="preserve"> </w:t>
      </w:r>
      <w:r>
        <w:t>“</w:t>
      </w:r>
      <w:r>
        <w:rPr>
          <w:rFonts w:ascii="Times New Roman" w:hAnsi="Times New Roman"/>
          <w:u w:val="single"/>
        </w:rPr>
        <w:tab/>
      </w:r>
      <w:r>
        <w:rPr>
          <w:spacing w:val="-10"/>
        </w:rPr>
        <w:t>”</w:t>
      </w:r>
      <w:r>
        <w:t xml:space="preserve"> presentato da</w:t>
      </w:r>
      <w:r>
        <w:rPr>
          <w:rFonts w:ascii="Times New Roman" w:hAnsi="Times New Roman"/>
        </w:rPr>
        <w:tab/>
      </w:r>
      <w:r>
        <w:t>, a valere sul PR FESR SICILIA 2021-2027</w:t>
      </w:r>
    </w:p>
    <w:p w14:paraId="07A082EA" w14:textId="77777777" w:rsidR="006F3A78" w:rsidRPr="00291451" w:rsidRDefault="006F3A78" w:rsidP="00291451">
      <w:pPr>
        <w:ind w:right="-143"/>
        <w:rPr>
          <w:b/>
          <w:bCs/>
          <w:sz w:val="22"/>
          <w:szCs w:val="22"/>
        </w:rPr>
      </w:pPr>
      <w:r w:rsidRPr="00291451">
        <w:rPr>
          <w:b/>
          <w:bCs/>
          <w:sz w:val="22"/>
          <w:szCs w:val="22"/>
        </w:rPr>
        <w:t>PRIORITÀ 1 - Obiettivo specifico 1.1 - Azione 1.1.3</w:t>
      </w:r>
    </w:p>
    <w:p w14:paraId="33CB0EAB" w14:textId="77777777" w:rsidR="006F3A78" w:rsidRPr="00291451" w:rsidRDefault="006F3A78" w:rsidP="00291451">
      <w:pPr>
        <w:spacing w:before="91"/>
        <w:ind w:right="-143"/>
        <w:rPr>
          <w:b/>
          <w:sz w:val="24"/>
          <w:szCs w:val="24"/>
        </w:rPr>
      </w:pPr>
      <w:r w:rsidRPr="00291451">
        <w:rPr>
          <w:b/>
          <w:sz w:val="24"/>
          <w:szCs w:val="24"/>
        </w:rPr>
        <w:t>Avviso:</w:t>
      </w:r>
      <w:r w:rsidRPr="00291451">
        <w:rPr>
          <w:b/>
          <w:spacing w:val="-3"/>
          <w:sz w:val="24"/>
          <w:szCs w:val="24"/>
        </w:rPr>
        <w:t xml:space="preserve"> </w:t>
      </w:r>
      <w:r w:rsidRPr="00291451">
        <w:rPr>
          <w:b/>
          <w:sz w:val="24"/>
          <w:szCs w:val="24"/>
        </w:rPr>
        <w:t>“Realizzazione e potenziamento di spazi dedicati per la promozione dell’innovazione</w:t>
      </w:r>
      <w:r w:rsidRPr="00291451">
        <w:rPr>
          <w:b/>
          <w:spacing w:val="-2"/>
          <w:sz w:val="24"/>
          <w:szCs w:val="24"/>
        </w:rPr>
        <w:t>”</w:t>
      </w:r>
    </w:p>
    <w:p w14:paraId="0FFE90CA" w14:textId="77777777" w:rsidR="006F3A78" w:rsidRDefault="006F3A78" w:rsidP="00291451">
      <w:pPr>
        <w:pStyle w:val="Corpotesto"/>
        <w:spacing w:before="92" w:line="319" w:lineRule="auto"/>
        <w:ind w:right="-143"/>
      </w:pPr>
      <w:r>
        <w:t>e di aver verificato la congruità della struttura finanziaria dell’impresa nell’ambito del progetto suddetto ed esaminata la relativa documentazione</w:t>
      </w:r>
    </w:p>
    <w:p w14:paraId="3405409E" w14:textId="77777777" w:rsidR="006F3A78" w:rsidRPr="00291451" w:rsidRDefault="006F3A78" w:rsidP="00291451">
      <w:pPr>
        <w:pStyle w:val="Titolo3"/>
        <w:numPr>
          <w:ilvl w:val="0"/>
          <w:numId w:val="0"/>
        </w:numPr>
        <w:ind w:right="-143"/>
        <w:jc w:val="center"/>
        <w:rPr>
          <w:rFonts w:eastAsia="Calibri"/>
          <w:bCs/>
          <w:color w:val="auto"/>
          <w:lang w:eastAsia="it-IT"/>
        </w:rPr>
      </w:pPr>
      <w:bookmarkStart w:id="1" w:name="_Toc201525690"/>
      <w:bookmarkStart w:id="2" w:name="_Toc201529410"/>
      <w:bookmarkStart w:id="3" w:name="_Toc201532563"/>
      <w:bookmarkStart w:id="4" w:name="_Toc202463535"/>
      <w:bookmarkStart w:id="5" w:name="_Toc202510021"/>
      <w:r w:rsidRPr="00291451">
        <w:rPr>
          <w:rFonts w:eastAsia="Calibri"/>
          <w:bCs/>
          <w:color w:val="auto"/>
          <w:lang w:eastAsia="it-IT"/>
        </w:rPr>
        <w:t>ATTESTA</w:t>
      </w:r>
      <w:bookmarkEnd w:id="1"/>
      <w:bookmarkEnd w:id="2"/>
      <w:bookmarkEnd w:id="3"/>
      <w:bookmarkEnd w:id="4"/>
      <w:bookmarkEnd w:id="5"/>
    </w:p>
    <w:p w14:paraId="488CBFD2" w14:textId="77777777" w:rsidR="006F3A78" w:rsidRDefault="006F3A78" w:rsidP="00A775E6">
      <w:pPr>
        <w:pStyle w:val="Paragrafoelenco"/>
        <w:widowControl w:val="0"/>
        <w:numPr>
          <w:ilvl w:val="0"/>
          <w:numId w:val="363"/>
        </w:numPr>
        <w:tabs>
          <w:tab w:val="left" w:pos="707"/>
        </w:tabs>
        <w:autoSpaceDN/>
        <w:spacing w:before="80" w:after="0" w:line="319" w:lineRule="auto"/>
        <w:ind w:left="0" w:right="-143"/>
        <w:jc w:val="left"/>
        <w:textAlignment w:val="auto"/>
      </w:pPr>
      <w:r>
        <w:t>la</w:t>
      </w:r>
      <w:r>
        <w:rPr>
          <w:spacing w:val="-8"/>
        </w:rPr>
        <w:t xml:space="preserve"> </w:t>
      </w:r>
      <w:r>
        <w:t>capacità</w:t>
      </w:r>
      <w:r>
        <w:rPr>
          <w:spacing w:val="-10"/>
        </w:rPr>
        <w:t xml:space="preserve"> </w:t>
      </w:r>
      <w:r>
        <w:t>del</w:t>
      </w:r>
      <w:r>
        <w:rPr>
          <w:spacing w:val="-8"/>
        </w:rPr>
        <w:t xml:space="preserve"> </w:t>
      </w:r>
      <w:r>
        <w:t>soggetto</w:t>
      </w:r>
      <w:r>
        <w:rPr>
          <w:spacing w:val="-7"/>
        </w:rPr>
        <w:t xml:space="preserve"> </w:t>
      </w:r>
      <w:r>
        <w:t>richiedente</w:t>
      </w:r>
      <w:r>
        <w:rPr>
          <w:spacing w:val="-8"/>
        </w:rPr>
        <w:t xml:space="preserve"> </w:t>
      </w:r>
      <w:r>
        <w:t>di</w:t>
      </w:r>
      <w:r>
        <w:rPr>
          <w:spacing w:val="-8"/>
        </w:rPr>
        <w:t xml:space="preserve"> </w:t>
      </w:r>
      <w:r>
        <w:t>far</w:t>
      </w:r>
      <w:r>
        <w:rPr>
          <w:spacing w:val="-8"/>
        </w:rPr>
        <w:t xml:space="preserve"> </w:t>
      </w:r>
      <w:r>
        <w:t>fronte</w:t>
      </w:r>
      <w:r>
        <w:rPr>
          <w:spacing w:val="-10"/>
        </w:rPr>
        <w:t xml:space="preserve"> </w:t>
      </w:r>
      <w:r>
        <w:t>agli</w:t>
      </w:r>
      <w:r>
        <w:rPr>
          <w:spacing w:val="-8"/>
        </w:rPr>
        <w:t xml:space="preserve"> </w:t>
      </w:r>
      <w:r>
        <w:t>impegni</w:t>
      </w:r>
      <w:r>
        <w:rPr>
          <w:spacing w:val="-6"/>
        </w:rPr>
        <w:t xml:space="preserve"> </w:t>
      </w:r>
      <w:r>
        <w:t>finanziari</w:t>
      </w:r>
      <w:r>
        <w:rPr>
          <w:spacing w:val="-8"/>
        </w:rPr>
        <w:t xml:space="preserve"> </w:t>
      </w:r>
      <w:r>
        <w:t>derivanti</w:t>
      </w:r>
      <w:r>
        <w:rPr>
          <w:spacing w:val="-12"/>
        </w:rPr>
        <w:t xml:space="preserve"> </w:t>
      </w:r>
      <w:r>
        <w:t>dalla</w:t>
      </w:r>
      <w:r>
        <w:rPr>
          <w:spacing w:val="-6"/>
        </w:rPr>
        <w:t xml:space="preserve"> </w:t>
      </w:r>
      <w:r>
        <w:t>realizzazione</w:t>
      </w:r>
      <w:r>
        <w:rPr>
          <w:spacing w:val="-8"/>
        </w:rPr>
        <w:t xml:space="preserve"> </w:t>
      </w:r>
      <w:r>
        <w:t>del programma di spesa candidato alle agevolazioni, disponendo alternativamente:</w:t>
      </w:r>
    </w:p>
    <w:p w14:paraId="07686910" w14:textId="77777777" w:rsidR="00291451" w:rsidRPr="00291451" w:rsidRDefault="006F3A78" w:rsidP="00A775E6">
      <w:pPr>
        <w:pStyle w:val="Paragrafoelenco"/>
        <w:widowControl w:val="0"/>
        <w:numPr>
          <w:ilvl w:val="1"/>
          <w:numId w:val="363"/>
        </w:numPr>
        <w:tabs>
          <w:tab w:val="clear" w:pos="0"/>
          <w:tab w:val="left" w:pos="1427"/>
          <w:tab w:val="left" w:pos="6955"/>
        </w:tabs>
        <w:autoSpaceDN/>
        <w:spacing w:before="232" w:after="0" w:line="307" w:lineRule="auto"/>
        <w:ind w:left="567" w:right="-143"/>
        <w:jc w:val="left"/>
        <w:textAlignment w:val="auto"/>
      </w:pPr>
      <w:r>
        <w:t>di</w:t>
      </w:r>
      <w:r>
        <w:rPr>
          <w:spacing w:val="40"/>
        </w:rPr>
        <w:t xml:space="preserve"> </w:t>
      </w:r>
      <w:r>
        <w:t>un apporto di mezzi propri pari a EUR</w:t>
      </w:r>
      <w:r>
        <w:rPr>
          <w:rFonts w:ascii="Times New Roman" w:hAnsi="Times New Roman"/>
          <w:u w:val="single"/>
        </w:rPr>
        <w:tab/>
      </w:r>
      <w:r>
        <w:rPr>
          <w:rFonts w:ascii="Times New Roman" w:hAnsi="Times New Roman"/>
        </w:rPr>
        <w:t xml:space="preserve"> </w:t>
      </w:r>
    </w:p>
    <w:p w14:paraId="5AA7ADA2" w14:textId="640AA4FD" w:rsidR="006F3A78" w:rsidRPr="00291451" w:rsidRDefault="006F3A78" w:rsidP="00291451">
      <w:pPr>
        <w:tabs>
          <w:tab w:val="left" w:pos="1427"/>
          <w:tab w:val="left" w:pos="6955"/>
        </w:tabs>
        <w:autoSpaceDN/>
        <w:spacing w:line="307" w:lineRule="auto"/>
        <w:ind w:left="207" w:right="-143"/>
        <w:textAlignment w:val="auto"/>
        <w:rPr>
          <w:b/>
          <w:bCs/>
          <w:sz w:val="22"/>
          <w:szCs w:val="22"/>
        </w:rPr>
      </w:pPr>
      <w:r w:rsidRPr="00291451">
        <w:rPr>
          <w:b/>
          <w:bCs/>
          <w:spacing w:val="-10"/>
          <w:sz w:val="22"/>
          <w:szCs w:val="22"/>
        </w:rPr>
        <w:t>o</w:t>
      </w:r>
    </w:p>
    <w:p w14:paraId="6DBD1197" w14:textId="77777777" w:rsidR="006F3A78" w:rsidRDefault="006F3A78" w:rsidP="00A775E6">
      <w:pPr>
        <w:pStyle w:val="Paragrafoelenco"/>
        <w:widowControl w:val="0"/>
        <w:numPr>
          <w:ilvl w:val="1"/>
          <w:numId w:val="363"/>
        </w:numPr>
        <w:tabs>
          <w:tab w:val="clear" w:pos="0"/>
          <w:tab w:val="num" w:pos="1276"/>
          <w:tab w:val="left" w:pos="1426"/>
          <w:tab w:val="left" w:pos="7870"/>
        </w:tabs>
        <w:autoSpaceDN/>
        <w:spacing w:after="0" w:line="283" w:lineRule="exact"/>
        <w:ind w:left="567" w:right="-143" w:hanging="359"/>
        <w:jc w:val="left"/>
        <w:textAlignment w:val="auto"/>
        <w:rPr>
          <w:rFonts w:ascii="Times New Roman" w:hAnsi="Times New Roman"/>
        </w:rPr>
      </w:pPr>
      <w:r>
        <w:t>di</w:t>
      </w:r>
      <w:r>
        <w:rPr>
          <w:spacing w:val="-2"/>
        </w:rPr>
        <w:t xml:space="preserve"> </w:t>
      </w:r>
      <w:r>
        <w:t>una</w:t>
      </w:r>
      <w:r>
        <w:rPr>
          <w:spacing w:val="-1"/>
        </w:rPr>
        <w:t xml:space="preserve"> </w:t>
      </w:r>
      <w:r>
        <w:t>linea</w:t>
      </w:r>
      <w:r>
        <w:rPr>
          <w:spacing w:val="-2"/>
        </w:rPr>
        <w:t xml:space="preserve"> </w:t>
      </w:r>
      <w:r>
        <w:t>di</w:t>
      </w:r>
      <w:r>
        <w:rPr>
          <w:spacing w:val="-1"/>
        </w:rPr>
        <w:t xml:space="preserve"> </w:t>
      </w:r>
      <w:r>
        <w:t>credito</w:t>
      </w:r>
      <w:r>
        <w:rPr>
          <w:spacing w:val="-2"/>
        </w:rPr>
        <w:t xml:space="preserve"> </w:t>
      </w:r>
      <w:r>
        <w:t>per</w:t>
      </w:r>
      <w:r>
        <w:rPr>
          <w:spacing w:val="-1"/>
        </w:rPr>
        <w:t xml:space="preserve"> </w:t>
      </w:r>
      <w:r>
        <w:t>un</w:t>
      </w:r>
      <w:r>
        <w:rPr>
          <w:spacing w:val="-2"/>
        </w:rPr>
        <w:t xml:space="preserve"> </w:t>
      </w:r>
      <w:r>
        <w:t>importo</w:t>
      </w:r>
      <w:r>
        <w:rPr>
          <w:spacing w:val="-4"/>
        </w:rPr>
        <w:t xml:space="preserve"> </w:t>
      </w:r>
      <w:r>
        <w:t>pari</w:t>
      </w:r>
      <w:r>
        <w:rPr>
          <w:spacing w:val="-1"/>
        </w:rPr>
        <w:t xml:space="preserve"> </w:t>
      </w:r>
      <w:r>
        <w:t>a</w:t>
      </w:r>
      <w:r>
        <w:rPr>
          <w:spacing w:val="-1"/>
        </w:rPr>
        <w:t xml:space="preserve"> </w:t>
      </w:r>
      <w:r>
        <w:rPr>
          <w:spacing w:val="-5"/>
        </w:rPr>
        <w:t>EUR</w:t>
      </w:r>
      <w:r>
        <w:rPr>
          <w:rFonts w:ascii="Times New Roman" w:hAnsi="Times New Roman"/>
          <w:u w:val="single"/>
        </w:rPr>
        <w:tab/>
      </w:r>
    </w:p>
    <w:p w14:paraId="0958C3B9" w14:textId="77777777" w:rsidR="006F3A78" w:rsidRDefault="006F3A78" w:rsidP="00291451">
      <w:pPr>
        <w:pStyle w:val="Corpotesto"/>
        <w:tabs>
          <w:tab w:val="num" w:pos="1276"/>
        </w:tabs>
        <w:spacing w:before="8"/>
        <w:ind w:left="567" w:right="-143"/>
        <w:rPr>
          <w:rFonts w:ascii="Times New Roman" w:hAnsi="Times New Roman"/>
        </w:rPr>
      </w:pPr>
    </w:p>
    <w:p w14:paraId="2D59390B" w14:textId="77777777" w:rsidR="006F3A78" w:rsidRDefault="006F3A78" w:rsidP="00291451">
      <w:pPr>
        <w:pStyle w:val="Corpotesto"/>
        <w:spacing w:before="1"/>
        <w:ind w:right="-143"/>
        <w:jc w:val="both"/>
      </w:pPr>
      <w:r>
        <w:t>corrispondente</w:t>
      </w:r>
      <w:r>
        <w:rPr>
          <w:spacing w:val="40"/>
        </w:rPr>
        <w:t xml:space="preserve"> </w:t>
      </w:r>
      <w:r>
        <w:t>ad</w:t>
      </w:r>
      <w:r>
        <w:rPr>
          <w:spacing w:val="-3"/>
        </w:rPr>
        <w:t xml:space="preserve"> </w:t>
      </w:r>
      <w:r>
        <w:t>almeno</w:t>
      </w:r>
      <w:r>
        <w:rPr>
          <w:spacing w:val="-5"/>
        </w:rPr>
        <w:t xml:space="preserve"> </w:t>
      </w:r>
      <w:r>
        <w:t>il</w:t>
      </w:r>
      <w:r>
        <w:rPr>
          <w:spacing w:val="-3"/>
        </w:rPr>
        <w:t xml:space="preserve"> </w:t>
      </w:r>
      <w:r>
        <w:t>30% del</w:t>
      </w:r>
      <w:r>
        <w:rPr>
          <w:spacing w:val="-3"/>
        </w:rPr>
        <w:t xml:space="preserve"> </w:t>
      </w:r>
      <w:r>
        <w:t>costo</w:t>
      </w:r>
      <w:r>
        <w:rPr>
          <w:spacing w:val="-3"/>
        </w:rPr>
        <w:t xml:space="preserve"> </w:t>
      </w:r>
      <w:r>
        <w:t>lordo</w:t>
      </w:r>
      <w:r>
        <w:rPr>
          <w:spacing w:val="-4"/>
        </w:rPr>
        <w:t xml:space="preserve"> </w:t>
      </w:r>
      <w:r>
        <w:t>complessivo</w:t>
      </w:r>
      <w:r>
        <w:rPr>
          <w:spacing w:val="-3"/>
        </w:rPr>
        <w:t xml:space="preserve"> </w:t>
      </w:r>
      <w:r>
        <w:t>del</w:t>
      </w:r>
      <w:r>
        <w:rPr>
          <w:spacing w:val="-3"/>
        </w:rPr>
        <w:t xml:space="preserve"> </w:t>
      </w:r>
      <w:proofErr w:type="gramStart"/>
      <w:r>
        <w:t>predetto</w:t>
      </w:r>
      <w:proofErr w:type="gramEnd"/>
      <w:r>
        <w:rPr>
          <w:spacing w:val="-2"/>
        </w:rPr>
        <w:t xml:space="preserve"> </w:t>
      </w:r>
      <w:r>
        <w:t>programma</w:t>
      </w:r>
      <w:r>
        <w:rPr>
          <w:spacing w:val="-5"/>
        </w:rPr>
        <w:t xml:space="preserve"> </w:t>
      </w:r>
      <w:r>
        <w:t>di</w:t>
      </w:r>
      <w:r>
        <w:rPr>
          <w:spacing w:val="-2"/>
        </w:rPr>
        <w:t xml:space="preserve"> investimenti.</w:t>
      </w:r>
    </w:p>
    <w:p w14:paraId="52EE349C" w14:textId="77777777" w:rsidR="006F3A78" w:rsidRDefault="006F3A78" w:rsidP="00291451">
      <w:pPr>
        <w:spacing w:before="117"/>
        <w:ind w:right="-143"/>
        <w:jc w:val="both"/>
        <w:rPr>
          <w:b/>
        </w:rPr>
      </w:pPr>
    </w:p>
    <w:p w14:paraId="176527CE" w14:textId="77777777" w:rsidR="006F3A78" w:rsidRDefault="006F3A78" w:rsidP="00291451">
      <w:pPr>
        <w:spacing w:before="117"/>
        <w:ind w:right="-143"/>
        <w:jc w:val="both"/>
        <w:rPr>
          <w:b/>
        </w:rPr>
      </w:pPr>
      <w:r>
        <w:rPr>
          <w:b/>
        </w:rPr>
        <w:t>Nota</w:t>
      </w:r>
      <w:r>
        <w:rPr>
          <w:b/>
          <w:spacing w:val="-4"/>
        </w:rPr>
        <w:t xml:space="preserve"> </w:t>
      </w:r>
      <w:r>
        <w:rPr>
          <w:b/>
          <w:spacing w:val="-2"/>
        </w:rPr>
        <w:t>Bene:</w:t>
      </w:r>
    </w:p>
    <w:p w14:paraId="1EB4C93A" w14:textId="77777777" w:rsidR="006F3A78" w:rsidRDefault="006F3A78" w:rsidP="00291451">
      <w:pPr>
        <w:spacing w:before="116" w:line="350" w:lineRule="auto"/>
        <w:ind w:right="-143"/>
        <w:jc w:val="both"/>
      </w:pPr>
      <w:r>
        <w:t>Nel caso “</w:t>
      </w:r>
      <w:r>
        <w:rPr>
          <w:i/>
        </w:rPr>
        <w:t>Soggetti proponenti aggregati non ancora costituiti</w:t>
      </w:r>
      <w:r>
        <w:t xml:space="preserve">”, la capacità finanziaria dovrà essere valutata cumulativamente con riferimento al complesso dei soggetti coinvolti nel costituendo partenariato di progetto, anche mediante la compilazione di un Allegato d) per ciascun soggetto componente, pro-quota o comunque sino al raggiungimento complessivo di almeno il 30% del costo lordo totale del </w:t>
      </w:r>
      <w:proofErr w:type="gramStart"/>
      <w:r>
        <w:t>predetto</w:t>
      </w:r>
      <w:proofErr w:type="gramEnd"/>
      <w:r>
        <w:t xml:space="preserve"> programma di spesa.</w:t>
      </w:r>
    </w:p>
    <w:p w14:paraId="1898832D" w14:textId="77777777" w:rsidR="006F3A78" w:rsidRDefault="006F3A78" w:rsidP="00291451">
      <w:pPr>
        <w:pStyle w:val="Corpotesto"/>
        <w:spacing w:before="95"/>
        <w:ind w:right="-143"/>
        <w:rPr>
          <w:sz w:val="20"/>
        </w:rPr>
      </w:pPr>
    </w:p>
    <w:p w14:paraId="78F13E66" w14:textId="639D3027" w:rsidR="006F3A78" w:rsidRDefault="006F3A78" w:rsidP="008F1359">
      <w:pPr>
        <w:pStyle w:val="Corpotesto"/>
        <w:jc w:val="both"/>
        <w:rPr>
          <w:spacing w:val="-2"/>
        </w:rPr>
      </w:pPr>
      <w:r>
        <w:t>Luogo</w:t>
      </w:r>
      <w:r>
        <w:rPr>
          <w:spacing w:val="-3"/>
        </w:rPr>
        <w:t xml:space="preserve"> </w:t>
      </w:r>
      <w:r>
        <w:t>e data,</w:t>
      </w:r>
      <w:r>
        <w:rPr>
          <w:spacing w:val="-2"/>
        </w:rPr>
        <w:t xml:space="preserve"> ……………………….</w:t>
      </w:r>
    </w:p>
    <w:p w14:paraId="1BFBB914" w14:textId="77777777" w:rsidR="008F1359" w:rsidRDefault="008F1359" w:rsidP="008F1359">
      <w:pPr>
        <w:pStyle w:val="Corpotesto"/>
        <w:jc w:val="both"/>
        <w:rPr>
          <w:spacing w:val="-2"/>
        </w:rPr>
      </w:pPr>
    </w:p>
    <w:p w14:paraId="1F5389BA" w14:textId="77777777" w:rsidR="008F1359" w:rsidRPr="008F1359" w:rsidRDefault="008F1359" w:rsidP="008F1359">
      <w:pPr>
        <w:pStyle w:val="Corpotesto"/>
        <w:jc w:val="both"/>
      </w:pPr>
    </w:p>
    <w:p w14:paraId="79998656" w14:textId="6C1E5B30" w:rsidR="006F3A78" w:rsidRPr="008F1359" w:rsidRDefault="006F3A78" w:rsidP="008F1359">
      <w:pPr>
        <w:pStyle w:val="Corpotesto"/>
        <w:spacing w:before="212"/>
        <w:ind w:right="987"/>
      </w:pPr>
      <w:r>
        <w:t>Timbro</w:t>
      </w:r>
      <w:r>
        <w:rPr>
          <w:spacing w:val="-1"/>
        </w:rPr>
        <w:t xml:space="preserve"> </w:t>
      </w:r>
      <w:r>
        <w:t>e</w:t>
      </w:r>
      <w:r>
        <w:rPr>
          <w:spacing w:val="-1"/>
        </w:rPr>
        <w:t xml:space="preserve"> </w:t>
      </w:r>
      <w:r>
        <w:rPr>
          <w:spacing w:val="-2"/>
        </w:rPr>
        <w:t>firma</w:t>
      </w:r>
      <w:r>
        <w:rPr>
          <w:spacing w:val="-2"/>
          <w:sz w:val="20"/>
          <w:szCs w:val="20"/>
          <w:vertAlign w:val="superscript"/>
        </w:rPr>
        <w:t>29</w:t>
      </w:r>
      <w:r>
        <w:rPr>
          <w:noProof/>
        </w:rPr>
        <mc:AlternateContent>
          <mc:Choice Requires="wps">
            <w:drawing>
              <wp:anchor distT="0" distB="0" distL="0" distR="0" simplePos="0" relativeHeight="251659264" behindDoc="0" locked="0" layoutInCell="0" allowOverlap="1" wp14:anchorId="0FCF1D1F" wp14:editId="2C797B1E">
                <wp:simplePos x="0" y="0"/>
                <wp:positionH relativeFrom="page">
                  <wp:posOffset>719455</wp:posOffset>
                </wp:positionH>
                <wp:positionV relativeFrom="paragraph">
                  <wp:posOffset>296545</wp:posOffset>
                </wp:positionV>
                <wp:extent cx="1828800" cy="10795"/>
                <wp:effectExtent l="0" t="0" r="4445" b="635"/>
                <wp:wrapTopAndBottom/>
                <wp:docPr id="241462031" name="Figura a mano libera: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0795"/>
                        </a:xfrm>
                        <a:custGeom>
                          <a:avLst/>
                          <a:gdLst>
                            <a:gd name="T0" fmla="*/ 1828799 w 1828800"/>
                            <a:gd name="T1" fmla="*/ 10667 h 10795"/>
                            <a:gd name="T2" fmla="*/ 0 w 1828800"/>
                            <a:gd name="T3" fmla="*/ 10667 h 10795"/>
                            <a:gd name="T4" fmla="*/ 0 w 1828800"/>
                            <a:gd name="T5" fmla="*/ 0 h 10795"/>
                            <a:gd name="T6" fmla="*/ 1828799 w 1828800"/>
                            <a:gd name="T7" fmla="*/ 0 h 10795"/>
                            <a:gd name="T8" fmla="*/ 1828799 w 1828800"/>
                            <a:gd name="T9" fmla="*/ 10667 h 10795"/>
                            <a:gd name="T10" fmla="*/ 0 w 1828800"/>
                            <a:gd name="T11" fmla="*/ 0 h 10795"/>
                            <a:gd name="T12" fmla="*/ 1829435 w 1828800"/>
                            <a:gd name="T13" fmla="*/ 11430 h 10795"/>
                          </a:gdLst>
                          <a:ahLst/>
                          <a:cxnLst>
                            <a:cxn ang="0">
                              <a:pos x="T0" y="T1"/>
                            </a:cxn>
                            <a:cxn ang="0">
                              <a:pos x="T2" y="T3"/>
                            </a:cxn>
                            <a:cxn ang="0">
                              <a:pos x="T4" y="T5"/>
                            </a:cxn>
                            <a:cxn ang="0">
                              <a:pos x="T6" y="T7"/>
                            </a:cxn>
                            <a:cxn ang="0">
                              <a:pos x="T8" y="T9"/>
                            </a:cxn>
                          </a:cxnLst>
                          <a:rect l="T10" t="T11" r="T12" b="T13"/>
                          <a:pathLst>
                            <a:path w="1828800" h="10795">
                              <a:moveTo>
                                <a:pt x="1828799" y="10667"/>
                              </a:moveTo>
                              <a:lnTo>
                                <a:pt x="0" y="10667"/>
                              </a:lnTo>
                              <a:lnTo>
                                <a:pt x="0" y="0"/>
                              </a:lnTo>
                              <a:lnTo>
                                <a:pt x="1828799" y="0"/>
                              </a:lnTo>
                              <a:lnTo>
                                <a:pt x="1828799" y="10667"/>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2BD63D14" id="Figura a mano libera: forma 1" o:spid="_x0000_s1026" style="position:absolute;margin-left:56.65pt;margin-top:23.35pt;width:2in;height:.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2880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" o:allowincell="f" path="m1828799,10667l,10667,,,1828799,r,10667xe" fillcolor="black" stroked="f" strokeweight="0">
                <v:path arrowok="t" o:connecttype="custom" o:connectlocs="1828799,10667;0,10667;0,0;1828799,0;1828799,10667" o:connectangles="0,0,0,0,0" textboxrect="0,0,1829435,11430"/>
                <w10:wrap type="topAndBottom" anchorx="page"/>
              </v:shape>
            </w:pict>
          </mc:Fallback>
        </mc:AlternateContent>
      </w:r>
    </w:p>
    <w:p w14:paraId="11C39D5C" w14:textId="77777777" w:rsidR="006F3A78" w:rsidRDefault="006F3A78" w:rsidP="006F3A78">
      <w:pPr>
        <w:pStyle w:val="Corpotesto"/>
        <w:spacing w:before="31"/>
        <w:rPr>
          <w:sz w:val="16"/>
        </w:rPr>
      </w:pPr>
    </w:p>
    <w:p w14:paraId="73A094C8" w14:textId="0FEF6FBB" w:rsidR="008F1359" w:rsidRDefault="006F3A78" w:rsidP="008F1359">
      <w:pPr>
        <w:spacing w:before="118" w:line="264" w:lineRule="auto"/>
        <w:ind w:left="424" w:hanging="284"/>
        <w:rPr>
          <w:spacing w:val="-2"/>
          <w:sz w:val="16"/>
        </w:rPr>
      </w:pPr>
      <w:r>
        <w:rPr>
          <w:position w:val="8"/>
          <w:sz w:val="16"/>
        </w:rPr>
        <w:t>29</w:t>
      </w:r>
      <w:r>
        <w:rPr>
          <w:spacing w:val="80"/>
          <w:position w:val="8"/>
          <w:sz w:val="16"/>
        </w:rPr>
        <w:t xml:space="preserve"> </w:t>
      </w:r>
      <w:r>
        <w:rPr>
          <w:sz w:val="16"/>
        </w:rPr>
        <w:t>Sottoscrivere la presente dichiarazione con le modalità previste dall’art. 38 del D.P.R. 445 del 28 dicembre 2000, e successive modifiche e</w:t>
      </w:r>
      <w:r>
        <w:rPr>
          <w:spacing w:val="40"/>
          <w:sz w:val="16"/>
        </w:rPr>
        <w:t xml:space="preserve"> </w:t>
      </w:r>
      <w:r w:rsidR="008F1359">
        <w:rPr>
          <w:spacing w:val="-2"/>
          <w:sz w:val="16"/>
        </w:rPr>
        <w:t>integrazioni</w:t>
      </w:r>
    </w:p>
    <w:sectPr w:rsidR="008F1359" w:rsidSect="008F1359">
      <w:headerReference w:type="default" r:id="rId8"/>
      <w:pgSz w:w="11906" w:h="16838"/>
      <w:pgMar w:top="1701" w:right="992" w:bottom="1134" w:left="992" w:header="751" w:footer="660" w:gutter="0"/>
      <w:pgNumType w:start="62"/>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72E8B" w14:textId="77777777" w:rsidR="009B253C" w:rsidRDefault="009B253C">
      <w:r>
        <w:separator/>
      </w:r>
    </w:p>
  </w:endnote>
  <w:endnote w:type="continuationSeparator" w:id="0">
    <w:p w14:paraId="36FD7AD6" w14:textId="77777777" w:rsidR="009B253C" w:rsidRDefault="009B2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262F9" w14:textId="77777777" w:rsidR="009B253C" w:rsidRDefault="009B253C">
      <w:r>
        <w:rPr>
          <w:color w:val="000000"/>
        </w:rPr>
        <w:separator/>
      </w:r>
    </w:p>
  </w:footnote>
  <w:footnote w:type="continuationSeparator" w:id="0">
    <w:p w14:paraId="41116822" w14:textId="77777777" w:rsidR="009B253C" w:rsidRDefault="009B2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3CBEB" w14:textId="77777777" w:rsidR="00A424D5" w:rsidRDefault="00A424D5">
    <w:pPr>
      <w:pStyle w:val="Intestazione"/>
    </w:pPr>
    <w:r>
      <w:rPr>
        <w:noProof/>
      </w:rPr>
      <w:drawing>
        <wp:anchor distT="0" distB="0" distL="0" distR="0" simplePos="0" relativeHeight="251659264" behindDoc="1" locked="0" layoutInCell="0" allowOverlap="1" wp14:anchorId="0502BA1D" wp14:editId="56B5F488">
          <wp:simplePos x="0" y="0"/>
          <wp:positionH relativeFrom="margin">
            <wp:align>center</wp:align>
          </wp:positionH>
          <wp:positionV relativeFrom="page">
            <wp:posOffset>206375</wp:posOffset>
          </wp:positionV>
          <wp:extent cx="5774690" cy="389073"/>
          <wp:effectExtent l="0" t="0" r="0" b="0"/>
          <wp:wrapNone/>
          <wp:docPr id="1722761655" name="Copia Immagine 3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magine 3 1"/>
                  <pic:cNvPicPr>
                    <a:picLocks noChangeAspect="1" noChangeArrowheads="1"/>
                  </pic:cNvPicPr>
                </pic:nvPicPr>
                <pic:blipFill>
                  <a:blip r:embed="rId1"/>
                  <a:stretch>
                    <a:fillRect/>
                  </a:stretch>
                </pic:blipFill>
                <pic:spPr bwMode="auto">
                  <a:xfrm>
                    <a:off x="0" y="0"/>
                    <a:ext cx="5774690" cy="3890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10"/>
    <w:multiLevelType w:val="multilevel"/>
    <w:tmpl w:val="00000010"/>
    <w:name w:val="WWNum51"/>
    <w:lvl w:ilvl="0">
      <w:start w:val="1"/>
      <w:numFmt w:val="bullet"/>
      <w:lvlText w:val="»"/>
      <w:lvlJc w:val="left"/>
      <w:pPr>
        <w:tabs>
          <w:tab w:val="num" w:pos="0"/>
        </w:tabs>
        <w:ind w:left="4330" w:hanging="360"/>
      </w:pPr>
      <w:rPr>
        <w:rFonts w:ascii="Calibri" w:hAnsi="Calibri"/>
        <w:b/>
        <w:bC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15:restartNumberingAfterBreak="0">
    <w:nsid w:val="0000001A"/>
    <w:multiLevelType w:val="multilevel"/>
    <w:tmpl w:val="AE3A56AA"/>
    <w:name w:val="WW8Num27"/>
    <w:lvl w:ilvl="0">
      <w:start w:val="1"/>
      <w:numFmt w:val="decimal"/>
      <w:lvlText w:val="%1."/>
      <w:lvlJc w:val="left"/>
      <w:pPr>
        <w:tabs>
          <w:tab w:val="num" w:pos="0"/>
        </w:tabs>
        <w:ind w:left="1065" w:hanging="705"/>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B"/>
    <w:multiLevelType w:val="multilevel"/>
    <w:tmpl w:val="0000001B"/>
    <w:name w:val="WWNum71"/>
    <w:lvl w:ilvl="0">
      <w:start w:val="1"/>
      <w:numFmt w:val="bullet"/>
      <w:lvlText w:val=""/>
      <w:lvlJc w:val="left"/>
      <w:pPr>
        <w:tabs>
          <w:tab w:val="num" w:pos="0"/>
        </w:tabs>
        <w:ind w:left="720" w:hanging="360"/>
      </w:pPr>
      <w:rPr>
        <w:rFonts w:ascii="Wingdings" w:hAnsi="Wingdings"/>
        <w:b w:val="0"/>
        <w:i w:val="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3762FB"/>
    <w:multiLevelType w:val="hybridMultilevel"/>
    <w:tmpl w:val="AA7CEFA0"/>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460C891C">
      <w:start w:val="1"/>
      <w:numFmt w:val="decimal"/>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006E1A11"/>
    <w:multiLevelType w:val="hybridMultilevel"/>
    <w:tmpl w:val="8800CA5A"/>
    <w:lvl w:ilvl="0" w:tplc="0410000B">
      <w:start w:val="1"/>
      <w:numFmt w:val="bullet"/>
      <w:lvlText w:val=""/>
      <w:lvlJc w:val="left"/>
      <w:pPr>
        <w:ind w:left="360" w:hanging="360"/>
      </w:pPr>
      <w:rPr>
        <w:rFonts w:ascii="Wingdings" w:hAnsi="Wingdings" w:hint="default"/>
      </w:rPr>
    </w:lvl>
    <w:lvl w:ilvl="1" w:tplc="B92A2BD6">
      <w:start w:val="1"/>
      <w:numFmt w:val="upperLetter"/>
      <w:lvlText w:val="%2."/>
      <w:lvlJc w:val="left"/>
      <w:pPr>
        <w:ind w:left="1080" w:hanging="360"/>
      </w:pPr>
      <w:rPr>
        <w:rFonts w:eastAsia="Times New Roman" w:hint="default"/>
        <w:b/>
        <w:color w:val="1F1F1F"/>
      </w:rPr>
    </w:lvl>
    <w:lvl w:ilvl="2" w:tplc="64FCA848">
      <w:start w:val="1"/>
      <w:numFmt w:val="bullet"/>
      <w:lvlText w:val="-"/>
      <w:lvlJc w:val="left"/>
      <w:pPr>
        <w:ind w:left="1980" w:hanging="360"/>
      </w:pPr>
      <w:rPr>
        <w:rFonts w:ascii="Calibri Light" w:hAnsi="Calibri Light" w:hint="default"/>
        <w:b/>
        <w:bCs/>
        <w:sz w:val="24"/>
        <w:szCs w:val="24"/>
      </w:rPr>
    </w:lvl>
    <w:lvl w:ilvl="3" w:tplc="3FDAE65C">
      <w:start w:val="1"/>
      <w:numFmt w:val="lowerRoman"/>
      <w:lvlText w:val="%4)"/>
      <w:lvlJc w:val="left"/>
      <w:pPr>
        <w:ind w:left="77" w:hanging="720"/>
      </w:pPr>
      <w:rPr>
        <w:rFonts w:hint="default"/>
        <w:b/>
        <w:bCs/>
        <w:color w:val="0B769F"/>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0DB0CBC"/>
    <w:multiLevelType w:val="multilevel"/>
    <w:tmpl w:val="8E8ADB7E"/>
    <w:styleLink w:val="WWNum3"/>
    <w:lvl w:ilvl="0">
      <w:start w:val="1"/>
      <w:numFmt w:val="lowerLetter"/>
      <w:lvlText w:val="%1)"/>
      <w:lvlJc w:val="left"/>
      <w:pPr>
        <w:ind w:left="858" w:hanging="360"/>
      </w:pPr>
      <w:rPr>
        <w:b/>
        <w:bCs/>
        <w:color w:val="156082"/>
      </w:r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11" w15:restartNumberingAfterBreak="0">
    <w:nsid w:val="01024560"/>
    <w:multiLevelType w:val="multilevel"/>
    <w:tmpl w:val="5ED47D16"/>
    <w:styleLink w:val="WWNum19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1042A9F"/>
    <w:multiLevelType w:val="multilevel"/>
    <w:tmpl w:val="AE7AECBC"/>
    <w:styleLink w:val="WWNum81"/>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1A422AA"/>
    <w:multiLevelType w:val="multilevel"/>
    <w:tmpl w:val="32AA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1D2783C"/>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5" w15:restartNumberingAfterBreak="0">
    <w:nsid w:val="021E5B7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 w15:restartNumberingAfterBreak="0">
    <w:nsid w:val="02650434"/>
    <w:multiLevelType w:val="multilevel"/>
    <w:tmpl w:val="EB78D898"/>
    <w:styleLink w:val="WWNum86"/>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7"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29418CE"/>
    <w:multiLevelType w:val="multilevel"/>
    <w:tmpl w:val="8F2891D2"/>
    <w:styleLink w:val="WWNum103"/>
    <w:lvl w:ilvl="0">
      <w:start w:val="1"/>
      <w:numFmt w:val="decimal"/>
      <w:lvlText w:val="%1."/>
      <w:lvlJc w:val="left"/>
      <w:pPr>
        <w:ind w:left="720" w:hanging="360"/>
      </w:pPr>
      <w:rPr>
        <w:rFonts w:ascii="Calibri Light" w:hAnsi="Calibri Light" w:cs="Times New Roman"/>
        <w:b w:val="0"/>
        <w:bCs/>
        <w:i w:val="0"/>
        <w:sz w:val="24"/>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9" w15:restartNumberingAfterBreak="0">
    <w:nsid w:val="02BD33E0"/>
    <w:multiLevelType w:val="multilevel"/>
    <w:tmpl w:val="C8A027EE"/>
    <w:styleLink w:val="WWNum12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2DF5520"/>
    <w:multiLevelType w:val="multilevel"/>
    <w:tmpl w:val="0930EA50"/>
    <w:styleLink w:val="WWNum18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3AF7609"/>
    <w:multiLevelType w:val="multilevel"/>
    <w:tmpl w:val="020834FE"/>
    <w:styleLink w:val="WWNum13"/>
    <w:lvl w:ilvl="0">
      <w:start w:val="1"/>
      <w:numFmt w:val="lowerLetter"/>
      <w:lvlText w:val="%1)"/>
      <w:lvlJc w:val="left"/>
      <w:pPr>
        <w:ind w:left="720" w:hanging="360"/>
      </w:pPr>
      <w:rPr>
        <w:i w:val="0"/>
        <w:color w:val="156082"/>
      </w:rPr>
    </w:lvl>
    <w:lvl w:ilvl="1">
      <w:start w:val="1"/>
      <w:numFmt w:val="lowerLetter"/>
      <w:lvlText w:val="%2."/>
      <w:lvlJc w:val="left"/>
      <w:pPr>
        <w:ind w:left="1440" w:hanging="360"/>
      </w:pPr>
    </w:lvl>
    <w:lvl w:ilvl="2">
      <w:start w:val="1"/>
      <w:numFmt w:val="lowerLetter"/>
      <w:lvlText w:val="%3)"/>
      <w:lvlJc w:val="left"/>
      <w:pPr>
        <w:ind w:left="2340" w:hanging="360"/>
      </w:pPr>
      <w:rPr>
        <w:b w:val="0"/>
        <w:bCs w:val="0"/>
      </w:rPr>
    </w:lvl>
    <w:lvl w:ilvl="3">
      <w:start w:val="1"/>
      <w:numFmt w:val="upperLetter"/>
      <w:lvlText w:val="%4."/>
      <w:lvlJc w:val="left"/>
      <w:pPr>
        <w:ind w:left="2880" w:hanging="360"/>
      </w:pPr>
      <w:rPr>
        <w:sz w:val="1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3B56C10"/>
    <w:multiLevelType w:val="multilevel"/>
    <w:tmpl w:val="819EF40E"/>
    <w:lvl w:ilvl="0">
      <w:start w:val="1"/>
      <w:numFmt w:val="low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 w15:restartNumberingAfterBreak="0">
    <w:nsid w:val="04473A58"/>
    <w:multiLevelType w:val="multilevel"/>
    <w:tmpl w:val="262A80CC"/>
    <w:styleLink w:val="WWNum2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5" w15:restartNumberingAfterBreak="0">
    <w:nsid w:val="046F41B9"/>
    <w:multiLevelType w:val="multilevel"/>
    <w:tmpl w:val="160899E8"/>
    <w:styleLink w:val="WWNum105"/>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4A43039"/>
    <w:multiLevelType w:val="multilevel"/>
    <w:tmpl w:val="09B25708"/>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7" w15:restartNumberingAfterBreak="0">
    <w:nsid w:val="04B12A21"/>
    <w:multiLevelType w:val="hybridMultilevel"/>
    <w:tmpl w:val="D95C614E"/>
    <w:lvl w:ilvl="0" w:tplc="0410001B">
      <w:start w:val="1"/>
      <w:numFmt w:val="lowerRoman"/>
      <w:lvlText w:val="%1."/>
      <w:lvlJc w:val="right"/>
      <w:pPr>
        <w:ind w:left="1429" w:hanging="360"/>
      </w:pPr>
      <w:rPr>
        <w:rFonts w:hint="default"/>
        <w:b/>
        <w:bCs/>
        <w:color w:val="77206D" w:themeColor="accent5" w:themeShade="BF"/>
        <w:sz w:val="19"/>
        <w:szCs w:val="19"/>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8"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9" w15:restartNumberingAfterBreak="0">
    <w:nsid w:val="052C2796"/>
    <w:multiLevelType w:val="multilevel"/>
    <w:tmpl w:val="CC60F8EC"/>
    <w:styleLink w:val="WWNum17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056C342D"/>
    <w:multiLevelType w:val="multilevel"/>
    <w:tmpl w:val="D460EDF2"/>
    <w:styleLink w:val="WWNum18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0594243F"/>
    <w:multiLevelType w:val="multilevel"/>
    <w:tmpl w:val="668A2CB6"/>
    <w:lvl w:ilvl="0">
      <w:start w:val="1"/>
      <w:numFmt w:val="bullet"/>
      <w:lvlText w:val="-"/>
      <w:lvlJc w:val="left"/>
      <w:pPr>
        <w:tabs>
          <w:tab w:val="num" w:pos="720"/>
        </w:tabs>
        <w:ind w:left="720" w:hanging="360"/>
      </w:pPr>
      <w:rPr>
        <w:rFonts w:ascii="Calibri Light" w:hAnsi="Calibri Light" w:cs="Calibri Light" w:hint="default"/>
        <w:sz w:val="19"/>
        <w:szCs w:val="19"/>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5A00433"/>
    <w:multiLevelType w:val="multilevel"/>
    <w:tmpl w:val="7F926EF8"/>
    <w:styleLink w:val="WWNum91"/>
    <w:lvl w:ilvl="0">
      <w:start w:val="1"/>
      <w:numFmt w:val="lowerLetter"/>
      <w:lvlText w:val="%1)"/>
      <w:lvlJc w:val="left"/>
      <w:pPr>
        <w:ind w:left="720" w:hanging="360"/>
      </w:pPr>
      <w:rPr>
        <w:b/>
        <w:bCs/>
      </w:rPr>
    </w:lvl>
    <w:lvl w:ilvl="1">
      <w:numFmt w:val="bullet"/>
      <w:lvlText w:val="-"/>
      <w:lvlJc w:val="left"/>
      <w:pPr>
        <w:ind w:left="1440" w:hanging="360"/>
      </w:pPr>
      <w:rPr>
        <w:rFonts w:cs="Calibri"/>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5BF1632"/>
    <w:multiLevelType w:val="multilevel"/>
    <w:tmpl w:val="5C4407CA"/>
    <w:styleLink w:val="WWNum19"/>
    <w:lvl w:ilvl="0">
      <w:start w:val="1"/>
      <w:numFmt w:val="lowerLetter"/>
      <w:lvlText w:val="%1)"/>
      <w:lvlJc w:val="left"/>
      <w:pPr>
        <w:ind w:left="1211"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05CE711A"/>
    <w:multiLevelType w:val="multilevel"/>
    <w:tmpl w:val="A744610C"/>
    <w:lvl w:ilvl="0">
      <w:start w:val="1"/>
      <w:numFmt w:val="bullet"/>
      <w:lvlText w:val="»"/>
      <w:lvlJc w:val="left"/>
      <w:pPr>
        <w:tabs>
          <w:tab w:val="num" w:pos="720"/>
        </w:tabs>
        <w:ind w:left="720" w:hanging="360"/>
      </w:pPr>
      <w:rPr>
        <w:rFonts w:ascii="Calibri Light" w:hAnsi="Calibri Light" w:cs="Calibri Light" w:hint="default"/>
        <w:b w:val="0"/>
        <w:bCs/>
        <w:color w:val="auto"/>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6575C63"/>
    <w:multiLevelType w:val="multilevel"/>
    <w:tmpl w:val="3BCA0674"/>
    <w:styleLink w:val="WWNum9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8" w15:restartNumberingAfterBreak="0">
    <w:nsid w:val="06D60081"/>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9" w15:restartNumberingAfterBreak="0">
    <w:nsid w:val="06ED6473"/>
    <w:multiLevelType w:val="multilevel"/>
    <w:tmpl w:val="9A90FCC0"/>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7254265"/>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72D09E6"/>
    <w:multiLevelType w:val="multilevel"/>
    <w:tmpl w:val="D340E730"/>
    <w:styleLink w:val="WWNum12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0777067F"/>
    <w:multiLevelType w:val="multilevel"/>
    <w:tmpl w:val="E528AAE6"/>
    <w:styleLink w:val="WWNum28"/>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078109C6"/>
    <w:multiLevelType w:val="hybridMultilevel"/>
    <w:tmpl w:val="1FC8C470"/>
    <w:lvl w:ilvl="0" w:tplc="A3EC2988">
      <w:start w:val="1"/>
      <w:numFmt w:val="bullet"/>
      <w:lvlText w:val="»"/>
      <w:lvlJc w:val="left"/>
      <w:pPr>
        <w:ind w:left="1046" w:hanging="360"/>
      </w:pPr>
      <w:rPr>
        <w:rFonts w:ascii="Calibri Light" w:hAnsi="Calibri Light" w:cs="Calibri Light" w:hint="default"/>
        <w:b w:val="0"/>
        <w:bCs/>
        <w:color w:val="auto"/>
        <w:sz w:val="22"/>
        <w:szCs w:val="22"/>
        <w:lang w:eastAsia="en-US"/>
      </w:rPr>
    </w:lvl>
    <w:lvl w:ilvl="1" w:tplc="04100003" w:tentative="1">
      <w:start w:val="1"/>
      <w:numFmt w:val="bullet"/>
      <w:lvlText w:val="o"/>
      <w:lvlJc w:val="left"/>
      <w:pPr>
        <w:ind w:left="1766" w:hanging="360"/>
      </w:pPr>
      <w:rPr>
        <w:rFonts w:ascii="Courier New" w:hAnsi="Courier New" w:cs="Courier New" w:hint="default"/>
      </w:rPr>
    </w:lvl>
    <w:lvl w:ilvl="2" w:tplc="04100005" w:tentative="1">
      <w:start w:val="1"/>
      <w:numFmt w:val="bullet"/>
      <w:lvlText w:val=""/>
      <w:lvlJc w:val="left"/>
      <w:pPr>
        <w:ind w:left="2486" w:hanging="360"/>
      </w:pPr>
      <w:rPr>
        <w:rFonts w:ascii="Wingdings" w:hAnsi="Wingdings" w:hint="default"/>
      </w:rPr>
    </w:lvl>
    <w:lvl w:ilvl="3" w:tplc="04100001" w:tentative="1">
      <w:start w:val="1"/>
      <w:numFmt w:val="bullet"/>
      <w:lvlText w:val=""/>
      <w:lvlJc w:val="left"/>
      <w:pPr>
        <w:ind w:left="3206" w:hanging="360"/>
      </w:pPr>
      <w:rPr>
        <w:rFonts w:ascii="Symbol" w:hAnsi="Symbol" w:hint="default"/>
      </w:rPr>
    </w:lvl>
    <w:lvl w:ilvl="4" w:tplc="04100003" w:tentative="1">
      <w:start w:val="1"/>
      <w:numFmt w:val="bullet"/>
      <w:lvlText w:val="o"/>
      <w:lvlJc w:val="left"/>
      <w:pPr>
        <w:ind w:left="3926" w:hanging="360"/>
      </w:pPr>
      <w:rPr>
        <w:rFonts w:ascii="Courier New" w:hAnsi="Courier New" w:cs="Courier New" w:hint="default"/>
      </w:rPr>
    </w:lvl>
    <w:lvl w:ilvl="5" w:tplc="04100005" w:tentative="1">
      <w:start w:val="1"/>
      <w:numFmt w:val="bullet"/>
      <w:lvlText w:val=""/>
      <w:lvlJc w:val="left"/>
      <w:pPr>
        <w:ind w:left="4646" w:hanging="360"/>
      </w:pPr>
      <w:rPr>
        <w:rFonts w:ascii="Wingdings" w:hAnsi="Wingdings" w:hint="default"/>
      </w:rPr>
    </w:lvl>
    <w:lvl w:ilvl="6" w:tplc="04100001" w:tentative="1">
      <w:start w:val="1"/>
      <w:numFmt w:val="bullet"/>
      <w:lvlText w:val=""/>
      <w:lvlJc w:val="left"/>
      <w:pPr>
        <w:ind w:left="5366" w:hanging="360"/>
      </w:pPr>
      <w:rPr>
        <w:rFonts w:ascii="Symbol" w:hAnsi="Symbol" w:hint="default"/>
      </w:rPr>
    </w:lvl>
    <w:lvl w:ilvl="7" w:tplc="04100003" w:tentative="1">
      <w:start w:val="1"/>
      <w:numFmt w:val="bullet"/>
      <w:lvlText w:val="o"/>
      <w:lvlJc w:val="left"/>
      <w:pPr>
        <w:ind w:left="6086" w:hanging="360"/>
      </w:pPr>
      <w:rPr>
        <w:rFonts w:ascii="Courier New" w:hAnsi="Courier New" w:cs="Courier New" w:hint="default"/>
      </w:rPr>
    </w:lvl>
    <w:lvl w:ilvl="8" w:tplc="04100005" w:tentative="1">
      <w:start w:val="1"/>
      <w:numFmt w:val="bullet"/>
      <w:lvlText w:val=""/>
      <w:lvlJc w:val="left"/>
      <w:pPr>
        <w:ind w:left="6806" w:hanging="360"/>
      </w:pPr>
      <w:rPr>
        <w:rFonts w:ascii="Wingdings" w:hAnsi="Wingdings" w:hint="default"/>
      </w:rPr>
    </w:lvl>
  </w:abstractNum>
  <w:abstractNum w:abstractNumId="44" w15:restartNumberingAfterBreak="0">
    <w:nsid w:val="07BF4A81"/>
    <w:multiLevelType w:val="hybridMultilevel"/>
    <w:tmpl w:val="F94A279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08541DCC"/>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46" w15:restartNumberingAfterBreak="0">
    <w:nsid w:val="086B2025"/>
    <w:multiLevelType w:val="hybridMultilevel"/>
    <w:tmpl w:val="B8DAF49C"/>
    <w:lvl w:ilvl="0" w:tplc="00000005">
      <w:start w:val="1"/>
      <w:numFmt w:val="bullet"/>
      <w:lvlText w:val="»"/>
      <w:lvlJc w:val="left"/>
      <w:pPr>
        <w:ind w:left="1077"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7" w15:restartNumberingAfterBreak="0">
    <w:nsid w:val="08A54C01"/>
    <w:multiLevelType w:val="multilevel"/>
    <w:tmpl w:val="D64CD99A"/>
    <w:styleLink w:val="Outline"/>
    <w:lvl w:ilvl="0">
      <w:start w:val="1"/>
      <w:numFmt w:val="decimal"/>
      <w:pStyle w:val="Titolo1"/>
      <w:lvlText w:val="%1."/>
      <w:lvlJc w:val="left"/>
      <w:pPr>
        <w:ind w:left="1919" w:hanging="360"/>
      </w:pPr>
      <w:rPr>
        <w:b/>
        <w:bCs/>
        <w:i w:val="0"/>
        <w:iCs w:val="0"/>
        <w:sz w:val="32"/>
      </w:rPr>
    </w:lvl>
    <w:lvl w:ilvl="1">
      <w:start w:val="1"/>
      <w:numFmt w:val="none"/>
      <w:lvlText w:val="%2"/>
      <w:lvlJc w:val="left"/>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8" w15:restartNumberingAfterBreak="0">
    <w:nsid w:val="0975012E"/>
    <w:multiLevelType w:val="multilevel"/>
    <w:tmpl w:val="7046B77A"/>
    <w:lvl w:ilvl="0">
      <w:start w:val="1"/>
      <w:numFmt w:val="decimal"/>
      <w:lvlText w:val="%1."/>
      <w:lvlJc w:val="left"/>
      <w:pPr>
        <w:ind w:left="360" w:hanging="360"/>
      </w:pPr>
      <w:rPr>
        <w:rFonts w:hint="default"/>
        <w:b/>
        <w:bCs/>
        <w:i w:val="0"/>
        <w:iCs w:val="0"/>
        <w:color w:val="auto"/>
      </w:rPr>
    </w:lvl>
    <w:lvl w:ilvl="1">
      <w:start w:val="1"/>
      <w:numFmt w:val="upperRoman"/>
      <w:lvlText w:val="%2."/>
      <w:lvlJc w:val="right"/>
      <w:pPr>
        <w:ind w:left="360" w:hanging="360"/>
      </w:pPr>
      <w:rPr>
        <w:rFonts w:hint="default"/>
        <w:b/>
        <w:bCs/>
        <w:color w:val="0F4761"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097A3312"/>
    <w:multiLevelType w:val="multilevel"/>
    <w:tmpl w:val="F1A4E51A"/>
    <w:styleLink w:val="WWNum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0A657629"/>
    <w:multiLevelType w:val="multilevel"/>
    <w:tmpl w:val="2C1A53F0"/>
    <w:lvl w:ilvl="0">
      <w:start w:val="1"/>
      <w:numFmt w:val="bullet"/>
      <w:lvlText w:val=""/>
      <w:lvlJc w:val="left"/>
      <w:pPr>
        <w:tabs>
          <w:tab w:val="num" w:pos="0"/>
        </w:tabs>
        <w:ind w:left="1065" w:hanging="705"/>
      </w:pPr>
      <w:rPr>
        <w:rFonts w:ascii="Wingdings" w:hAnsi="Wingdings" w:hint="default"/>
        <w:b w:val="0"/>
        <w:i w:val="0"/>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B1C6942"/>
    <w:multiLevelType w:val="multilevel"/>
    <w:tmpl w:val="A836BF50"/>
    <w:styleLink w:val="WWNum41"/>
    <w:lvl w:ilvl="0">
      <w:start w:val="1"/>
      <w:numFmt w:val="lowerLetter"/>
      <w:lvlText w:val="%1)"/>
      <w:lvlJc w:val="left"/>
      <w:pPr>
        <w:ind w:left="1211" w:hanging="360"/>
      </w:pPr>
      <w:rPr>
        <w:rFonts w:ascii="Calibri" w:hAnsi="Calibri"/>
        <w:b/>
        <w:bCs/>
        <w:color w:val="156082"/>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0B532FAD"/>
    <w:multiLevelType w:val="multilevel"/>
    <w:tmpl w:val="876467F2"/>
    <w:styleLink w:val="WWNum159"/>
    <w:lvl w:ilvl="0">
      <w:numFmt w:val="bullet"/>
      <w:lvlText w:val=""/>
      <w:lvlJc w:val="left"/>
      <w:pPr>
        <w:ind w:left="720" w:hanging="360"/>
      </w:pPr>
      <w:rPr>
        <w:rFonts w:cs="Wingdings"/>
        <w:b/>
        <w:bCs/>
        <w:color w:val="156082"/>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3" w15:restartNumberingAfterBreak="0">
    <w:nsid w:val="0B5B5A2D"/>
    <w:multiLevelType w:val="multilevel"/>
    <w:tmpl w:val="5012110E"/>
    <w:styleLink w:val="WWNum14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0B6F54E0"/>
    <w:multiLevelType w:val="multilevel"/>
    <w:tmpl w:val="4CD626EA"/>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55" w15:restartNumberingAfterBreak="0">
    <w:nsid w:val="0BE92DA7"/>
    <w:multiLevelType w:val="multilevel"/>
    <w:tmpl w:val="5D68DEC2"/>
    <w:styleLink w:val="WWNum19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0C112B49"/>
    <w:multiLevelType w:val="multilevel"/>
    <w:tmpl w:val="ACFCD9BC"/>
    <w:styleLink w:val="WWNum5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0C6354D5"/>
    <w:multiLevelType w:val="multilevel"/>
    <w:tmpl w:val="C622840A"/>
    <w:lvl w:ilvl="0">
      <w:start w:val="1"/>
      <w:numFmt w:val="bullet"/>
      <w:lvlText w:val="-"/>
      <w:lvlJc w:val="left"/>
      <w:pPr>
        <w:ind w:left="7590" w:hanging="360"/>
      </w:pPr>
      <w:rPr>
        <w:rFonts w:ascii="Calibri Light" w:eastAsia="Calibri" w:hAnsi="Calibri Light" w:cs="Calibri Light" w:hint="default"/>
        <w:color w:val="1F1F1F"/>
        <w:sz w:val="19"/>
        <w:szCs w:val="19"/>
        <w:lang w:eastAsia="en-U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58" w15:restartNumberingAfterBreak="0">
    <w:nsid w:val="0CEB54E2"/>
    <w:multiLevelType w:val="hybridMultilevel"/>
    <w:tmpl w:val="33A0E830"/>
    <w:lvl w:ilvl="0" w:tplc="FABCB96C">
      <w:start w:val="1"/>
      <w:numFmt w:val="bullet"/>
      <w:lvlText w:val="»"/>
      <w:lvlJc w:val="left"/>
      <w:pPr>
        <w:ind w:left="1077" w:hanging="360"/>
      </w:pPr>
      <w:rPr>
        <w:rFonts w:ascii="Calibri Light" w:hAnsi="Calibri Light"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9" w15:restartNumberingAfterBreak="0">
    <w:nsid w:val="0D27404C"/>
    <w:multiLevelType w:val="multilevel"/>
    <w:tmpl w:val="D22C7EBC"/>
    <w:styleLink w:val="WWNum104"/>
    <w:lvl w:ilvl="0">
      <w:numFmt w:val="bullet"/>
      <w:lvlText w:val="o"/>
      <w:lvlJc w:val="left"/>
      <w:pPr>
        <w:ind w:left="2181" w:hanging="360"/>
      </w:pPr>
      <w:rPr>
        <w:rFonts w:cs="Courier New"/>
      </w:rPr>
    </w:lvl>
    <w:lvl w:ilvl="1">
      <w:numFmt w:val="bullet"/>
      <w:lvlText w:val="o"/>
      <w:lvlJc w:val="left"/>
      <w:pPr>
        <w:ind w:left="2901" w:hanging="360"/>
      </w:pPr>
      <w:rPr>
        <w:rFonts w:cs="Courier New"/>
      </w:rPr>
    </w:lvl>
    <w:lvl w:ilvl="2">
      <w:numFmt w:val="bullet"/>
      <w:lvlText w:val=""/>
      <w:lvlJc w:val="left"/>
      <w:pPr>
        <w:ind w:left="3621" w:hanging="360"/>
      </w:pPr>
      <w:rPr>
        <w:rFonts w:cs="Wingdings"/>
      </w:rPr>
    </w:lvl>
    <w:lvl w:ilvl="3">
      <w:numFmt w:val="bullet"/>
      <w:lvlText w:val=""/>
      <w:lvlJc w:val="left"/>
      <w:pPr>
        <w:ind w:left="4341" w:hanging="360"/>
      </w:pPr>
      <w:rPr>
        <w:rFonts w:cs="Symbol"/>
      </w:rPr>
    </w:lvl>
    <w:lvl w:ilvl="4">
      <w:numFmt w:val="bullet"/>
      <w:lvlText w:val="o"/>
      <w:lvlJc w:val="left"/>
      <w:pPr>
        <w:ind w:left="5061" w:hanging="360"/>
      </w:pPr>
      <w:rPr>
        <w:rFonts w:cs="Courier New"/>
      </w:rPr>
    </w:lvl>
    <w:lvl w:ilvl="5">
      <w:numFmt w:val="bullet"/>
      <w:lvlText w:val=""/>
      <w:lvlJc w:val="left"/>
      <w:pPr>
        <w:ind w:left="5781" w:hanging="360"/>
      </w:pPr>
      <w:rPr>
        <w:rFonts w:cs="Wingdings"/>
      </w:rPr>
    </w:lvl>
    <w:lvl w:ilvl="6">
      <w:numFmt w:val="bullet"/>
      <w:lvlText w:val=""/>
      <w:lvlJc w:val="left"/>
      <w:pPr>
        <w:ind w:left="6501" w:hanging="360"/>
      </w:pPr>
      <w:rPr>
        <w:rFonts w:cs="Symbol"/>
      </w:rPr>
    </w:lvl>
    <w:lvl w:ilvl="7">
      <w:numFmt w:val="bullet"/>
      <w:lvlText w:val="o"/>
      <w:lvlJc w:val="left"/>
      <w:pPr>
        <w:ind w:left="7221" w:hanging="360"/>
      </w:pPr>
      <w:rPr>
        <w:rFonts w:cs="Courier New"/>
      </w:rPr>
    </w:lvl>
    <w:lvl w:ilvl="8">
      <w:numFmt w:val="bullet"/>
      <w:lvlText w:val=""/>
      <w:lvlJc w:val="left"/>
      <w:pPr>
        <w:ind w:left="7941" w:hanging="360"/>
      </w:pPr>
      <w:rPr>
        <w:rFonts w:cs="Wingdings"/>
      </w:rPr>
    </w:lvl>
  </w:abstractNum>
  <w:abstractNum w:abstractNumId="60" w15:restartNumberingAfterBreak="0">
    <w:nsid w:val="0D8C785F"/>
    <w:multiLevelType w:val="multilevel"/>
    <w:tmpl w:val="68EED2A4"/>
    <w:styleLink w:val="WWNum17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0DA6568B"/>
    <w:multiLevelType w:val="multilevel"/>
    <w:tmpl w:val="190ADBCE"/>
    <w:styleLink w:val="WWNum4"/>
    <w:lvl w:ilvl="0">
      <w:start w:val="1"/>
      <w:numFmt w:val="lowerLetter"/>
      <w:lvlText w:val="%1)"/>
      <w:lvlJc w:val="left"/>
      <w:pPr>
        <w:ind w:left="720" w:hanging="360"/>
      </w:pPr>
      <w:rPr>
        <w:color w:val="156082"/>
      </w:rPr>
    </w:lvl>
    <w:lvl w:ilvl="1">
      <w:start w:val="1"/>
      <w:numFmt w:val="decimal"/>
      <w:lvlText w:val="%2."/>
      <w:lvlJc w:val="left"/>
      <w:pPr>
        <w:ind w:left="1440" w:hanging="360"/>
      </w:pPr>
      <w:rPr>
        <w:rFonts w:ascii="Calibri Light" w:eastAsia="Calibri" w:hAnsi="Calibri Light" w:cs="Calibri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DBC1323"/>
    <w:multiLevelType w:val="multilevel"/>
    <w:tmpl w:val="8C029CFA"/>
    <w:lvl w:ilvl="0">
      <w:start w:val="1"/>
      <w:numFmt w:val="bullet"/>
      <w:lvlText w:val="»"/>
      <w:lvlJc w:val="left"/>
      <w:pPr>
        <w:ind w:left="360" w:hanging="360"/>
      </w:pPr>
      <w:rPr>
        <w:rFonts w:ascii="Calibri Light" w:hAnsi="Calibri Light" w:hint="default"/>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63" w15:restartNumberingAfterBreak="0">
    <w:nsid w:val="0E365C34"/>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4" w15:restartNumberingAfterBreak="0">
    <w:nsid w:val="0E475A4F"/>
    <w:multiLevelType w:val="multilevel"/>
    <w:tmpl w:val="7F1240FA"/>
    <w:styleLink w:val="WWNum18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0EE516D4"/>
    <w:multiLevelType w:val="multilevel"/>
    <w:tmpl w:val="DE306208"/>
    <w:styleLink w:val="WWNum6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0F07203D"/>
    <w:multiLevelType w:val="multilevel"/>
    <w:tmpl w:val="F3FA47EA"/>
    <w:styleLink w:val="WWNum11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0FCF2784"/>
    <w:multiLevelType w:val="multilevel"/>
    <w:tmpl w:val="71E60E6E"/>
    <w:styleLink w:val="WWNum92"/>
    <w:lvl w:ilvl="0">
      <w:start w:val="1"/>
      <w:numFmt w:val="lowerRoman"/>
      <w:lvlText w:val="%1."/>
      <w:lvlJc w:val="right"/>
      <w:pPr>
        <w:ind w:left="1080" w:hanging="360"/>
      </w:pPr>
      <w:rPr>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0FDB0333"/>
    <w:multiLevelType w:val="multilevel"/>
    <w:tmpl w:val="CD4EA9F2"/>
    <w:styleLink w:val="WWNum8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103E58ED"/>
    <w:multiLevelType w:val="multilevel"/>
    <w:tmpl w:val="854C4C60"/>
    <w:styleLink w:val="WWNum12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109A06DA"/>
    <w:multiLevelType w:val="multilevel"/>
    <w:tmpl w:val="FC40D18A"/>
    <w:styleLink w:val="WWNum150"/>
    <w:lvl w:ilvl="0">
      <w:start w:val="1"/>
      <w:numFmt w:val="upperLetter"/>
      <w:lvlText w:val="%1)"/>
      <w:lvlJc w:val="left"/>
      <w:pPr>
        <w:ind w:left="720" w:hanging="360"/>
      </w:pPr>
      <w:rPr>
        <w:rFonts w:ascii="Calibri" w:eastAsia="Calibri" w:hAnsi="Calibri" w:cs="Calibri"/>
        <w:b/>
        <w:bC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71" w15:restartNumberingAfterBreak="0">
    <w:nsid w:val="11563313"/>
    <w:multiLevelType w:val="multilevel"/>
    <w:tmpl w:val="4E44DEBE"/>
    <w:styleLink w:val="WWNum17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116037A9"/>
    <w:multiLevelType w:val="hybridMultilevel"/>
    <w:tmpl w:val="E26264CA"/>
    <w:lvl w:ilvl="0" w:tplc="0410000B">
      <w:start w:val="1"/>
      <w:numFmt w:val="bullet"/>
      <w:lvlText w:val=""/>
      <w:lvlJc w:val="left"/>
      <w:pPr>
        <w:ind w:left="1440" w:hanging="360"/>
      </w:pPr>
      <w:rPr>
        <w:rFonts w:ascii="Wingdings" w:hAnsi="Wingdings" w:hint="default"/>
        <w:b w:val="0"/>
        <w:i w:val="0"/>
        <w:color w:val="1F1F1F"/>
        <w:sz w:val="19"/>
        <w:szCs w:val="19"/>
        <w:lang w:eastAsia="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12062544"/>
    <w:multiLevelType w:val="multilevel"/>
    <w:tmpl w:val="C31E04B0"/>
    <w:styleLink w:val="WWNum146"/>
    <w:lvl w:ilvl="0">
      <w:numFmt w:val="bullet"/>
      <w:lvlText w:val="-"/>
      <w:lvlJc w:val="left"/>
      <w:pPr>
        <w:ind w:left="1212" w:hanging="360"/>
      </w:pPr>
      <w:rPr>
        <w:rFonts w:cs="Calibri Light"/>
        <w:b/>
        <w:bCs/>
      </w:rPr>
    </w:lvl>
    <w:lvl w:ilvl="1">
      <w:start w:val="2"/>
      <w:numFmt w:val="decimal"/>
      <w:lvlText w:val="%1.%2"/>
      <w:lvlJc w:val="left"/>
      <w:pPr>
        <w:ind w:left="1495" w:hanging="360"/>
      </w:pPr>
      <w:rPr>
        <w:b/>
        <w:i w:val="0"/>
        <w:color w:val="5B9BD5"/>
      </w:rPr>
    </w:lvl>
    <w:lvl w:ilvl="2">
      <w:start w:val="1"/>
      <w:numFmt w:val="decimal"/>
      <w:lvlText w:val="%1.%2.%3"/>
      <w:lvlJc w:val="left"/>
      <w:pPr>
        <w:ind w:left="1572" w:hanging="720"/>
      </w:pPr>
      <w:rPr>
        <w:b/>
        <w:i/>
      </w:rPr>
    </w:lvl>
    <w:lvl w:ilvl="3">
      <w:start w:val="1"/>
      <w:numFmt w:val="decimal"/>
      <w:lvlText w:val="%1.%2.%3.%4"/>
      <w:lvlJc w:val="left"/>
      <w:pPr>
        <w:ind w:left="1572" w:hanging="720"/>
      </w:pPr>
      <w:rPr>
        <w:b/>
        <w:i/>
      </w:rPr>
    </w:lvl>
    <w:lvl w:ilvl="4">
      <w:start w:val="1"/>
      <w:numFmt w:val="decimal"/>
      <w:lvlText w:val="%1.%2.%3.%4.%5"/>
      <w:lvlJc w:val="left"/>
      <w:pPr>
        <w:ind w:left="1932" w:hanging="1080"/>
      </w:pPr>
      <w:rPr>
        <w:b/>
        <w:i/>
      </w:rPr>
    </w:lvl>
    <w:lvl w:ilvl="5">
      <w:start w:val="1"/>
      <w:numFmt w:val="decimal"/>
      <w:lvlText w:val="%1.%2.%3.%4.%5.%6"/>
      <w:lvlJc w:val="left"/>
      <w:pPr>
        <w:ind w:left="1932" w:hanging="1080"/>
      </w:pPr>
      <w:rPr>
        <w:b/>
        <w:i/>
      </w:rPr>
    </w:lvl>
    <w:lvl w:ilvl="6">
      <w:start w:val="1"/>
      <w:numFmt w:val="decimal"/>
      <w:lvlText w:val="%1.%2.%3.%4.%5.%6.%7"/>
      <w:lvlJc w:val="left"/>
      <w:pPr>
        <w:ind w:left="2292" w:hanging="1440"/>
      </w:pPr>
      <w:rPr>
        <w:b/>
        <w:i/>
      </w:rPr>
    </w:lvl>
    <w:lvl w:ilvl="7">
      <w:start w:val="1"/>
      <w:numFmt w:val="decimal"/>
      <w:lvlText w:val="%1.%2.%3.%4.%5.%6.%7.%8"/>
      <w:lvlJc w:val="left"/>
      <w:pPr>
        <w:ind w:left="2292" w:hanging="1440"/>
      </w:pPr>
      <w:rPr>
        <w:b/>
        <w:i/>
      </w:rPr>
    </w:lvl>
    <w:lvl w:ilvl="8">
      <w:start w:val="1"/>
      <w:numFmt w:val="decimal"/>
      <w:lvlText w:val="%1.%2.%3.%4.%5.%6.%7.%8.%9"/>
      <w:lvlJc w:val="left"/>
      <w:pPr>
        <w:ind w:left="2652" w:hanging="1800"/>
      </w:pPr>
      <w:rPr>
        <w:b/>
        <w:i/>
      </w:rPr>
    </w:lvl>
  </w:abstractNum>
  <w:abstractNum w:abstractNumId="75" w15:restartNumberingAfterBreak="0">
    <w:nsid w:val="13320F3D"/>
    <w:multiLevelType w:val="multilevel"/>
    <w:tmpl w:val="6F021E74"/>
    <w:styleLink w:val="WWNum4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14971AE4"/>
    <w:multiLevelType w:val="multilevel"/>
    <w:tmpl w:val="CC92B146"/>
    <w:styleLink w:val="WWNum7"/>
    <w:lvl w:ilvl="0">
      <w:start w:val="1"/>
      <w:numFmt w:val="lowerLetter"/>
      <w:lvlText w:val="%1)"/>
      <w:lvlJc w:val="left"/>
      <w:pPr>
        <w:ind w:left="360"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14AA6D65"/>
    <w:multiLevelType w:val="multilevel"/>
    <w:tmpl w:val="EF5656AE"/>
    <w:styleLink w:val="WWNum11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4B811DA"/>
    <w:multiLevelType w:val="multilevel"/>
    <w:tmpl w:val="FE50E91A"/>
    <w:styleLink w:val="WWNum11"/>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15477C26"/>
    <w:multiLevelType w:val="multilevel"/>
    <w:tmpl w:val="2ACE965A"/>
    <w:styleLink w:val="WWNum5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15DA7D05"/>
    <w:multiLevelType w:val="multilevel"/>
    <w:tmpl w:val="D3CCAECA"/>
    <w:styleLink w:val="WWNum13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16295187"/>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82" w15:restartNumberingAfterBreak="0">
    <w:nsid w:val="1658741A"/>
    <w:multiLevelType w:val="multilevel"/>
    <w:tmpl w:val="AB60232C"/>
    <w:styleLink w:val="WWNum12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16A74B0A"/>
    <w:multiLevelType w:val="multilevel"/>
    <w:tmpl w:val="0DDC19F8"/>
    <w:styleLink w:val="WWNum19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16DB1585"/>
    <w:multiLevelType w:val="hybridMultilevel"/>
    <w:tmpl w:val="D95C614E"/>
    <w:lvl w:ilvl="0" w:tplc="FFFFFFFF">
      <w:start w:val="1"/>
      <w:numFmt w:val="lowerRoman"/>
      <w:lvlText w:val="%1."/>
      <w:lvlJc w:val="right"/>
      <w:pPr>
        <w:ind w:left="1429" w:hanging="360"/>
      </w:pPr>
      <w:rPr>
        <w:rFonts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5" w15:restartNumberingAfterBreak="0">
    <w:nsid w:val="170B233B"/>
    <w:multiLevelType w:val="multilevel"/>
    <w:tmpl w:val="FA2274CE"/>
    <w:lvl w:ilvl="0">
      <w:start w:val="1"/>
      <w:numFmt w:val="bullet"/>
      <w:lvlText w:val=""/>
      <w:lvlJc w:val="left"/>
      <w:pPr>
        <w:ind w:left="1287" w:hanging="360"/>
      </w:pPr>
      <w:rPr>
        <w:rFonts w:ascii="Wingdings" w:hAnsi="Wingdings" w:hint="default"/>
        <w:color w:val="A02B93" w:themeColor="accent5"/>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86" w15:restartNumberingAfterBreak="0">
    <w:nsid w:val="17BF1F13"/>
    <w:multiLevelType w:val="multilevel"/>
    <w:tmpl w:val="B3DEBBF0"/>
    <w:styleLink w:val="WWNum17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17CC2929"/>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18286DBD"/>
    <w:multiLevelType w:val="multilevel"/>
    <w:tmpl w:val="90488590"/>
    <w:styleLink w:val="WWNum157"/>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89" w15:restartNumberingAfterBreak="0">
    <w:nsid w:val="18C8757E"/>
    <w:multiLevelType w:val="multilevel"/>
    <w:tmpl w:val="5F70A9C4"/>
    <w:styleLink w:val="WWNum11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190628BC"/>
    <w:multiLevelType w:val="multilevel"/>
    <w:tmpl w:val="E346901A"/>
    <w:lvl w:ilvl="0">
      <w:start w:val="1"/>
      <w:numFmt w:val="lowerLetter"/>
      <w:lvlText w:val="%1)"/>
      <w:lvlJc w:val="left"/>
      <w:pPr>
        <w:ind w:left="360" w:hanging="360"/>
      </w:pPr>
      <w:rPr>
        <w:rFonts w:hint="default"/>
        <w:b/>
        <w:bCs/>
        <w:color w:val="156082" w:themeColor="accent1"/>
        <w:sz w:val="24"/>
        <w:szCs w:val="24"/>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91" w15:restartNumberingAfterBreak="0">
    <w:nsid w:val="191E5826"/>
    <w:multiLevelType w:val="hybridMultilevel"/>
    <w:tmpl w:val="E8D27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19AD3984"/>
    <w:multiLevelType w:val="multilevel"/>
    <w:tmpl w:val="9F1A5910"/>
    <w:styleLink w:val="WWNum14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1A7E176E"/>
    <w:multiLevelType w:val="hybridMultilevel"/>
    <w:tmpl w:val="146007B8"/>
    <w:lvl w:ilvl="0" w:tplc="FFFFFFFF">
      <w:start w:val="1"/>
      <w:numFmt w:val="lowerLetter"/>
      <w:lvlText w:val="%1)"/>
      <w:lvlJc w:val="left"/>
      <w:pPr>
        <w:ind w:left="1287" w:hanging="360"/>
      </w:pPr>
    </w:lvl>
    <w:lvl w:ilvl="1" w:tplc="11568BB0">
      <w:start w:val="1"/>
      <w:numFmt w:val="bullet"/>
      <w:lvlText w:val="»"/>
      <w:lvlJc w:val="left"/>
      <w:pPr>
        <w:ind w:left="2007" w:hanging="360"/>
      </w:pPr>
      <w:rPr>
        <w:rFonts w:ascii="Calibri Light" w:hAnsi="Calibri Light" w:cs="Calibri Light" w:hint="default"/>
        <w:b w:val="0"/>
        <w:bCs/>
        <w:color w:val="auto"/>
        <w:sz w:val="19"/>
        <w:szCs w:val="19"/>
        <w:lang w:eastAsia="en-US"/>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4" w15:restartNumberingAfterBreak="0">
    <w:nsid w:val="1AA96A38"/>
    <w:multiLevelType w:val="multilevel"/>
    <w:tmpl w:val="7DAEF7F8"/>
    <w:styleLink w:val="WWNum16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1ACC3E09"/>
    <w:multiLevelType w:val="multilevel"/>
    <w:tmpl w:val="64523A32"/>
    <w:styleLink w:val="WWNum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1B0E1DF6"/>
    <w:multiLevelType w:val="multilevel"/>
    <w:tmpl w:val="47DE6472"/>
    <w:styleLink w:val="WWNum12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7" w15:restartNumberingAfterBreak="0">
    <w:nsid w:val="1B2A4B80"/>
    <w:multiLevelType w:val="multilevel"/>
    <w:tmpl w:val="5C98CBE8"/>
    <w:styleLink w:val="WWNum6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8" w15:restartNumberingAfterBreak="0">
    <w:nsid w:val="1B8E3B0D"/>
    <w:multiLevelType w:val="multilevel"/>
    <w:tmpl w:val="2D3CB732"/>
    <w:styleLink w:val="WWNum13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9" w15:restartNumberingAfterBreak="0">
    <w:nsid w:val="1BA243D4"/>
    <w:multiLevelType w:val="multilevel"/>
    <w:tmpl w:val="D72C735E"/>
    <w:styleLink w:val="WWNum16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1BAB16D5"/>
    <w:multiLevelType w:val="hybridMultilevel"/>
    <w:tmpl w:val="53847744"/>
    <w:lvl w:ilvl="0" w:tplc="FB3855A8">
      <w:start w:val="1"/>
      <w:numFmt w:val="decimal"/>
      <w:lvlText w:val="%1)"/>
      <w:lvlJc w:val="left"/>
      <w:pPr>
        <w:ind w:left="644" w:hanging="360"/>
      </w:pPr>
      <w:rPr>
        <w:rFonts w:hint="default"/>
        <w:b/>
        <w:bCs w:val="0"/>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1" w15:restartNumberingAfterBreak="0">
    <w:nsid w:val="1BB10A3C"/>
    <w:multiLevelType w:val="multilevel"/>
    <w:tmpl w:val="C3A086F0"/>
    <w:styleLink w:val="WWNum85"/>
    <w:lvl w:ilvl="0">
      <w:start w:val="1"/>
      <w:numFmt w:val="decimal"/>
      <w:lvlText w:val="%1."/>
      <w:lvlJc w:val="left"/>
      <w:pPr>
        <w:ind w:left="1065" w:hanging="705"/>
      </w:p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C9C33DB"/>
    <w:multiLevelType w:val="multilevel"/>
    <w:tmpl w:val="4FA871F4"/>
    <w:styleLink w:val="WWNum7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1CE24A03"/>
    <w:multiLevelType w:val="multilevel"/>
    <w:tmpl w:val="F4BEE21C"/>
    <w:styleLink w:val="WWNum7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DDD4D07"/>
    <w:multiLevelType w:val="multilevel"/>
    <w:tmpl w:val="A8660332"/>
    <w:styleLink w:val="WWNum155"/>
    <w:lvl w:ilvl="0">
      <w:numFmt w:val="bullet"/>
      <w:lvlText w:val="»"/>
      <w:lvlJc w:val="left"/>
      <w:pPr>
        <w:ind w:left="432" w:hanging="360"/>
      </w:pPr>
      <w:rPr>
        <w:rFonts w:cs="Calibri Light"/>
      </w:rPr>
    </w:lvl>
    <w:lvl w:ilvl="1">
      <w:numFmt w:val="bullet"/>
      <w:lvlText w:val="o"/>
      <w:lvlJc w:val="left"/>
      <w:pPr>
        <w:ind w:left="1152" w:hanging="360"/>
      </w:pPr>
      <w:rPr>
        <w:rFonts w:cs="Courier New"/>
      </w:rPr>
    </w:lvl>
    <w:lvl w:ilvl="2">
      <w:numFmt w:val="bullet"/>
      <w:lvlText w:val=""/>
      <w:lvlJc w:val="left"/>
      <w:pPr>
        <w:ind w:left="1872" w:hanging="360"/>
      </w:pPr>
      <w:rPr>
        <w:rFonts w:cs="Wingdings"/>
      </w:rPr>
    </w:lvl>
    <w:lvl w:ilvl="3">
      <w:numFmt w:val="bullet"/>
      <w:lvlText w:val=""/>
      <w:lvlJc w:val="left"/>
      <w:pPr>
        <w:ind w:left="2592" w:hanging="360"/>
      </w:pPr>
      <w:rPr>
        <w:rFonts w:cs="Symbol"/>
      </w:rPr>
    </w:lvl>
    <w:lvl w:ilvl="4">
      <w:numFmt w:val="bullet"/>
      <w:lvlText w:val="o"/>
      <w:lvlJc w:val="left"/>
      <w:pPr>
        <w:ind w:left="3312" w:hanging="360"/>
      </w:pPr>
      <w:rPr>
        <w:rFonts w:cs="Courier New"/>
      </w:rPr>
    </w:lvl>
    <w:lvl w:ilvl="5">
      <w:numFmt w:val="bullet"/>
      <w:lvlText w:val=""/>
      <w:lvlJc w:val="left"/>
      <w:pPr>
        <w:ind w:left="4032" w:hanging="360"/>
      </w:pPr>
      <w:rPr>
        <w:rFonts w:cs="Wingdings"/>
      </w:rPr>
    </w:lvl>
    <w:lvl w:ilvl="6">
      <w:numFmt w:val="bullet"/>
      <w:lvlText w:val=""/>
      <w:lvlJc w:val="left"/>
      <w:pPr>
        <w:ind w:left="4752" w:hanging="360"/>
      </w:pPr>
      <w:rPr>
        <w:rFonts w:cs="Symbol"/>
      </w:rPr>
    </w:lvl>
    <w:lvl w:ilvl="7">
      <w:numFmt w:val="bullet"/>
      <w:lvlText w:val="o"/>
      <w:lvlJc w:val="left"/>
      <w:pPr>
        <w:ind w:left="5472" w:hanging="360"/>
      </w:pPr>
      <w:rPr>
        <w:rFonts w:cs="Courier New"/>
      </w:rPr>
    </w:lvl>
    <w:lvl w:ilvl="8">
      <w:numFmt w:val="bullet"/>
      <w:lvlText w:val=""/>
      <w:lvlJc w:val="left"/>
      <w:pPr>
        <w:ind w:left="6192" w:hanging="360"/>
      </w:pPr>
      <w:rPr>
        <w:rFonts w:cs="Wingdings"/>
      </w:rPr>
    </w:lvl>
  </w:abstractNum>
  <w:abstractNum w:abstractNumId="105" w15:restartNumberingAfterBreak="0">
    <w:nsid w:val="1F761EFE"/>
    <w:multiLevelType w:val="hybridMultilevel"/>
    <w:tmpl w:val="65BE8A2E"/>
    <w:lvl w:ilvl="0" w:tplc="04100003">
      <w:start w:val="1"/>
      <w:numFmt w:val="bullet"/>
      <w:lvlText w:val="o"/>
      <w:lvlJc w:val="left"/>
      <w:pPr>
        <w:ind w:left="2181" w:hanging="360"/>
      </w:pPr>
      <w:rPr>
        <w:rFonts w:ascii="Courier New" w:hAnsi="Courier New" w:cs="Courier New" w:hint="default"/>
      </w:rPr>
    </w:lvl>
    <w:lvl w:ilvl="1" w:tplc="04100003" w:tentative="1">
      <w:start w:val="1"/>
      <w:numFmt w:val="bullet"/>
      <w:lvlText w:val="o"/>
      <w:lvlJc w:val="left"/>
      <w:pPr>
        <w:ind w:left="2901" w:hanging="360"/>
      </w:pPr>
      <w:rPr>
        <w:rFonts w:ascii="Courier New" w:hAnsi="Courier New" w:cs="Courier New" w:hint="default"/>
      </w:rPr>
    </w:lvl>
    <w:lvl w:ilvl="2" w:tplc="04100005" w:tentative="1">
      <w:start w:val="1"/>
      <w:numFmt w:val="bullet"/>
      <w:lvlText w:val=""/>
      <w:lvlJc w:val="left"/>
      <w:pPr>
        <w:ind w:left="3621" w:hanging="360"/>
      </w:pPr>
      <w:rPr>
        <w:rFonts w:ascii="Wingdings" w:hAnsi="Wingdings" w:hint="default"/>
      </w:rPr>
    </w:lvl>
    <w:lvl w:ilvl="3" w:tplc="04100001" w:tentative="1">
      <w:start w:val="1"/>
      <w:numFmt w:val="bullet"/>
      <w:lvlText w:val=""/>
      <w:lvlJc w:val="left"/>
      <w:pPr>
        <w:ind w:left="4341" w:hanging="360"/>
      </w:pPr>
      <w:rPr>
        <w:rFonts w:ascii="Symbol" w:hAnsi="Symbol" w:hint="default"/>
      </w:rPr>
    </w:lvl>
    <w:lvl w:ilvl="4" w:tplc="04100003" w:tentative="1">
      <w:start w:val="1"/>
      <w:numFmt w:val="bullet"/>
      <w:lvlText w:val="o"/>
      <w:lvlJc w:val="left"/>
      <w:pPr>
        <w:ind w:left="5061" w:hanging="360"/>
      </w:pPr>
      <w:rPr>
        <w:rFonts w:ascii="Courier New" w:hAnsi="Courier New" w:cs="Courier New" w:hint="default"/>
      </w:rPr>
    </w:lvl>
    <w:lvl w:ilvl="5" w:tplc="04100005" w:tentative="1">
      <w:start w:val="1"/>
      <w:numFmt w:val="bullet"/>
      <w:lvlText w:val=""/>
      <w:lvlJc w:val="left"/>
      <w:pPr>
        <w:ind w:left="5781" w:hanging="360"/>
      </w:pPr>
      <w:rPr>
        <w:rFonts w:ascii="Wingdings" w:hAnsi="Wingdings" w:hint="default"/>
      </w:rPr>
    </w:lvl>
    <w:lvl w:ilvl="6" w:tplc="04100001" w:tentative="1">
      <w:start w:val="1"/>
      <w:numFmt w:val="bullet"/>
      <w:lvlText w:val=""/>
      <w:lvlJc w:val="left"/>
      <w:pPr>
        <w:ind w:left="6501" w:hanging="360"/>
      </w:pPr>
      <w:rPr>
        <w:rFonts w:ascii="Symbol" w:hAnsi="Symbol" w:hint="default"/>
      </w:rPr>
    </w:lvl>
    <w:lvl w:ilvl="7" w:tplc="04100003" w:tentative="1">
      <w:start w:val="1"/>
      <w:numFmt w:val="bullet"/>
      <w:lvlText w:val="o"/>
      <w:lvlJc w:val="left"/>
      <w:pPr>
        <w:ind w:left="7221" w:hanging="360"/>
      </w:pPr>
      <w:rPr>
        <w:rFonts w:ascii="Courier New" w:hAnsi="Courier New" w:cs="Courier New" w:hint="default"/>
      </w:rPr>
    </w:lvl>
    <w:lvl w:ilvl="8" w:tplc="04100005" w:tentative="1">
      <w:start w:val="1"/>
      <w:numFmt w:val="bullet"/>
      <w:lvlText w:val=""/>
      <w:lvlJc w:val="left"/>
      <w:pPr>
        <w:ind w:left="7941" w:hanging="360"/>
      </w:pPr>
      <w:rPr>
        <w:rFonts w:ascii="Wingdings" w:hAnsi="Wingdings" w:hint="default"/>
      </w:rPr>
    </w:lvl>
  </w:abstractNum>
  <w:abstractNum w:abstractNumId="106" w15:restartNumberingAfterBreak="0">
    <w:nsid w:val="1FA2536E"/>
    <w:multiLevelType w:val="multilevel"/>
    <w:tmpl w:val="0E4A75EE"/>
    <w:lvl w:ilvl="0">
      <w:start w:val="1"/>
      <w:numFmt w:val="bullet"/>
      <w:lvlText w:val=""/>
      <w:lvlJc w:val="left"/>
      <w:pPr>
        <w:ind w:left="1146" w:hanging="360"/>
      </w:pPr>
      <w:rPr>
        <w:rFonts w:ascii="Wingdings" w:hAnsi="Wingdings" w:hint="default"/>
        <w:color w:val="A02B93" w:themeColor="accent5"/>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107" w15:restartNumberingAfterBreak="0">
    <w:nsid w:val="1FD02F1B"/>
    <w:multiLevelType w:val="multilevel"/>
    <w:tmpl w:val="B2EA57C4"/>
    <w:styleLink w:val="WWNum88"/>
    <w:lvl w:ilvl="0">
      <w:start w:val="1"/>
      <w:numFmt w:val="decimal"/>
      <w:lvlText w:val="%1)"/>
      <w:lvlJc w:val="left"/>
      <w:pPr>
        <w:ind w:left="644" w:hanging="360"/>
      </w:pPr>
      <w:rPr>
        <w:b w:val="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8" w15:restartNumberingAfterBreak="0">
    <w:nsid w:val="200F1291"/>
    <w:multiLevelType w:val="multilevel"/>
    <w:tmpl w:val="219CE330"/>
    <w:lvl w:ilvl="0">
      <w:start w:val="1"/>
      <w:numFmt w:val="lowerLetter"/>
      <w:lvlText w:val="%1)"/>
      <w:lvlJc w:val="left"/>
      <w:pPr>
        <w:ind w:left="360" w:hanging="360"/>
      </w:pPr>
      <w:rPr>
        <w:rFonts w:hint="default"/>
        <w:b/>
        <w:bCs/>
        <w:color w:val="156082" w:themeColor="accent1"/>
        <w:sz w:val="24"/>
        <w:szCs w:val="24"/>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09" w15:restartNumberingAfterBreak="0">
    <w:nsid w:val="2040658C"/>
    <w:multiLevelType w:val="multilevel"/>
    <w:tmpl w:val="CB089F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720" w:hanging="360"/>
      </w:pPr>
      <w:rPr>
        <w:rFonts w:ascii="Calibri Light" w:hAnsi="Calibri Light" w:cs="Calibri Light" w:hint="default"/>
        <w:sz w:val="19"/>
        <w:szCs w:val="19"/>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06327D8"/>
    <w:multiLevelType w:val="multilevel"/>
    <w:tmpl w:val="207A4E78"/>
    <w:styleLink w:val="WWNum7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21282DB4"/>
    <w:multiLevelType w:val="multilevel"/>
    <w:tmpl w:val="3BB2798E"/>
    <w:styleLink w:val="WWNum7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215618F5"/>
    <w:multiLevelType w:val="multilevel"/>
    <w:tmpl w:val="83386C8E"/>
    <w:styleLink w:val="WWNum4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219222E1"/>
    <w:multiLevelType w:val="multilevel"/>
    <w:tmpl w:val="B55E8646"/>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4" w15:restartNumberingAfterBreak="0">
    <w:nsid w:val="21CD0053"/>
    <w:multiLevelType w:val="multilevel"/>
    <w:tmpl w:val="5ACA4E3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5" w15:restartNumberingAfterBreak="0">
    <w:nsid w:val="22123498"/>
    <w:multiLevelType w:val="multilevel"/>
    <w:tmpl w:val="C29C61F0"/>
    <w:styleLink w:val="WWNum58"/>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22432785"/>
    <w:multiLevelType w:val="multilevel"/>
    <w:tmpl w:val="BC2424AC"/>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7" w15:restartNumberingAfterBreak="0">
    <w:nsid w:val="226C511D"/>
    <w:multiLevelType w:val="hybridMultilevel"/>
    <w:tmpl w:val="30A0B9CC"/>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22CF0D00"/>
    <w:multiLevelType w:val="multilevel"/>
    <w:tmpl w:val="E2E8753A"/>
    <w:styleLink w:val="WWNum22"/>
    <w:lvl w:ilvl="0">
      <w:start w:val="1"/>
      <w:numFmt w:val="lowerRoman"/>
      <w:lvlText w:val="%1)"/>
      <w:lvlJc w:val="left"/>
      <w:pPr>
        <w:ind w:left="2892" w:hanging="360"/>
      </w:pPr>
      <w:rPr>
        <w:rFonts w:ascii="Calibri" w:hAnsi="Calibri"/>
        <w:color w:val="auto"/>
        <w:sz w:val="24"/>
      </w:rPr>
    </w:lvl>
    <w:lvl w:ilvl="1">
      <w:start w:val="1"/>
      <w:numFmt w:val="lowerLetter"/>
      <w:lvlText w:val="%2."/>
      <w:lvlJc w:val="left"/>
      <w:pPr>
        <w:ind w:left="3612" w:hanging="360"/>
      </w:pPr>
    </w:lvl>
    <w:lvl w:ilvl="2">
      <w:start w:val="1"/>
      <w:numFmt w:val="lowerRoman"/>
      <w:lvlText w:val="%3."/>
      <w:lvlJc w:val="right"/>
      <w:pPr>
        <w:ind w:left="4332" w:hanging="180"/>
      </w:pPr>
    </w:lvl>
    <w:lvl w:ilvl="3">
      <w:start w:val="1"/>
      <w:numFmt w:val="decimal"/>
      <w:lvlText w:val="%4."/>
      <w:lvlJc w:val="left"/>
      <w:pPr>
        <w:ind w:left="5052" w:hanging="360"/>
      </w:pPr>
    </w:lvl>
    <w:lvl w:ilvl="4">
      <w:start w:val="1"/>
      <w:numFmt w:val="lowerLetter"/>
      <w:lvlText w:val="%5."/>
      <w:lvlJc w:val="left"/>
      <w:pPr>
        <w:ind w:left="5772" w:hanging="360"/>
      </w:pPr>
    </w:lvl>
    <w:lvl w:ilvl="5">
      <w:start w:val="1"/>
      <w:numFmt w:val="lowerRoman"/>
      <w:lvlText w:val="%6."/>
      <w:lvlJc w:val="right"/>
      <w:pPr>
        <w:ind w:left="6492" w:hanging="180"/>
      </w:pPr>
      <w:rPr>
        <w:color w:val="156082"/>
      </w:rPr>
    </w:lvl>
    <w:lvl w:ilvl="6">
      <w:start w:val="1"/>
      <w:numFmt w:val="decimal"/>
      <w:lvlText w:val="%7."/>
      <w:lvlJc w:val="left"/>
      <w:pPr>
        <w:ind w:left="7212" w:hanging="360"/>
      </w:pPr>
    </w:lvl>
    <w:lvl w:ilvl="7">
      <w:start w:val="1"/>
      <w:numFmt w:val="lowerLetter"/>
      <w:lvlText w:val="%8."/>
      <w:lvlJc w:val="left"/>
      <w:pPr>
        <w:ind w:left="7932" w:hanging="360"/>
      </w:pPr>
    </w:lvl>
    <w:lvl w:ilvl="8">
      <w:start w:val="1"/>
      <w:numFmt w:val="lowerRoman"/>
      <w:lvlText w:val="%9."/>
      <w:lvlJc w:val="right"/>
      <w:pPr>
        <w:ind w:left="8652" w:hanging="180"/>
      </w:pPr>
    </w:lvl>
  </w:abstractNum>
  <w:abstractNum w:abstractNumId="119" w15:restartNumberingAfterBreak="0">
    <w:nsid w:val="23E708DF"/>
    <w:multiLevelType w:val="multilevel"/>
    <w:tmpl w:val="552AB7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41567AC"/>
    <w:multiLevelType w:val="hybridMultilevel"/>
    <w:tmpl w:val="3176FC10"/>
    <w:lvl w:ilvl="0" w:tplc="BA528CF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247026AF"/>
    <w:multiLevelType w:val="multilevel"/>
    <w:tmpl w:val="62003614"/>
    <w:styleLink w:val="WWNum17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247C6A31"/>
    <w:multiLevelType w:val="multilevel"/>
    <w:tmpl w:val="F32C89DC"/>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23" w15:restartNumberingAfterBreak="0">
    <w:nsid w:val="258B6EFD"/>
    <w:multiLevelType w:val="multilevel"/>
    <w:tmpl w:val="7410E7D8"/>
    <w:styleLink w:val="WWNum153"/>
    <w:lvl w:ilvl="0">
      <w:numFmt w:val="bullet"/>
      <w:lvlText w:val=""/>
      <w:lvlJc w:val="left"/>
      <w:pPr>
        <w:ind w:left="720" w:hanging="360"/>
      </w:pPr>
      <w:rPr>
        <w:rFonts w:cs="Wingding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124" w15:restartNumberingAfterBreak="0">
    <w:nsid w:val="25EF6D0A"/>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260B3393"/>
    <w:multiLevelType w:val="hybridMultilevel"/>
    <w:tmpl w:val="86B65BE4"/>
    <w:lvl w:ilvl="0" w:tplc="FABCB96C">
      <w:start w:val="1"/>
      <w:numFmt w:val="bullet"/>
      <w:lvlText w:val="»"/>
      <w:lvlJc w:val="left"/>
      <w:pPr>
        <w:ind w:left="720" w:hanging="360"/>
      </w:pPr>
      <w:rPr>
        <w:rFonts w:ascii="Calibri Light" w:hAnsi="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271D397C"/>
    <w:multiLevelType w:val="multilevel"/>
    <w:tmpl w:val="08FA9E42"/>
    <w:styleLink w:val="WWNum19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8" w15:restartNumberingAfterBreak="0">
    <w:nsid w:val="2760522C"/>
    <w:multiLevelType w:val="multilevel"/>
    <w:tmpl w:val="6394ADB4"/>
    <w:styleLink w:val="WWNum11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281D2142"/>
    <w:multiLevelType w:val="multilevel"/>
    <w:tmpl w:val="21200D50"/>
    <w:styleLink w:val="WWNum13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0" w15:restartNumberingAfterBreak="0">
    <w:nsid w:val="283A6A3A"/>
    <w:multiLevelType w:val="multilevel"/>
    <w:tmpl w:val="FD2AC294"/>
    <w:styleLink w:val="WWNum17"/>
    <w:lvl w:ilvl="0">
      <w:start w:val="1"/>
      <w:numFmt w:val="lowerRoman"/>
      <w:lvlText w:val="%1."/>
      <w:lvlJc w:val="right"/>
      <w:pPr>
        <w:ind w:left="720" w:hanging="360"/>
      </w:pPr>
      <w:rPr>
        <w:b/>
        <w:bCs/>
        <w:i w:val="0"/>
        <w:color w:val="auto"/>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28D5400A"/>
    <w:multiLevelType w:val="multilevel"/>
    <w:tmpl w:val="E8280900"/>
    <w:styleLink w:val="WWNum14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28F56E0B"/>
    <w:multiLevelType w:val="multilevel"/>
    <w:tmpl w:val="CCBCD028"/>
    <w:styleLink w:val="WWNum57"/>
    <w:lvl w:ilvl="0">
      <w:start w:val="1"/>
      <w:numFmt w:val="lowerLetter"/>
      <w:lvlText w:val="%1)"/>
      <w:lvlJc w:val="left"/>
      <w:pPr>
        <w:ind w:left="720" w:hanging="360"/>
      </w:pPr>
      <w:rPr>
        <w:b/>
        <w:bCs/>
        <w:strike w:val="0"/>
        <w:dstrike w:val="0"/>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29101632"/>
    <w:multiLevelType w:val="hybridMultilevel"/>
    <w:tmpl w:val="96909412"/>
    <w:lvl w:ilvl="0" w:tplc="185CE976">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4" w15:restartNumberingAfterBreak="0">
    <w:nsid w:val="29165E73"/>
    <w:multiLevelType w:val="multilevel"/>
    <w:tmpl w:val="73CA83BA"/>
    <w:styleLink w:val="WWNum26"/>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35" w15:restartNumberingAfterBreak="0">
    <w:nsid w:val="29264ED1"/>
    <w:multiLevelType w:val="multilevel"/>
    <w:tmpl w:val="01C0662C"/>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36" w15:restartNumberingAfterBreak="0">
    <w:nsid w:val="298176A2"/>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37" w15:restartNumberingAfterBreak="0">
    <w:nsid w:val="298F12BE"/>
    <w:multiLevelType w:val="multilevel"/>
    <w:tmpl w:val="5F2C801C"/>
    <w:styleLink w:val="WWNum36"/>
    <w:lvl w:ilvl="0">
      <w:numFmt w:val="bullet"/>
      <w:lvlText w:val="-"/>
      <w:lvlJc w:val="left"/>
      <w:pPr>
        <w:ind w:left="4933" w:hanging="180"/>
      </w:pPr>
      <w:rPr>
        <w:rFonts w:cs="Calibri Light"/>
        <w:b/>
        <w:bCs/>
        <w:color w:val="15608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2AC15B12"/>
    <w:multiLevelType w:val="multilevel"/>
    <w:tmpl w:val="24C29498"/>
    <w:styleLink w:val="WWNum152"/>
    <w:lvl w:ilvl="0">
      <w:numFmt w:val="bullet"/>
      <w:lvlText w:val="»"/>
      <w:lvlJc w:val="left"/>
      <w:pPr>
        <w:ind w:left="720" w:hanging="360"/>
      </w:pPr>
      <w:rPr>
        <w:rFonts w:cs="Calibri Light"/>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9" w15:restartNumberingAfterBreak="0">
    <w:nsid w:val="2C8115D0"/>
    <w:multiLevelType w:val="multilevel"/>
    <w:tmpl w:val="0D7E1BC6"/>
    <w:styleLink w:val="WWNum44"/>
    <w:lvl w:ilvl="0">
      <w:start w:val="1"/>
      <w:numFmt w:val="lowerRoman"/>
      <w:lvlText w:val="%1."/>
      <w:lvlJc w:val="right"/>
      <w:pPr>
        <w:ind w:left="4933" w:hanging="18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2CDD4EE2"/>
    <w:multiLevelType w:val="multilevel"/>
    <w:tmpl w:val="DCF647E2"/>
    <w:styleLink w:val="WWNum11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2E6926D3"/>
    <w:multiLevelType w:val="multilevel"/>
    <w:tmpl w:val="4D4A69B0"/>
    <w:styleLink w:val="WWNum89"/>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2" w15:restartNumberingAfterBreak="0">
    <w:nsid w:val="2ECA324C"/>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3" w15:restartNumberingAfterBreak="0">
    <w:nsid w:val="2F1871B9"/>
    <w:multiLevelType w:val="multilevel"/>
    <w:tmpl w:val="440CF240"/>
    <w:styleLink w:val="WWNum8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44" w15:restartNumberingAfterBreak="0">
    <w:nsid w:val="2F882469"/>
    <w:multiLevelType w:val="multilevel"/>
    <w:tmpl w:val="1B62E092"/>
    <w:styleLink w:val="WWNum13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304B5D4F"/>
    <w:multiLevelType w:val="multilevel"/>
    <w:tmpl w:val="F1DE592A"/>
    <w:styleLink w:val="WWNum6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30BD7736"/>
    <w:multiLevelType w:val="multilevel"/>
    <w:tmpl w:val="410E0174"/>
    <w:styleLink w:val="WWNum18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7" w15:restartNumberingAfterBreak="0">
    <w:nsid w:val="30D51C42"/>
    <w:multiLevelType w:val="multilevel"/>
    <w:tmpl w:val="016840DE"/>
    <w:lvl w:ilvl="0">
      <w:start w:val="1"/>
      <w:numFmt w:val="lowerRoman"/>
      <w:lvlText w:val="%1."/>
      <w:lvlJc w:val="right"/>
      <w:pPr>
        <w:ind w:left="360" w:hanging="360"/>
      </w:pPr>
      <w:rPr>
        <w:rFonts w:hint="default"/>
        <w:b/>
        <w:bCs/>
        <w:color w:val="156082" w:themeColor="accent1"/>
        <w:sz w:val="20"/>
        <w:szCs w:val="20"/>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8"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1524CF1"/>
    <w:multiLevelType w:val="multilevel"/>
    <w:tmpl w:val="30C8F472"/>
    <w:styleLink w:val="WWNum3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32214784"/>
    <w:multiLevelType w:val="multilevel"/>
    <w:tmpl w:val="CB201642"/>
    <w:styleLink w:val="WWNum19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1"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2" w15:restartNumberingAfterBreak="0">
    <w:nsid w:val="331601A7"/>
    <w:multiLevelType w:val="multilevel"/>
    <w:tmpl w:val="05169B88"/>
    <w:lvl w:ilvl="0">
      <w:start w:val="1"/>
      <w:numFmt w:val="bullet"/>
      <w:lvlText w:val=""/>
      <w:lvlJc w:val="left"/>
      <w:pPr>
        <w:tabs>
          <w:tab w:val="num" w:pos="0"/>
        </w:tabs>
        <w:ind w:left="720" w:hanging="360"/>
      </w:pPr>
      <w:rPr>
        <w:rFonts w:ascii="Wingdings" w:hAnsi="Wingdings" w:cs="Wingdings" w:hint="default"/>
        <w:color w:val="196B24" w:themeColor="accent3"/>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3"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4"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5" w15:restartNumberingAfterBreak="0">
    <w:nsid w:val="33CD6E54"/>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6" w15:restartNumberingAfterBreak="0">
    <w:nsid w:val="33E462AE"/>
    <w:multiLevelType w:val="multilevel"/>
    <w:tmpl w:val="0E147BF8"/>
    <w:styleLink w:val="WWNum25"/>
    <w:lvl w:ilvl="0">
      <w:start w:val="2"/>
      <w:numFmt w:val="decimal"/>
      <w:lvlText w:val="%1."/>
      <w:lvlJc w:val="left"/>
      <w:pPr>
        <w:ind w:left="360" w:hanging="360"/>
      </w:pPr>
    </w:lvl>
    <w:lvl w:ilvl="1">
      <w:start w:val="1"/>
      <w:numFmt w:val="upperRoman"/>
      <w:lvlText w:val="%2."/>
      <w:lvlJc w:val="right"/>
      <w:pPr>
        <w:ind w:left="360" w:hanging="360"/>
      </w:pPr>
      <w:rPr>
        <w:b/>
        <w:bCs/>
        <w:color w:val="0F476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7" w15:restartNumberingAfterBreak="0">
    <w:nsid w:val="34F133C2"/>
    <w:multiLevelType w:val="multilevel"/>
    <w:tmpl w:val="ACD637E6"/>
    <w:styleLink w:val="WWNum154"/>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58" w15:restartNumberingAfterBreak="0">
    <w:nsid w:val="35163A25"/>
    <w:multiLevelType w:val="multilevel"/>
    <w:tmpl w:val="6ADAAF18"/>
    <w:lvl w:ilvl="0">
      <w:start w:val="1"/>
      <w:numFmt w:val="bullet"/>
      <w:lvlText w:val=""/>
      <w:lvlJc w:val="left"/>
      <w:pPr>
        <w:ind w:left="1919" w:hanging="360"/>
      </w:pPr>
      <w:rPr>
        <w:rFonts w:ascii="Wingdings" w:hAnsi="Wingdings" w:hint="default"/>
        <w:b/>
        <w:bCs/>
        <w:i w:val="0"/>
        <w:iCs w:val="0"/>
        <w:color w:val="A02B93" w:themeColor="accent5"/>
        <w:sz w:val="20"/>
        <w:szCs w:val="20"/>
      </w:rPr>
    </w:lvl>
    <w:lvl w:ilvl="1">
      <w:start w:val="1"/>
      <w:numFmt w:val="none"/>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353D1126"/>
    <w:multiLevelType w:val="multilevel"/>
    <w:tmpl w:val="5C70C52A"/>
    <w:lvl w:ilvl="0">
      <w:start w:val="1"/>
      <w:numFmt w:val="bullet"/>
      <w:lvlText w:val="-"/>
      <w:lvlJc w:val="left"/>
      <w:pPr>
        <w:ind w:left="720" w:hanging="360"/>
      </w:pPr>
      <w:rPr>
        <w:rFonts w:ascii="Calibri Light" w:eastAsia="Calibri" w:hAnsi="Calibri Light" w:cs="Calibri Light" w:hint="defaul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60" w15:restartNumberingAfterBreak="0">
    <w:nsid w:val="362976B1"/>
    <w:multiLevelType w:val="multilevel"/>
    <w:tmpl w:val="3030EF2A"/>
    <w:styleLink w:val="WWNum10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36453BCA"/>
    <w:multiLevelType w:val="multilevel"/>
    <w:tmpl w:val="85F69C7C"/>
    <w:styleLink w:val="WWNum6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2" w15:restartNumberingAfterBreak="0">
    <w:nsid w:val="36A17FE3"/>
    <w:multiLevelType w:val="multilevel"/>
    <w:tmpl w:val="1BD621E8"/>
    <w:lvl w:ilvl="0">
      <w:start w:val="1"/>
      <w:numFmt w:val="upperLetter"/>
      <w:lvlText w:val="%1."/>
      <w:lvlJc w:val="left"/>
      <w:pPr>
        <w:ind w:left="360" w:hanging="360"/>
      </w:pPr>
      <w:rPr>
        <w:b/>
        <w:bCs/>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3" w15:restartNumberingAfterBreak="0">
    <w:nsid w:val="371E33E4"/>
    <w:multiLevelType w:val="multilevel"/>
    <w:tmpl w:val="BB10C4CE"/>
    <w:styleLink w:val="WWNum2"/>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4" w15:restartNumberingAfterBreak="0">
    <w:nsid w:val="372C4714"/>
    <w:multiLevelType w:val="multilevel"/>
    <w:tmpl w:val="261E9926"/>
    <w:styleLink w:val="WWNum17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37340F8E"/>
    <w:multiLevelType w:val="multilevel"/>
    <w:tmpl w:val="D272EFFE"/>
    <w:styleLink w:val="WWNum18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37B54F94"/>
    <w:multiLevelType w:val="multilevel"/>
    <w:tmpl w:val="303CC572"/>
    <w:styleLink w:val="WWNum30"/>
    <w:lvl w:ilvl="0">
      <w:start w:val="1"/>
      <w:numFmt w:val="lowerLetter"/>
      <w:lvlText w:val="%1)"/>
      <w:lvlJc w:val="left"/>
      <w:pPr>
        <w:ind w:left="2770" w:hanging="360"/>
      </w:pPr>
      <w:rPr>
        <w:rFonts w:ascii="Calibri" w:hAnsi="Calibri"/>
        <w:b/>
        <w:bCs/>
        <w:color w:val="auto"/>
        <w:sz w:val="24"/>
        <w:szCs w:val="22"/>
      </w:rPr>
    </w:lvl>
    <w:lvl w:ilvl="1">
      <w:start w:val="1"/>
      <w:numFmt w:val="decimal"/>
      <w:lvlText w:val="%1.%2"/>
      <w:lvlJc w:val="left"/>
      <w:pPr>
        <w:ind w:left="1919" w:hanging="360"/>
      </w:pPr>
    </w:lvl>
    <w:lvl w:ilvl="2">
      <w:start w:val="1"/>
      <w:numFmt w:val="decimal"/>
      <w:lvlText w:val="%1.%2.%3"/>
      <w:lvlJc w:val="left"/>
      <w:pPr>
        <w:ind w:left="2279" w:hanging="720"/>
      </w:pPr>
    </w:lvl>
    <w:lvl w:ilvl="3">
      <w:start w:val="1"/>
      <w:numFmt w:val="decimal"/>
      <w:lvlText w:val="%1.%2.%3.%4"/>
      <w:lvlJc w:val="left"/>
      <w:pPr>
        <w:ind w:left="2279" w:hanging="720"/>
      </w:pPr>
    </w:lvl>
    <w:lvl w:ilvl="4">
      <w:start w:val="1"/>
      <w:numFmt w:val="decimal"/>
      <w:lvlText w:val="%1.%2.%3.%4.%5"/>
      <w:lvlJc w:val="left"/>
      <w:pPr>
        <w:ind w:left="2639" w:hanging="1080"/>
      </w:pPr>
    </w:lvl>
    <w:lvl w:ilvl="5">
      <w:start w:val="1"/>
      <w:numFmt w:val="decimal"/>
      <w:lvlText w:val="%1.%2.%3.%4.%5.%6"/>
      <w:lvlJc w:val="left"/>
      <w:pPr>
        <w:ind w:left="2639" w:hanging="1080"/>
      </w:pPr>
    </w:lvl>
    <w:lvl w:ilvl="6">
      <w:start w:val="1"/>
      <w:numFmt w:val="decimal"/>
      <w:lvlText w:val="%1.%2.%3.%4.%5.%6.%7"/>
      <w:lvlJc w:val="left"/>
      <w:pPr>
        <w:ind w:left="2999" w:hanging="1440"/>
      </w:pPr>
    </w:lvl>
    <w:lvl w:ilvl="7">
      <w:start w:val="1"/>
      <w:numFmt w:val="decimal"/>
      <w:lvlText w:val="%1.%2.%3.%4.%5.%6.%7.%8"/>
      <w:lvlJc w:val="left"/>
      <w:pPr>
        <w:ind w:left="2999" w:hanging="1440"/>
      </w:pPr>
    </w:lvl>
    <w:lvl w:ilvl="8">
      <w:start w:val="1"/>
      <w:numFmt w:val="decimal"/>
      <w:lvlText w:val="%1.%2.%3.%4.%5.%6.%7.%8.%9"/>
      <w:lvlJc w:val="left"/>
      <w:pPr>
        <w:ind w:left="3359" w:hanging="1800"/>
      </w:pPr>
    </w:lvl>
  </w:abstractNum>
  <w:abstractNum w:abstractNumId="167" w15:restartNumberingAfterBreak="0">
    <w:nsid w:val="37FE4AD6"/>
    <w:multiLevelType w:val="multilevel"/>
    <w:tmpl w:val="8A58C486"/>
    <w:styleLink w:val="WWNum31"/>
    <w:lvl w:ilvl="0">
      <w:start w:val="1"/>
      <w:numFmt w:val="decimal"/>
      <w:lvlText w:val="%1."/>
      <w:lvlJc w:val="left"/>
      <w:pPr>
        <w:ind w:left="2345"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68" w15:restartNumberingAfterBreak="0">
    <w:nsid w:val="386A7A6F"/>
    <w:multiLevelType w:val="hybridMultilevel"/>
    <w:tmpl w:val="82265066"/>
    <w:lvl w:ilvl="0" w:tplc="FABCB96C">
      <w:start w:val="1"/>
      <w:numFmt w:val="bullet"/>
      <w:lvlText w:val="»"/>
      <w:lvlJc w:val="left"/>
      <w:pPr>
        <w:ind w:left="1429" w:hanging="360"/>
      </w:pPr>
      <w:rPr>
        <w:rFonts w:ascii="Calibri Light" w:hAnsi="Calibri Light"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9" w15:restartNumberingAfterBreak="0">
    <w:nsid w:val="3932056F"/>
    <w:multiLevelType w:val="multilevel"/>
    <w:tmpl w:val="EB1A007C"/>
    <w:styleLink w:val="WWNum68"/>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3A3F32F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1" w15:restartNumberingAfterBreak="0">
    <w:nsid w:val="3A5474DE"/>
    <w:multiLevelType w:val="hybridMultilevel"/>
    <w:tmpl w:val="2CE003AA"/>
    <w:lvl w:ilvl="0" w:tplc="CC6E40C6">
      <w:start w:val="1"/>
      <w:numFmt w:val="lowerLetter"/>
      <w:lvlText w:val="%1)"/>
      <w:lvlJc w:val="left"/>
      <w:pPr>
        <w:ind w:left="1080" w:hanging="360"/>
      </w:pPr>
      <w:rPr>
        <w:rFonts w:hint="default"/>
        <w:b/>
        <w:bCs/>
        <w:color w:val="156082" w:themeColor="accent1"/>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2" w15:restartNumberingAfterBreak="0">
    <w:nsid w:val="3A76008B"/>
    <w:multiLevelType w:val="multilevel"/>
    <w:tmpl w:val="EB6E7CB4"/>
    <w:styleLink w:val="WWNum13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3" w15:restartNumberingAfterBreak="0">
    <w:nsid w:val="3B7D6777"/>
    <w:multiLevelType w:val="multilevel"/>
    <w:tmpl w:val="34261882"/>
    <w:styleLink w:val="WWNum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4" w15:restartNumberingAfterBreak="0">
    <w:nsid w:val="3B9345A0"/>
    <w:multiLevelType w:val="multilevel"/>
    <w:tmpl w:val="F84C2D42"/>
    <w:lvl w:ilvl="0">
      <w:start w:val="1"/>
      <w:numFmt w:val="decimal"/>
      <w:lvlText w:val="%1."/>
      <w:lvlJc w:val="left"/>
      <w:pPr>
        <w:ind w:left="360" w:hanging="360"/>
      </w:pPr>
      <w:rPr>
        <w:rFonts w:hint="default"/>
        <w:b/>
        <w:bCs/>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5" w15:restartNumberingAfterBreak="0">
    <w:nsid w:val="3C1E11ED"/>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76" w15:restartNumberingAfterBreak="0">
    <w:nsid w:val="3C652ABB"/>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77" w15:restartNumberingAfterBreak="0">
    <w:nsid w:val="3CC34982"/>
    <w:multiLevelType w:val="hybridMultilevel"/>
    <w:tmpl w:val="907C8D7A"/>
    <w:lvl w:ilvl="0" w:tplc="FFFFFFFF">
      <w:start w:val="1"/>
      <w:numFmt w:val="decimal"/>
      <w:lvlText w:val="%1)"/>
      <w:lvlJc w:val="left"/>
      <w:pPr>
        <w:ind w:left="1146" w:hanging="360"/>
      </w:pPr>
      <w:rPr>
        <w:rFonts w:hint="default"/>
        <w:b/>
        <w:bCs/>
      </w:rPr>
    </w:lvl>
    <w:lvl w:ilvl="1" w:tplc="5178C00A">
      <w:start w:val="1"/>
      <w:numFmt w:val="decimal"/>
      <w:lvlText w:val="%2)"/>
      <w:lvlJc w:val="left"/>
      <w:pPr>
        <w:ind w:left="1146" w:hanging="360"/>
      </w:pPr>
      <w:rPr>
        <w:rFonts w:hint="default"/>
        <w:b/>
        <w:bCs/>
      </w:rPr>
    </w:lvl>
    <w:lvl w:ilvl="2" w:tplc="0C94EE68">
      <w:start w:val="1"/>
      <w:numFmt w:val="lowerLetter"/>
      <w:lvlText w:val="%3)"/>
      <w:lvlJc w:val="left"/>
      <w:pPr>
        <w:ind w:left="2766" w:hanging="360"/>
      </w:pPr>
      <w:rPr>
        <w:rFonts w:hint="default"/>
        <w:b/>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8" w15:restartNumberingAfterBreak="0">
    <w:nsid w:val="3CD33DC2"/>
    <w:multiLevelType w:val="multilevel"/>
    <w:tmpl w:val="E79ABC4A"/>
    <w:styleLink w:val="WWNum16"/>
    <w:lvl w:ilvl="0">
      <w:start w:val="1"/>
      <w:numFmt w:val="lowerRoman"/>
      <w:lvlText w:val="%1."/>
      <w:lvlJc w:val="right"/>
      <w:pPr>
        <w:ind w:left="3054"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3E404EE4"/>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0" w15:restartNumberingAfterBreak="0">
    <w:nsid w:val="3E574A8E"/>
    <w:multiLevelType w:val="multilevel"/>
    <w:tmpl w:val="C790873E"/>
    <w:styleLink w:val="WWNum7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1" w15:restartNumberingAfterBreak="0">
    <w:nsid w:val="3EBA2A3F"/>
    <w:multiLevelType w:val="multilevel"/>
    <w:tmpl w:val="B65A2234"/>
    <w:styleLink w:val="WWNum14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2" w15:restartNumberingAfterBreak="0">
    <w:nsid w:val="3EC67402"/>
    <w:multiLevelType w:val="multilevel"/>
    <w:tmpl w:val="7E0E594C"/>
    <w:styleLink w:val="WWNum3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83" w15:restartNumberingAfterBreak="0">
    <w:nsid w:val="3F247780"/>
    <w:multiLevelType w:val="hybridMultilevel"/>
    <w:tmpl w:val="EEA011A0"/>
    <w:lvl w:ilvl="0" w:tplc="FFFFFFFF">
      <w:start w:val="1"/>
      <w:numFmt w:val="bullet"/>
      <w:lvlText w:val="»"/>
      <w:lvlJc w:val="left"/>
      <w:pPr>
        <w:ind w:left="1080" w:hanging="360"/>
      </w:pPr>
      <w:rPr>
        <w:rFonts w:ascii="Calibri Light" w:hAnsi="Calibri Light" w:cs="Calibri Light" w:hint="default"/>
        <w:color w:val="1F1F1F"/>
        <w:sz w:val="19"/>
        <w:szCs w:val="19"/>
        <w:lang w:eastAsia="en-US"/>
      </w:rPr>
    </w:lvl>
    <w:lvl w:ilvl="1" w:tplc="678AB898">
      <w:start w:val="1"/>
      <w:numFmt w:val="bullet"/>
      <w:lvlText w:val="-"/>
      <w:lvlJc w:val="left"/>
      <w:pPr>
        <w:ind w:left="1800" w:hanging="360"/>
      </w:pPr>
      <w:rPr>
        <w:rFonts w:ascii="Calibri Light" w:hAnsi="Calibri Light" w:cs="Calibri Light" w:hint="default"/>
        <w:color w:val="77206D" w:themeColor="accent5" w:themeShade="BF"/>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4" w15:restartNumberingAfterBreak="0">
    <w:nsid w:val="3FC53221"/>
    <w:multiLevelType w:val="multilevel"/>
    <w:tmpl w:val="A36E385E"/>
    <w:lvl w:ilvl="0">
      <w:start w:val="1"/>
      <w:numFmt w:val="lowerLetter"/>
      <w:lvlText w:val="%1)"/>
      <w:lvlJc w:val="left"/>
      <w:pPr>
        <w:ind w:left="360" w:hanging="360"/>
      </w:pPr>
      <w:rPr>
        <w:rFonts w:hint="default"/>
        <w:b/>
        <w:bCs/>
        <w:color w:val="156082" w:themeColor="accent1"/>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85" w15:restartNumberingAfterBreak="0">
    <w:nsid w:val="3FF13C82"/>
    <w:multiLevelType w:val="multilevel"/>
    <w:tmpl w:val="0F52FE1E"/>
    <w:styleLink w:val="WWNum13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4035659C"/>
    <w:multiLevelType w:val="hybridMultilevel"/>
    <w:tmpl w:val="AB4E6726"/>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7" w15:restartNumberingAfterBreak="0">
    <w:nsid w:val="405406B5"/>
    <w:multiLevelType w:val="multilevel"/>
    <w:tmpl w:val="0EBA3E2C"/>
    <w:styleLink w:val="WWNum12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8" w15:restartNumberingAfterBreak="0">
    <w:nsid w:val="40803D29"/>
    <w:multiLevelType w:val="multilevel"/>
    <w:tmpl w:val="33B401D6"/>
    <w:styleLink w:val="WWNum16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9" w15:restartNumberingAfterBreak="0">
    <w:nsid w:val="40C33499"/>
    <w:multiLevelType w:val="multilevel"/>
    <w:tmpl w:val="64E661A2"/>
    <w:lvl w:ilvl="0">
      <w:start w:val="1"/>
      <w:numFmt w:val="bullet"/>
      <w:lvlText w:val=""/>
      <w:lvlJc w:val="left"/>
      <w:pPr>
        <w:tabs>
          <w:tab w:val="num" w:pos="720"/>
        </w:tabs>
        <w:ind w:left="720" w:hanging="360"/>
      </w:pPr>
      <w:rPr>
        <w:rFonts w:ascii="Symbol" w:hAnsi="Symbol" w:cs="Symbol" w:hint="default"/>
        <w:sz w:val="19"/>
        <w:szCs w:val="19"/>
        <w:lang w:eastAsia="it-I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0DA31A4"/>
    <w:multiLevelType w:val="multilevel"/>
    <w:tmpl w:val="AA226E0E"/>
    <w:styleLink w:val="WWNum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1" w15:restartNumberingAfterBreak="0">
    <w:nsid w:val="412910BE"/>
    <w:multiLevelType w:val="multilevel"/>
    <w:tmpl w:val="E69EB9F2"/>
    <w:styleLink w:val="WWNum19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2" w15:restartNumberingAfterBreak="0">
    <w:nsid w:val="415522AD"/>
    <w:multiLevelType w:val="multilevel"/>
    <w:tmpl w:val="215E9618"/>
    <w:styleLink w:val="WWNum11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3" w15:restartNumberingAfterBreak="0">
    <w:nsid w:val="42142DF1"/>
    <w:multiLevelType w:val="multilevel"/>
    <w:tmpl w:val="53FC45F2"/>
    <w:styleLink w:val="WWNum5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4" w15:restartNumberingAfterBreak="0">
    <w:nsid w:val="42212DAA"/>
    <w:multiLevelType w:val="multilevel"/>
    <w:tmpl w:val="0834F022"/>
    <w:styleLink w:val="WWNum18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5" w15:restartNumberingAfterBreak="0">
    <w:nsid w:val="429D33D4"/>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6" w15:restartNumberingAfterBreak="0">
    <w:nsid w:val="42AB5DCF"/>
    <w:multiLevelType w:val="multilevel"/>
    <w:tmpl w:val="0E82E2D6"/>
    <w:styleLink w:val="WWNum10"/>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42C376AB"/>
    <w:multiLevelType w:val="multilevel"/>
    <w:tmpl w:val="A1F00560"/>
    <w:styleLink w:val="WWNum74"/>
    <w:lvl w:ilvl="0">
      <w:start w:val="1"/>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438A3B6A"/>
    <w:multiLevelType w:val="multilevel"/>
    <w:tmpl w:val="142A0832"/>
    <w:styleLink w:val="WWNum12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9" w15:restartNumberingAfterBreak="0">
    <w:nsid w:val="438E689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00" w15:restartNumberingAfterBreak="0">
    <w:nsid w:val="43C77C2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1" w15:restartNumberingAfterBreak="0">
    <w:nsid w:val="440544C5"/>
    <w:multiLevelType w:val="hybridMultilevel"/>
    <w:tmpl w:val="E5629BE6"/>
    <w:lvl w:ilvl="0" w:tplc="04100017">
      <w:start w:val="1"/>
      <w:numFmt w:val="lowerLetter"/>
      <w:lvlText w:val="%1)"/>
      <w:lvlJc w:val="left"/>
      <w:pPr>
        <w:ind w:left="1287" w:hanging="360"/>
      </w:pPr>
    </w:lvl>
    <w:lvl w:ilvl="1" w:tplc="42C00C44">
      <w:start w:val="1"/>
      <w:numFmt w:val="lowerLetter"/>
      <w:lvlText w:val="%2."/>
      <w:lvlJc w:val="left"/>
      <w:pPr>
        <w:ind w:left="2629" w:hanging="360"/>
      </w:pPr>
      <w:rPr>
        <w:b/>
        <w:bCs/>
      </w:r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2" w15:restartNumberingAfterBreak="0">
    <w:nsid w:val="45313A58"/>
    <w:multiLevelType w:val="hybridMultilevel"/>
    <w:tmpl w:val="EB282356"/>
    <w:lvl w:ilvl="0" w:tplc="04100005">
      <w:start w:val="1"/>
      <w:numFmt w:val="bullet"/>
      <w:lvlText w:val=""/>
      <w:lvlJc w:val="left"/>
      <w:pPr>
        <w:ind w:left="1491" w:hanging="360"/>
      </w:pPr>
      <w:rPr>
        <w:rFonts w:ascii="Wingdings" w:hAnsi="Wingdings" w:hint="default"/>
      </w:rPr>
    </w:lvl>
    <w:lvl w:ilvl="1" w:tplc="04100003">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203" w15:restartNumberingAfterBreak="0">
    <w:nsid w:val="45562E64"/>
    <w:multiLevelType w:val="multilevel"/>
    <w:tmpl w:val="C8F2A284"/>
    <w:styleLink w:val="WWNum6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4" w15:restartNumberingAfterBreak="0">
    <w:nsid w:val="4638228E"/>
    <w:multiLevelType w:val="hybridMultilevel"/>
    <w:tmpl w:val="C730EFCC"/>
    <w:lvl w:ilvl="0" w:tplc="27C050D2">
      <w:start w:val="1"/>
      <w:numFmt w:val="decimal"/>
      <w:lvlText w:val="%1."/>
      <w:lvlJc w:val="left"/>
      <w:pPr>
        <w:ind w:left="720" w:hanging="360"/>
      </w:pPr>
      <w:rPr>
        <w:rFonts w:hint="default"/>
        <w:b/>
        <w:bCs/>
        <w:color w:val="156082" w:themeColor="accent1"/>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464160AC"/>
    <w:multiLevelType w:val="hybridMultilevel"/>
    <w:tmpl w:val="300C93E8"/>
    <w:lvl w:ilvl="0" w:tplc="FFFFFFFF">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6" w15:restartNumberingAfterBreak="0">
    <w:nsid w:val="46630A8F"/>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7" w15:restartNumberingAfterBreak="0">
    <w:nsid w:val="47880192"/>
    <w:multiLevelType w:val="multilevel"/>
    <w:tmpl w:val="FF340D4E"/>
    <w:styleLink w:val="WWNum11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8" w15:restartNumberingAfterBreak="0">
    <w:nsid w:val="47CB6DE8"/>
    <w:multiLevelType w:val="multilevel"/>
    <w:tmpl w:val="4134C752"/>
    <w:styleLink w:val="WWNum12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9" w15:restartNumberingAfterBreak="0">
    <w:nsid w:val="48A22236"/>
    <w:multiLevelType w:val="hybridMultilevel"/>
    <w:tmpl w:val="35963B0A"/>
    <w:lvl w:ilvl="0" w:tplc="40EE5BC0">
      <w:start w:val="1"/>
      <w:numFmt w:val="bullet"/>
      <w:lvlText w:val=""/>
      <w:lvlJc w:val="left"/>
      <w:pPr>
        <w:ind w:left="1146" w:hanging="360"/>
      </w:pPr>
      <w:rPr>
        <w:rFonts w:ascii="Wingdings" w:hAnsi="Wingdings" w:hint="default"/>
        <w:color w:val="156082" w:themeColor="accent1"/>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0" w15:restartNumberingAfterBreak="0">
    <w:nsid w:val="48AA5E53"/>
    <w:multiLevelType w:val="multilevel"/>
    <w:tmpl w:val="C62ADEE4"/>
    <w:styleLink w:val="WWNum19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1" w15:restartNumberingAfterBreak="0">
    <w:nsid w:val="49947D26"/>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4A126900"/>
    <w:multiLevelType w:val="multilevel"/>
    <w:tmpl w:val="C34A98D6"/>
    <w:lvl w:ilvl="0">
      <w:start w:val="1"/>
      <w:numFmt w:val="bullet"/>
      <w:lvlText w:val="»"/>
      <w:lvlJc w:val="left"/>
      <w:pPr>
        <w:tabs>
          <w:tab w:val="num" w:pos="0"/>
        </w:tabs>
        <w:ind w:left="1038" w:hanging="360"/>
      </w:pPr>
      <w:rPr>
        <w:rFonts w:ascii="Calibri Light" w:hAnsi="Calibri Light" w:cs="Calibri Light" w:hint="default"/>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213" w15:restartNumberingAfterBreak="0">
    <w:nsid w:val="4A9754F1"/>
    <w:multiLevelType w:val="multilevel"/>
    <w:tmpl w:val="D4823C6A"/>
    <w:styleLink w:val="WWNum19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4" w15:restartNumberingAfterBreak="0">
    <w:nsid w:val="4CED6351"/>
    <w:multiLevelType w:val="hybridMultilevel"/>
    <w:tmpl w:val="E7403B3E"/>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15:restartNumberingAfterBreak="0">
    <w:nsid w:val="4CF52558"/>
    <w:multiLevelType w:val="multilevel"/>
    <w:tmpl w:val="2D7433E8"/>
    <w:lvl w:ilvl="0">
      <w:start w:val="1"/>
      <w:numFmt w:val="bullet"/>
      <w:lvlText w:val=""/>
      <w:lvlJc w:val="left"/>
      <w:pPr>
        <w:tabs>
          <w:tab w:val="num" w:pos="720"/>
        </w:tabs>
        <w:ind w:left="720" w:hanging="360"/>
      </w:pPr>
      <w:rPr>
        <w:rFonts w:ascii="Symbol" w:hAnsi="Symbol" w:hint="default"/>
        <w:sz w:val="20"/>
      </w:rPr>
    </w:lvl>
    <w:lvl w:ilv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CFE7D57"/>
    <w:multiLevelType w:val="multilevel"/>
    <w:tmpl w:val="A46E8682"/>
    <w:styleLink w:val="WWNum16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7" w15:restartNumberingAfterBreak="0">
    <w:nsid w:val="4D667720"/>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18"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9" w15:restartNumberingAfterBreak="0">
    <w:nsid w:val="4E734CE6"/>
    <w:multiLevelType w:val="multilevel"/>
    <w:tmpl w:val="95B8607A"/>
    <w:styleLink w:val="WWNum3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0" w15:restartNumberingAfterBreak="0">
    <w:nsid w:val="4E9F6290"/>
    <w:multiLevelType w:val="hybridMultilevel"/>
    <w:tmpl w:val="08B21018"/>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1" w15:restartNumberingAfterBreak="0">
    <w:nsid w:val="4ED034CF"/>
    <w:multiLevelType w:val="multilevel"/>
    <w:tmpl w:val="7DC6BD28"/>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2" w15:restartNumberingAfterBreak="0">
    <w:nsid w:val="4EDA4454"/>
    <w:multiLevelType w:val="multilevel"/>
    <w:tmpl w:val="2AE6046A"/>
    <w:lvl w:ilvl="0">
      <w:numFmt w:val="bullet"/>
      <w:lvlText w:val="-"/>
      <w:lvlJc w:val="left"/>
      <w:pPr>
        <w:tabs>
          <w:tab w:val="num" w:pos="0"/>
        </w:tabs>
        <w:ind w:left="707" w:hanging="567"/>
      </w:pPr>
      <w:rPr>
        <w:rFonts w:ascii="Verdana" w:hAnsi="Verdana" w:cs="Verdana" w:hint="default"/>
        <w:b w:val="0"/>
        <w:bCs w:val="0"/>
        <w:i w:val="0"/>
        <w:iCs w:val="0"/>
        <w:spacing w:val="0"/>
        <w:w w:val="100"/>
        <w:sz w:val="22"/>
        <w:szCs w:val="22"/>
        <w:lang w:val="it-IT" w:eastAsia="en-US" w:bidi="ar-SA"/>
      </w:rPr>
    </w:lvl>
    <w:lvl w:ilvl="1">
      <w:numFmt w:val="bullet"/>
      <w:lvlText w:val=""/>
      <w:lvlJc w:val="left"/>
      <w:pPr>
        <w:tabs>
          <w:tab w:val="num" w:pos="0"/>
        </w:tabs>
        <w:ind w:left="1427" w:hanging="360"/>
      </w:pPr>
      <w:rPr>
        <w:rFonts w:ascii="Wingdings" w:hAnsi="Wingdings" w:cs="Wingdings" w:hint="default"/>
        <w:b w:val="0"/>
        <w:bCs w:val="0"/>
        <w:i w:val="0"/>
        <w:iCs w:val="0"/>
        <w:spacing w:val="0"/>
        <w:w w:val="100"/>
        <w:sz w:val="28"/>
        <w:szCs w:val="28"/>
        <w:lang w:val="it-IT" w:eastAsia="en-US" w:bidi="ar-SA"/>
      </w:rPr>
    </w:lvl>
    <w:lvl w:ilvl="2">
      <w:numFmt w:val="bullet"/>
      <w:lvlText w:val=""/>
      <w:lvlJc w:val="left"/>
      <w:pPr>
        <w:tabs>
          <w:tab w:val="num" w:pos="0"/>
        </w:tabs>
        <w:ind w:left="2364" w:hanging="360"/>
      </w:pPr>
      <w:rPr>
        <w:rFonts w:ascii="Symbol" w:hAnsi="Symbol" w:cs="Symbol" w:hint="default"/>
        <w:lang w:val="it-IT" w:eastAsia="en-US" w:bidi="ar-SA"/>
      </w:rPr>
    </w:lvl>
    <w:lvl w:ilvl="3">
      <w:numFmt w:val="bullet"/>
      <w:lvlText w:val=""/>
      <w:lvlJc w:val="left"/>
      <w:pPr>
        <w:tabs>
          <w:tab w:val="num" w:pos="0"/>
        </w:tabs>
        <w:ind w:left="3309" w:hanging="360"/>
      </w:pPr>
      <w:rPr>
        <w:rFonts w:ascii="Symbol" w:hAnsi="Symbol" w:cs="Symbol" w:hint="default"/>
        <w:lang w:val="it-IT" w:eastAsia="en-US" w:bidi="ar-SA"/>
      </w:rPr>
    </w:lvl>
    <w:lvl w:ilvl="4">
      <w:numFmt w:val="bullet"/>
      <w:lvlText w:val=""/>
      <w:lvlJc w:val="left"/>
      <w:pPr>
        <w:tabs>
          <w:tab w:val="num" w:pos="0"/>
        </w:tabs>
        <w:ind w:left="4254" w:hanging="360"/>
      </w:pPr>
      <w:rPr>
        <w:rFonts w:ascii="Symbol" w:hAnsi="Symbol" w:cs="Symbol" w:hint="default"/>
        <w:lang w:val="it-IT" w:eastAsia="en-US" w:bidi="ar-SA"/>
      </w:rPr>
    </w:lvl>
    <w:lvl w:ilvl="5">
      <w:numFmt w:val="bullet"/>
      <w:lvlText w:val=""/>
      <w:lvlJc w:val="left"/>
      <w:pPr>
        <w:tabs>
          <w:tab w:val="num" w:pos="0"/>
        </w:tabs>
        <w:ind w:left="5198" w:hanging="360"/>
      </w:pPr>
      <w:rPr>
        <w:rFonts w:ascii="Symbol" w:hAnsi="Symbol" w:cs="Symbol" w:hint="default"/>
        <w:lang w:val="it-IT" w:eastAsia="en-US" w:bidi="ar-SA"/>
      </w:rPr>
    </w:lvl>
    <w:lvl w:ilvl="6">
      <w:numFmt w:val="bullet"/>
      <w:lvlText w:val=""/>
      <w:lvlJc w:val="left"/>
      <w:pPr>
        <w:tabs>
          <w:tab w:val="num" w:pos="0"/>
        </w:tabs>
        <w:ind w:left="6143" w:hanging="360"/>
      </w:pPr>
      <w:rPr>
        <w:rFonts w:ascii="Symbol" w:hAnsi="Symbol" w:cs="Symbol" w:hint="default"/>
        <w:lang w:val="it-IT" w:eastAsia="en-US" w:bidi="ar-SA"/>
      </w:rPr>
    </w:lvl>
    <w:lvl w:ilvl="7">
      <w:numFmt w:val="bullet"/>
      <w:lvlText w:val=""/>
      <w:lvlJc w:val="left"/>
      <w:pPr>
        <w:tabs>
          <w:tab w:val="num" w:pos="0"/>
        </w:tabs>
        <w:ind w:left="7088" w:hanging="360"/>
      </w:pPr>
      <w:rPr>
        <w:rFonts w:ascii="Symbol" w:hAnsi="Symbol" w:cs="Symbol" w:hint="default"/>
        <w:lang w:val="it-IT" w:eastAsia="en-US" w:bidi="ar-SA"/>
      </w:rPr>
    </w:lvl>
    <w:lvl w:ilvl="8">
      <w:numFmt w:val="bullet"/>
      <w:lvlText w:val=""/>
      <w:lvlJc w:val="left"/>
      <w:pPr>
        <w:tabs>
          <w:tab w:val="num" w:pos="0"/>
        </w:tabs>
        <w:ind w:left="8032" w:hanging="360"/>
      </w:pPr>
      <w:rPr>
        <w:rFonts w:ascii="Symbol" w:hAnsi="Symbol" w:cs="Symbol" w:hint="default"/>
        <w:lang w:val="it-IT" w:eastAsia="en-US" w:bidi="ar-SA"/>
      </w:rPr>
    </w:lvl>
  </w:abstractNum>
  <w:abstractNum w:abstractNumId="223" w15:restartNumberingAfterBreak="0">
    <w:nsid w:val="4EE57FD3"/>
    <w:multiLevelType w:val="multilevel"/>
    <w:tmpl w:val="4C4C6510"/>
    <w:styleLink w:val="WWNum16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4" w15:restartNumberingAfterBreak="0">
    <w:nsid w:val="4EF8449D"/>
    <w:multiLevelType w:val="multilevel"/>
    <w:tmpl w:val="1AEAC8DC"/>
    <w:styleLink w:val="WWNum17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5" w15:restartNumberingAfterBreak="0">
    <w:nsid w:val="4F582834"/>
    <w:multiLevelType w:val="multilevel"/>
    <w:tmpl w:val="39B2A956"/>
    <w:styleLink w:val="WWNum16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6" w15:restartNumberingAfterBreak="0">
    <w:nsid w:val="4F761FA5"/>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7" w15:restartNumberingAfterBreak="0">
    <w:nsid w:val="4FC57067"/>
    <w:multiLevelType w:val="multilevel"/>
    <w:tmpl w:val="FDDCA0F8"/>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8" w15:restartNumberingAfterBreak="0">
    <w:nsid w:val="4FEE2ACD"/>
    <w:multiLevelType w:val="multilevel"/>
    <w:tmpl w:val="570E0994"/>
    <w:styleLink w:val="WWNum1"/>
    <w:lvl w:ilvl="0">
      <w:start w:val="1"/>
      <w:numFmt w:val="decimal"/>
      <w:lvlText w:val="%1."/>
      <w:lvlJc w:val="left"/>
      <w:pPr>
        <w:ind w:left="1919" w:hanging="360"/>
      </w:pPr>
      <w:rPr>
        <w:b/>
        <w:bCs/>
        <w:i w:val="0"/>
        <w:iCs w:val="0"/>
        <w:sz w:val="32"/>
      </w:rPr>
    </w:lvl>
    <w:lvl w:ilvl="1">
      <w:start w:val="1"/>
      <w:numFmt w:val="none"/>
      <w:suff w:val="nothing"/>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9" w15:restartNumberingAfterBreak="0">
    <w:nsid w:val="4FFA7BF7"/>
    <w:multiLevelType w:val="multilevel"/>
    <w:tmpl w:val="F10E3C36"/>
    <w:styleLink w:val="WWNum102"/>
    <w:lvl w:ilvl="0">
      <w:start w:val="1"/>
      <w:numFmt w:val="lowerRoman"/>
      <w:lvlText w:val="%1."/>
      <w:lvlJc w:val="right"/>
      <w:pPr>
        <w:ind w:left="720" w:hanging="360"/>
      </w:pPr>
      <w:rPr>
        <w:b w:val="0"/>
        <w:i w:val="0"/>
        <w:sz w:val="21"/>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0" w15:restartNumberingAfterBreak="0">
    <w:nsid w:val="501D1E81"/>
    <w:multiLevelType w:val="multilevel"/>
    <w:tmpl w:val="DD42E2F8"/>
    <w:styleLink w:val="WWNum35"/>
    <w:lvl w:ilvl="0">
      <w:start w:val="1"/>
      <w:numFmt w:val="lowerRoman"/>
      <w:lvlText w:val="%1."/>
      <w:lvlJc w:val="right"/>
      <w:pPr>
        <w:ind w:left="4933" w:hanging="180"/>
      </w:pPr>
      <w:rPr>
        <w:b/>
        <w:bCs/>
        <w:color w:val="156082"/>
        <w:position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07A1959"/>
    <w:multiLevelType w:val="multilevel"/>
    <w:tmpl w:val="66E82B90"/>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2" w15:restartNumberingAfterBreak="0">
    <w:nsid w:val="508B3178"/>
    <w:multiLevelType w:val="multilevel"/>
    <w:tmpl w:val="F06C1916"/>
    <w:styleLink w:val="WWNum13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3" w15:restartNumberingAfterBreak="0">
    <w:nsid w:val="50980C9F"/>
    <w:multiLevelType w:val="multilevel"/>
    <w:tmpl w:val="E77C2F82"/>
    <w:styleLink w:val="WWNum100"/>
    <w:lvl w:ilvl="0">
      <w:start w:val="3"/>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0DD6AB2"/>
    <w:multiLevelType w:val="multilevel"/>
    <w:tmpl w:val="16E23154"/>
    <w:styleLink w:val="WWNum8"/>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5" w15:restartNumberingAfterBreak="0">
    <w:nsid w:val="51185EC6"/>
    <w:multiLevelType w:val="multilevel"/>
    <w:tmpl w:val="14D820A6"/>
    <w:styleLink w:val="WWNum10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6" w15:restartNumberingAfterBreak="0">
    <w:nsid w:val="51311209"/>
    <w:multiLevelType w:val="multilevel"/>
    <w:tmpl w:val="0D0262C8"/>
    <w:styleLink w:val="WWNum7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7" w15:restartNumberingAfterBreak="0">
    <w:nsid w:val="514D3C5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38" w15:restartNumberingAfterBreak="0">
    <w:nsid w:val="51754EE7"/>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9" w15:restartNumberingAfterBreak="0">
    <w:nsid w:val="51F4390B"/>
    <w:multiLevelType w:val="multilevel"/>
    <w:tmpl w:val="431A9602"/>
    <w:styleLink w:val="WWNum51"/>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0" w15:restartNumberingAfterBreak="0">
    <w:nsid w:val="52CC3334"/>
    <w:multiLevelType w:val="multilevel"/>
    <w:tmpl w:val="3AE4A2A0"/>
    <w:styleLink w:val="WWNum65"/>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52F12B69"/>
    <w:multiLevelType w:val="hybridMultilevel"/>
    <w:tmpl w:val="174E9086"/>
    <w:lvl w:ilvl="0" w:tplc="CC6E40C6">
      <w:start w:val="1"/>
      <w:numFmt w:val="lowerLetter"/>
      <w:lvlText w:val="%1)"/>
      <w:lvlJc w:val="left"/>
      <w:pPr>
        <w:ind w:left="1854" w:hanging="360"/>
      </w:pPr>
      <w:rPr>
        <w:b/>
        <w:bCs/>
        <w:color w:val="156082" w:themeColor="accent1"/>
        <w:sz w:val="22"/>
        <w:szCs w:val="22"/>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42" w15:restartNumberingAfterBreak="0">
    <w:nsid w:val="533F6B0F"/>
    <w:multiLevelType w:val="multilevel"/>
    <w:tmpl w:val="C65C5FAA"/>
    <w:styleLink w:val="WWNum4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3" w15:restartNumberingAfterBreak="0">
    <w:nsid w:val="537E5F1C"/>
    <w:multiLevelType w:val="hybridMultilevel"/>
    <w:tmpl w:val="1DC2E3D4"/>
    <w:lvl w:ilvl="0" w:tplc="FFFFFFFF">
      <w:start w:val="1"/>
      <w:numFmt w:val="decimal"/>
      <w:lvlText w:val="%1."/>
      <w:lvlJc w:val="left"/>
      <w:pPr>
        <w:ind w:left="35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4" w15:restartNumberingAfterBreak="0">
    <w:nsid w:val="54742A3C"/>
    <w:multiLevelType w:val="multilevel"/>
    <w:tmpl w:val="D2D4BBFE"/>
    <w:styleLink w:val="WWNum46"/>
    <w:lvl w:ilvl="0">
      <w:numFmt w:val="bullet"/>
      <w:lvlText w:val=""/>
      <w:lvlJc w:val="left"/>
      <w:pPr>
        <w:ind w:left="2148" w:hanging="360"/>
      </w:pPr>
      <w:rPr>
        <w:rFonts w:cs="Wingding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45" w15:restartNumberingAfterBreak="0">
    <w:nsid w:val="54E932D7"/>
    <w:multiLevelType w:val="multilevel"/>
    <w:tmpl w:val="050CE680"/>
    <w:lvl w:ilvl="0">
      <w:start w:val="1"/>
      <w:numFmt w:val="lowerLetter"/>
      <w:lvlText w:val="%1)"/>
      <w:lvlJc w:val="left"/>
      <w:pPr>
        <w:ind w:left="360" w:hanging="360"/>
      </w:pPr>
      <w:rPr>
        <w:b/>
        <w:bCs/>
        <w:i w:val="0"/>
        <w:iCs w:val="0"/>
        <w:color w:val="156082" w:themeColor="accent1"/>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6" w15:restartNumberingAfterBreak="0">
    <w:nsid w:val="5502678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47" w15:restartNumberingAfterBreak="0">
    <w:nsid w:val="553931A7"/>
    <w:multiLevelType w:val="hybridMultilevel"/>
    <w:tmpl w:val="0E0EB11A"/>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8" w15:restartNumberingAfterBreak="0">
    <w:nsid w:val="5590449A"/>
    <w:multiLevelType w:val="multilevel"/>
    <w:tmpl w:val="31EC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6B521FC"/>
    <w:multiLevelType w:val="multilevel"/>
    <w:tmpl w:val="48CAD01A"/>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Calibri Light" w:hAnsi="Calibri Light" w:cs="Calibri Light" w:hint="default"/>
        <w:color w:val="1F1F1F"/>
        <w:sz w:val="19"/>
        <w:szCs w:val="19"/>
        <w:lang w:eastAsia="en-U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0" w15:restartNumberingAfterBreak="0">
    <w:nsid w:val="56D6125A"/>
    <w:multiLevelType w:val="multilevel"/>
    <w:tmpl w:val="D99606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rPr>
        <w:b/>
        <w:bC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1" w15:restartNumberingAfterBreak="0">
    <w:nsid w:val="56F5316E"/>
    <w:multiLevelType w:val="hybridMultilevel"/>
    <w:tmpl w:val="1108D4A4"/>
    <w:lvl w:ilvl="0" w:tplc="00000008">
      <w:start w:val="1"/>
      <w:numFmt w:val="bullet"/>
      <w:lvlText w:val="-"/>
      <w:lvlJc w:val="left"/>
      <w:pPr>
        <w:ind w:left="720" w:hanging="360"/>
      </w:pPr>
      <w:rPr>
        <w:rFonts w:ascii="Calibri Light" w:hAnsi="Calibri Light" w:cs="Calibri Light" w:hint="default"/>
        <w:sz w:val="19"/>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2" w15:restartNumberingAfterBreak="0">
    <w:nsid w:val="57314B58"/>
    <w:multiLevelType w:val="multilevel"/>
    <w:tmpl w:val="58D2D24A"/>
    <w:styleLink w:val="WWNum93"/>
    <w:lvl w:ilvl="0">
      <w:start w:val="2"/>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579C515B"/>
    <w:multiLevelType w:val="hybridMultilevel"/>
    <w:tmpl w:val="84EE3E62"/>
    <w:lvl w:ilvl="0" w:tplc="FFFFFFFF">
      <w:start w:val="1"/>
      <w:numFmt w:val="bullet"/>
      <w:lvlText w:val=""/>
      <w:lvlJc w:val="left"/>
      <w:pPr>
        <w:ind w:left="1080" w:hanging="360"/>
      </w:pPr>
      <w:rPr>
        <w:rFonts w:ascii="Wingdings" w:hAnsi="Wingdings" w:hint="default"/>
        <w:color w:val="77206D" w:themeColor="accent5" w:themeShade="BF"/>
      </w:rPr>
    </w:lvl>
    <w:lvl w:ilvl="1" w:tplc="FFFFFFFF" w:tentative="1">
      <w:start w:val="1"/>
      <w:numFmt w:val="bullet"/>
      <w:lvlText w:val="o"/>
      <w:lvlJc w:val="left"/>
      <w:pPr>
        <w:ind w:left="1800" w:hanging="360"/>
      </w:pPr>
      <w:rPr>
        <w:rFonts w:ascii="Courier New" w:hAnsi="Courier New" w:cs="Courier New" w:hint="default"/>
      </w:rPr>
    </w:lvl>
    <w:lvl w:ilvl="2" w:tplc="C6DECED0">
      <w:start w:val="1"/>
      <w:numFmt w:val="bullet"/>
      <w:lvlText w:val=""/>
      <w:lvlJc w:val="left"/>
      <w:pPr>
        <w:ind w:left="2520" w:hanging="360"/>
      </w:pPr>
      <w:rPr>
        <w:rFonts w:ascii="Wingdings" w:hAnsi="Wingdings" w:hint="default"/>
        <w:color w:val="156082" w:themeColor="accent1"/>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4"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55" w15:restartNumberingAfterBreak="0">
    <w:nsid w:val="57E82601"/>
    <w:multiLevelType w:val="multilevel"/>
    <w:tmpl w:val="4322C58E"/>
    <w:styleLink w:val="WWNum12"/>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6" w15:restartNumberingAfterBreak="0">
    <w:nsid w:val="590E27EE"/>
    <w:multiLevelType w:val="multilevel"/>
    <w:tmpl w:val="F9967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92A5EF9"/>
    <w:multiLevelType w:val="hybridMultilevel"/>
    <w:tmpl w:val="E55A6786"/>
    <w:lvl w:ilvl="0" w:tplc="11568BB0">
      <w:start w:val="1"/>
      <w:numFmt w:val="bullet"/>
      <w:lvlText w:val="»"/>
      <w:lvlJc w:val="left"/>
      <w:pPr>
        <w:ind w:left="578" w:hanging="360"/>
      </w:pPr>
      <w:rPr>
        <w:rFonts w:ascii="Calibri Light" w:hAnsi="Calibri Light" w:cs="Calibri Light" w:hint="default"/>
        <w:b w:val="0"/>
        <w:bCs/>
        <w:color w:val="auto"/>
        <w:sz w:val="19"/>
        <w:szCs w:val="19"/>
        <w:lang w:eastAsia="en-US"/>
      </w:rPr>
    </w:lvl>
    <w:lvl w:ilvl="1" w:tplc="FFFFFFFF">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58" w15:restartNumberingAfterBreak="0">
    <w:nsid w:val="592D4F28"/>
    <w:multiLevelType w:val="hybridMultilevel"/>
    <w:tmpl w:val="3EF22D24"/>
    <w:lvl w:ilvl="0" w:tplc="17FEEAE2">
      <w:start w:val="1"/>
      <w:numFmt w:val="lowerLetter"/>
      <w:lvlText w:val="%1)"/>
      <w:lvlJc w:val="left"/>
      <w:pPr>
        <w:ind w:left="1080" w:hanging="360"/>
      </w:pPr>
      <w:rPr>
        <w:b/>
        <w:bCs/>
        <w:color w:val="156082" w:themeColor="accent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9" w15:restartNumberingAfterBreak="0">
    <w:nsid w:val="592E7EDF"/>
    <w:multiLevelType w:val="multilevel"/>
    <w:tmpl w:val="19DA2D26"/>
    <w:styleLink w:val="WWNum18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0" w15:restartNumberingAfterBreak="0">
    <w:nsid w:val="594271C2"/>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1" w15:restartNumberingAfterBreak="0">
    <w:nsid w:val="5B004A73"/>
    <w:multiLevelType w:val="multilevel"/>
    <w:tmpl w:val="D41CAEDA"/>
    <w:styleLink w:val="WWNum9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2" w15:restartNumberingAfterBreak="0">
    <w:nsid w:val="5B353D53"/>
    <w:multiLevelType w:val="multilevel"/>
    <w:tmpl w:val="D820DC06"/>
    <w:styleLink w:val="WWNum11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3" w15:restartNumberingAfterBreak="0">
    <w:nsid w:val="5B5B08DE"/>
    <w:multiLevelType w:val="multilevel"/>
    <w:tmpl w:val="D7768D26"/>
    <w:styleLink w:val="WWNum97"/>
    <w:lvl w:ilvl="0">
      <w:numFmt w:val="bullet"/>
      <w:lvlText w:val=""/>
      <w:lvlJc w:val="left"/>
      <w:pPr>
        <w:ind w:left="1287" w:hanging="360"/>
      </w:pPr>
      <w:rPr>
        <w:rFonts w:cs="Wingdings"/>
        <w:b w:val="0"/>
        <w:i w:val="0"/>
        <w:sz w:val="28"/>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264" w15:restartNumberingAfterBreak="0">
    <w:nsid w:val="5BD70AC3"/>
    <w:multiLevelType w:val="multilevel"/>
    <w:tmpl w:val="1D34CF64"/>
    <w:styleLink w:val="WWNum27"/>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5" w15:restartNumberingAfterBreak="0">
    <w:nsid w:val="5C550314"/>
    <w:multiLevelType w:val="hybridMultilevel"/>
    <w:tmpl w:val="7E700B86"/>
    <w:lvl w:ilvl="0" w:tplc="11568BB0">
      <w:start w:val="1"/>
      <w:numFmt w:val="bullet"/>
      <w:lvlText w:val="»"/>
      <w:lvlJc w:val="left"/>
      <w:pPr>
        <w:ind w:left="720" w:hanging="360"/>
      </w:pPr>
      <w:rPr>
        <w:rFonts w:ascii="Calibri Light" w:hAnsi="Calibri Light" w:cs="Calibri Light" w:hint="default"/>
        <w:b w:val="0"/>
        <w:bCs/>
        <w:color w:val="auto"/>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6" w15:restartNumberingAfterBreak="0">
    <w:nsid w:val="5D1120E1"/>
    <w:multiLevelType w:val="multilevel"/>
    <w:tmpl w:val="2AC05D50"/>
    <w:styleLink w:val="WWNum12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7" w15:restartNumberingAfterBreak="0">
    <w:nsid w:val="5D3C1968"/>
    <w:multiLevelType w:val="multilevel"/>
    <w:tmpl w:val="D6867026"/>
    <w:lvl w:ilvl="0">
      <w:start w:val="1"/>
      <w:numFmt w:val="bullet"/>
      <w:lvlText w:val=""/>
      <w:lvlJc w:val="left"/>
      <w:pPr>
        <w:tabs>
          <w:tab w:val="num" w:pos="0"/>
        </w:tabs>
        <w:ind w:left="720" w:hanging="360"/>
      </w:pPr>
      <w:rPr>
        <w:rFonts w:ascii="Wingdings" w:hAnsi="Wingdings" w:cs="Wingdings" w:hint="default"/>
        <w:b w:val="0"/>
        <w:i w:val="0"/>
        <w:sz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8" w15:restartNumberingAfterBreak="0">
    <w:nsid w:val="5DD75974"/>
    <w:multiLevelType w:val="multilevel"/>
    <w:tmpl w:val="2012C316"/>
    <w:styleLink w:val="WWNum18"/>
    <w:lvl w:ilvl="0">
      <w:start w:val="1"/>
      <w:numFmt w:val="upperLetter"/>
      <w:lvlText w:val="%1."/>
      <w:lvlJc w:val="left"/>
      <w:pPr>
        <w:ind w:left="1068" w:hanging="360"/>
      </w:pPr>
      <w:rPr>
        <w:rFonts w:ascii="Calibri" w:hAnsi="Calibri"/>
        <w:b/>
        <w:i w:val="0"/>
        <w:color w:val="0F4761"/>
        <w:sz w:val="24"/>
        <w:szCs w:val="36"/>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9" w15:restartNumberingAfterBreak="0">
    <w:nsid w:val="5DD75B24"/>
    <w:multiLevelType w:val="multilevel"/>
    <w:tmpl w:val="1C2ACD08"/>
    <w:lvl w:ilvl="0">
      <w:start w:val="1"/>
      <w:numFmt w:val="lowerRoman"/>
      <w:lvlText w:val="%1."/>
      <w:lvlJc w:val="right"/>
      <w:pPr>
        <w:ind w:left="360" w:hanging="360"/>
      </w:pPr>
      <w:rPr>
        <w:b/>
        <w:bCs/>
        <w:color w:val="77206D" w:themeColor="accent5" w:themeShade="BF"/>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0" w15:restartNumberingAfterBreak="0">
    <w:nsid w:val="5E0B201C"/>
    <w:multiLevelType w:val="multilevel"/>
    <w:tmpl w:val="4F724B7A"/>
    <w:lvl w:ilvl="0">
      <w:start w:val="1"/>
      <w:numFmt w:val="bullet"/>
      <w:lvlText w:val="»"/>
      <w:lvlJc w:val="left"/>
      <w:pPr>
        <w:ind w:left="2148" w:hanging="360"/>
      </w:pPr>
      <w:rPr>
        <w:rFonts w:ascii="Calibri Light" w:hAnsi="Calibri Light" w:cs="Calibri Light" w:hint="default"/>
        <w:color w:val="1F1F1F"/>
        <w:sz w:val="19"/>
        <w:szCs w:val="19"/>
        <w:lang w:eastAsia="en-U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71" w15:restartNumberingAfterBreak="0">
    <w:nsid w:val="5E0C4543"/>
    <w:multiLevelType w:val="hybridMultilevel"/>
    <w:tmpl w:val="13946144"/>
    <w:lvl w:ilvl="0" w:tplc="CCA2F076">
      <w:start w:val="1"/>
      <w:numFmt w:val="bullet"/>
      <w:lvlText w:val="»"/>
      <w:lvlJc w:val="left"/>
      <w:pPr>
        <w:ind w:left="1080" w:hanging="360"/>
      </w:pPr>
      <w:rPr>
        <w:rFonts w:ascii="Calibri Light" w:hAnsi="Calibri Light" w:cs="Calibri Light" w:hint="default"/>
        <w:color w:val="77206D" w:themeColor="accent5" w:themeShade="BF"/>
        <w:sz w:val="19"/>
        <w:szCs w:val="19"/>
        <w:lang w:eastAsia="en-US"/>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2" w15:restartNumberingAfterBreak="0">
    <w:nsid w:val="5E93003E"/>
    <w:multiLevelType w:val="multilevel"/>
    <w:tmpl w:val="036A33FC"/>
    <w:styleLink w:val="WWNum73"/>
    <w:lvl w:ilvl="0">
      <w:start w:val="2"/>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5ED726F5"/>
    <w:multiLevelType w:val="multilevel"/>
    <w:tmpl w:val="639A5F4C"/>
    <w:styleLink w:val="WWNum10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4" w15:restartNumberingAfterBreak="0">
    <w:nsid w:val="5EFA6961"/>
    <w:multiLevelType w:val="hybridMultilevel"/>
    <w:tmpl w:val="96909412"/>
    <w:lvl w:ilvl="0" w:tplc="FFFFFFFF">
      <w:start w:val="1"/>
      <w:numFmt w:val="lowerLetter"/>
      <w:lvlText w:val="%1)"/>
      <w:lvlJc w:val="left"/>
      <w:pPr>
        <w:ind w:left="786"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75" w15:restartNumberingAfterBreak="0">
    <w:nsid w:val="5F0E5DF9"/>
    <w:multiLevelType w:val="multilevel"/>
    <w:tmpl w:val="DF8EF1E6"/>
    <w:styleLink w:val="WWNum156"/>
    <w:lvl w:ilvl="0">
      <w:numFmt w:val="bullet"/>
      <w:lvlText w:val="»"/>
      <w:lvlJc w:val="left"/>
      <w:pPr>
        <w:ind w:left="934" w:hanging="360"/>
      </w:pPr>
      <w:rPr>
        <w:rFonts w:cs="Calibri Light"/>
      </w:rPr>
    </w:lvl>
    <w:lvl w:ilvl="1">
      <w:numFmt w:val="bullet"/>
      <w:lvlText w:val="o"/>
      <w:lvlJc w:val="left"/>
      <w:pPr>
        <w:ind w:left="1654" w:hanging="360"/>
      </w:pPr>
      <w:rPr>
        <w:rFonts w:cs="Courier New"/>
      </w:rPr>
    </w:lvl>
    <w:lvl w:ilvl="2">
      <w:numFmt w:val="bullet"/>
      <w:lvlText w:val=""/>
      <w:lvlJc w:val="left"/>
      <w:pPr>
        <w:ind w:left="2374" w:hanging="360"/>
      </w:pPr>
      <w:rPr>
        <w:rFonts w:cs="Wingdings"/>
      </w:rPr>
    </w:lvl>
    <w:lvl w:ilvl="3">
      <w:numFmt w:val="bullet"/>
      <w:lvlText w:val=""/>
      <w:lvlJc w:val="left"/>
      <w:pPr>
        <w:ind w:left="3094" w:hanging="360"/>
      </w:pPr>
      <w:rPr>
        <w:rFonts w:cs="Symbol"/>
      </w:rPr>
    </w:lvl>
    <w:lvl w:ilvl="4">
      <w:numFmt w:val="bullet"/>
      <w:lvlText w:val="o"/>
      <w:lvlJc w:val="left"/>
      <w:pPr>
        <w:ind w:left="3814" w:hanging="360"/>
      </w:pPr>
      <w:rPr>
        <w:rFonts w:cs="Courier New"/>
      </w:rPr>
    </w:lvl>
    <w:lvl w:ilvl="5">
      <w:numFmt w:val="bullet"/>
      <w:lvlText w:val=""/>
      <w:lvlJc w:val="left"/>
      <w:pPr>
        <w:ind w:left="4534" w:hanging="360"/>
      </w:pPr>
      <w:rPr>
        <w:rFonts w:cs="Wingdings"/>
      </w:rPr>
    </w:lvl>
    <w:lvl w:ilvl="6">
      <w:numFmt w:val="bullet"/>
      <w:lvlText w:val=""/>
      <w:lvlJc w:val="left"/>
      <w:pPr>
        <w:ind w:left="5254" w:hanging="360"/>
      </w:pPr>
      <w:rPr>
        <w:rFonts w:cs="Symbol"/>
      </w:rPr>
    </w:lvl>
    <w:lvl w:ilvl="7">
      <w:numFmt w:val="bullet"/>
      <w:lvlText w:val="o"/>
      <w:lvlJc w:val="left"/>
      <w:pPr>
        <w:ind w:left="5974" w:hanging="360"/>
      </w:pPr>
      <w:rPr>
        <w:rFonts w:cs="Courier New"/>
      </w:rPr>
    </w:lvl>
    <w:lvl w:ilvl="8">
      <w:numFmt w:val="bullet"/>
      <w:lvlText w:val=""/>
      <w:lvlJc w:val="left"/>
      <w:pPr>
        <w:ind w:left="6694" w:hanging="360"/>
      </w:pPr>
      <w:rPr>
        <w:rFonts w:cs="Wingdings"/>
      </w:rPr>
    </w:lvl>
  </w:abstractNum>
  <w:abstractNum w:abstractNumId="276" w15:restartNumberingAfterBreak="0">
    <w:nsid w:val="5F354D62"/>
    <w:multiLevelType w:val="multilevel"/>
    <w:tmpl w:val="BADAF49C"/>
    <w:styleLink w:val="WWNum21"/>
    <w:lvl w:ilvl="0">
      <w:numFmt w:val="bullet"/>
      <w:lvlText w:val="-"/>
      <w:lvlJc w:val="left"/>
      <w:pPr>
        <w:ind w:left="1637" w:hanging="360"/>
      </w:pPr>
      <w:rPr>
        <w:rFonts w:cs="Calibri Light"/>
        <w:b/>
        <w:bCs/>
        <w:sz w:val="24"/>
        <w:szCs w:val="24"/>
      </w:rPr>
    </w:lvl>
    <w:lvl w:ilvl="1">
      <w:start w:val="1"/>
      <w:numFmt w:val="upperRoman"/>
      <w:lvlText w:val="%2."/>
      <w:lvlJc w:val="right"/>
      <w:pPr>
        <w:ind w:left="1637" w:hanging="360"/>
      </w:pPr>
      <w:rPr>
        <w:b/>
        <w:bCs/>
        <w:color w:val="156082"/>
      </w:rPr>
    </w:lvl>
    <w:lvl w:ilvl="2">
      <w:start w:val="1"/>
      <w:numFmt w:val="decimal"/>
      <w:lvlText w:val="%1.%2.%3"/>
      <w:lvlJc w:val="left"/>
      <w:pPr>
        <w:ind w:left="1997" w:hanging="720"/>
      </w:p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3077" w:hanging="1800"/>
      </w:pPr>
    </w:lvl>
  </w:abstractNum>
  <w:abstractNum w:abstractNumId="277" w15:restartNumberingAfterBreak="0">
    <w:nsid w:val="5F656DCF"/>
    <w:multiLevelType w:val="multilevel"/>
    <w:tmpl w:val="EF06590A"/>
    <w:styleLink w:val="WWNum17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8" w15:restartNumberingAfterBreak="0">
    <w:nsid w:val="5FAD3896"/>
    <w:multiLevelType w:val="hybridMultilevel"/>
    <w:tmpl w:val="26C8433E"/>
    <w:lvl w:ilvl="0" w:tplc="31E4519E">
      <w:start w:val="1"/>
      <w:numFmt w:val="bullet"/>
      <w:lvlText w:val=""/>
      <w:lvlJc w:val="left"/>
      <w:pPr>
        <w:ind w:left="1571" w:hanging="360"/>
      </w:pPr>
      <w:rPr>
        <w:rFonts w:ascii="Wingdings" w:hAnsi="Wingdings" w:hint="default"/>
        <w:color w:val="77206D" w:themeColor="accent5" w:themeShade="BF"/>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79" w15:restartNumberingAfterBreak="0">
    <w:nsid w:val="5FF459F7"/>
    <w:multiLevelType w:val="multilevel"/>
    <w:tmpl w:val="45AC5DBA"/>
    <w:styleLink w:val="WWNum149"/>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280" w15:restartNumberingAfterBreak="0">
    <w:nsid w:val="608A56F1"/>
    <w:multiLevelType w:val="multilevel"/>
    <w:tmpl w:val="26E0A924"/>
    <w:styleLink w:val="WWNum4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1" w15:restartNumberingAfterBreak="0">
    <w:nsid w:val="60A269A6"/>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82" w15:restartNumberingAfterBreak="0">
    <w:nsid w:val="60B9765C"/>
    <w:multiLevelType w:val="multilevel"/>
    <w:tmpl w:val="F4503C08"/>
    <w:styleLink w:val="WWNum95"/>
    <w:lvl w:ilvl="0">
      <w:numFmt w:val="bullet"/>
      <w:lvlText w:val="-"/>
      <w:lvlJc w:val="left"/>
      <w:pPr>
        <w:ind w:left="567" w:hanging="567"/>
      </w:pPr>
      <w:rPr>
        <w:rFonts w:cs="Verdana"/>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3" w15:restartNumberingAfterBreak="0">
    <w:nsid w:val="61634B94"/>
    <w:multiLevelType w:val="multilevel"/>
    <w:tmpl w:val="64B29606"/>
    <w:styleLink w:val="WWNum11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4" w15:restartNumberingAfterBreak="0">
    <w:nsid w:val="616C3C46"/>
    <w:multiLevelType w:val="multilevel"/>
    <w:tmpl w:val="068220AC"/>
    <w:styleLink w:val="WWNum90"/>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85" w15:restartNumberingAfterBreak="0">
    <w:nsid w:val="617E630A"/>
    <w:multiLevelType w:val="hybridMultilevel"/>
    <w:tmpl w:val="BB0AE356"/>
    <w:lvl w:ilvl="0" w:tplc="FFFFFFFF">
      <w:start w:val="1"/>
      <w:numFmt w:val="bullet"/>
      <w:lvlText w:val="»"/>
      <w:lvlJc w:val="left"/>
      <w:pPr>
        <w:ind w:left="720" w:hanging="360"/>
      </w:pPr>
      <w:rPr>
        <w:rFonts w:ascii="Calibri Light" w:hAnsi="Calibri Light" w:cs="Calibri Light" w:hint="default"/>
        <w:color w:val="1F1F1F"/>
        <w:sz w:val="19"/>
        <w:szCs w:val="19"/>
        <w:lang w:eastAsia="en-US"/>
      </w:rPr>
    </w:lvl>
    <w:lvl w:ilvl="1" w:tplc="0000000A">
      <w:start w:val="1"/>
      <w:numFmt w:val="bullet"/>
      <w:lvlText w:val="-"/>
      <w:lvlJc w:val="left"/>
      <w:pPr>
        <w:ind w:left="1440" w:hanging="360"/>
      </w:pPr>
      <w:rPr>
        <w:rFonts w:ascii="Calibri Light" w:hAnsi="Calibri Light" w:cs="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619B300B"/>
    <w:multiLevelType w:val="multilevel"/>
    <w:tmpl w:val="B3AAFEEC"/>
    <w:styleLink w:val="WWNum158"/>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287" w15:restartNumberingAfterBreak="0">
    <w:nsid w:val="622A3503"/>
    <w:multiLevelType w:val="multilevel"/>
    <w:tmpl w:val="F686FF00"/>
    <w:styleLink w:val="WWNum18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8" w15:restartNumberingAfterBreak="0">
    <w:nsid w:val="62FE6354"/>
    <w:multiLevelType w:val="multilevel"/>
    <w:tmpl w:val="342608C0"/>
    <w:styleLink w:val="WWNum62"/>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630D2B37"/>
    <w:multiLevelType w:val="multilevel"/>
    <w:tmpl w:val="45F2D0E4"/>
    <w:styleLink w:val="WWNum32"/>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0" w15:restartNumberingAfterBreak="0">
    <w:nsid w:val="64235098"/>
    <w:multiLevelType w:val="multilevel"/>
    <w:tmpl w:val="53B81744"/>
    <w:lvl w:ilvl="0">
      <w:start w:val="1"/>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1" w15:restartNumberingAfterBreak="0">
    <w:nsid w:val="642C32EE"/>
    <w:multiLevelType w:val="multilevel"/>
    <w:tmpl w:val="274CFC86"/>
    <w:styleLink w:val="WWNum18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2" w15:restartNumberingAfterBreak="0">
    <w:nsid w:val="648164F0"/>
    <w:multiLevelType w:val="multilevel"/>
    <w:tmpl w:val="67C0C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4A25FCF"/>
    <w:multiLevelType w:val="multilevel"/>
    <w:tmpl w:val="C4BA904A"/>
    <w:styleLink w:val="WWNum45"/>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4" w15:restartNumberingAfterBreak="0">
    <w:nsid w:val="64A31C88"/>
    <w:multiLevelType w:val="multilevel"/>
    <w:tmpl w:val="9C8E99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53B5E00"/>
    <w:multiLevelType w:val="multilevel"/>
    <w:tmpl w:val="DABE2AB2"/>
    <w:styleLink w:val="WWNum4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656947A8"/>
    <w:multiLevelType w:val="multilevel"/>
    <w:tmpl w:val="921E0528"/>
    <w:styleLink w:val="WWNum19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7" w15:restartNumberingAfterBreak="0">
    <w:nsid w:val="65BF1C71"/>
    <w:multiLevelType w:val="multilevel"/>
    <w:tmpl w:val="E3F6E5E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color w:val="77206D" w:themeColor="accent5" w:themeShade="BF"/>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5C5004E"/>
    <w:multiLevelType w:val="multilevel"/>
    <w:tmpl w:val="AD58794C"/>
    <w:styleLink w:val="WWNum16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9"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0" w15:restartNumberingAfterBreak="0">
    <w:nsid w:val="65F37493"/>
    <w:multiLevelType w:val="hybridMultilevel"/>
    <w:tmpl w:val="7D209734"/>
    <w:lvl w:ilvl="0" w:tplc="04100017">
      <w:start w:val="1"/>
      <w:numFmt w:val="lowerLetter"/>
      <w:lvlText w:val="%1)"/>
      <w:lvlJc w:val="left"/>
      <w:pPr>
        <w:ind w:left="1429" w:hanging="360"/>
      </w:pPr>
    </w:lvl>
    <w:lvl w:ilvl="1" w:tplc="164E1AE2">
      <w:start w:val="1"/>
      <w:numFmt w:val="lowerLetter"/>
      <w:lvlText w:val="%2."/>
      <w:lvlJc w:val="left"/>
      <w:pPr>
        <w:ind w:left="2149" w:hanging="360"/>
      </w:pPr>
      <w:rPr>
        <w:color w:val="77206D" w:themeColor="accent5" w:themeShade="BF"/>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1" w15:restartNumberingAfterBreak="0">
    <w:nsid w:val="665811BD"/>
    <w:multiLevelType w:val="multilevel"/>
    <w:tmpl w:val="68AC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6686687"/>
    <w:multiLevelType w:val="multilevel"/>
    <w:tmpl w:val="E3EC567A"/>
    <w:styleLink w:val="WWNum16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3" w15:restartNumberingAfterBreak="0">
    <w:nsid w:val="669F246E"/>
    <w:multiLevelType w:val="multilevel"/>
    <w:tmpl w:val="8BC0ECBE"/>
    <w:styleLink w:val="WWNum13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4" w15:restartNumberingAfterBreak="0">
    <w:nsid w:val="677C3D7B"/>
    <w:multiLevelType w:val="multilevel"/>
    <w:tmpl w:val="98B25DDE"/>
    <w:styleLink w:val="WWNum7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5" w15:restartNumberingAfterBreak="0">
    <w:nsid w:val="68944B2D"/>
    <w:multiLevelType w:val="multilevel"/>
    <w:tmpl w:val="A874D41A"/>
    <w:styleLink w:val="WWNum99"/>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06" w15:restartNumberingAfterBreak="0">
    <w:nsid w:val="689F775A"/>
    <w:multiLevelType w:val="multilevel"/>
    <w:tmpl w:val="E6909E72"/>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7" w15:restartNumberingAfterBreak="0">
    <w:nsid w:val="69EA7D2D"/>
    <w:multiLevelType w:val="multilevel"/>
    <w:tmpl w:val="18526068"/>
    <w:styleLink w:val="WWNum17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8" w15:restartNumberingAfterBreak="0">
    <w:nsid w:val="69FA6864"/>
    <w:multiLevelType w:val="multilevel"/>
    <w:tmpl w:val="439068F6"/>
    <w:styleLink w:val="WWNum18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9" w15:restartNumberingAfterBreak="0">
    <w:nsid w:val="6A615010"/>
    <w:multiLevelType w:val="multilevel"/>
    <w:tmpl w:val="79DA29A6"/>
    <w:styleLink w:val="WWNum12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0" w15:restartNumberingAfterBreak="0">
    <w:nsid w:val="6A8673E1"/>
    <w:multiLevelType w:val="multilevel"/>
    <w:tmpl w:val="86A02A2C"/>
    <w:styleLink w:val="WWNum15"/>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11" w15:restartNumberingAfterBreak="0">
    <w:nsid w:val="6AE655BF"/>
    <w:multiLevelType w:val="multilevel"/>
    <w:tmpl w:val="A362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B196C0E"/>
    <w:multiLevelType w:val="multilevel"/>
    <w:tmpl w:val="338C11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3" w15:restartNumberingAfterBreak="0">
    <w:nsid w:val="6C177789"/>
    <w:multiLevelType w:val="multilevel"/>
    <w:tmpl w:val="3EC0DB02"/>
    <w:lvl w:ilvl="0">
      <w:start w:val="1"/>
      <w:numFmt w:val="bullet"/>
      <w:lvlText w:val=""/>
      <w:lvlJc w:val="left"/>
      <w:pPr>
        <w:tabs>
          <w:tab w:val="num" w:pos="0"/>
        </w:tabs>
        <w:ind w:left="424" w:hanging="284"/>
      </w:pPr>
      <w:rPr>
        <w:rFonts w:ascii="Wingdings" w:hAnsi="Wingdings" w:hint="default"/>
        <w:b w:val="0"/>
        <w:bCs w:val="0"/>
        <w:i w:val="0"/>
        <w:iCs w:val="0"/>
        <w:spacing w:val="0"/>
        <w:w w:val="100"/>
        <w:sz w:val="28"/>
        <w:szCs w:val="22"/>
        <w:lang w:val="it-IT" w:eastAsia="en-US" w:bidi="ar-SA"/>
      </w:rPr>
    </w:lvl>
    <w:lvl w:ilvl="1">
      <w:numFmt w:val="bullet"/>
      <w:lvlText w:val=""/>
      <w:lvlJc w:val="left"/>
      <w:pPr>
        <w:tabs>
          <w:tab w:val="num" w:pos="0"/>
        </w:tabs>
        <w:ind w:left="1370" w:hanging="284"/>
      </w:pPr>
      <w:rPr>
        <w:rFonts w:ascii="Symbol" w:hAnsi="Symbol" w:cs="Symbol" w:hint="default"/>
        <w:lang w:val="it-IT" w:eastAsia="en-US" w:bidi="ar-SA"/>
      </w:rPr>
    </w:lvl>
    <w:lvl w:ilvl="2">
      <w:numFmt w:val="bullet"/>
      <w:lvlText w:val=""/>
      <w:lvlJc w:val="left"/>
      <w:pPr>
        <w:tabs>
          <w:tab w:val="num" w:pos="0"/>
        </w:tabs>
        <w:ind w:left="2320" w:hanging="284"/>
      </w:pPr>
      <w:rPr>
        <w:rFonts w:ascii="Symbol" w:hAnsi="Symbol" w:cs="Symbol" w:hint="default"/>
        <w:lang w:val="it-IT" w:eastAsia="en-US" w:bidi="ar-SA"/>
      </w:rPr>
    </w:lvl>
    <w:lvl w:ilvl="3">
      <w:numFmt w:val="bullet"/>
      <w:lvlText w:val=""/>
      <w:lvlJc w:val="left"/>
      <w:pPr>
        <w:tabs>
          <w:tab w:val="num" w:pos="0"/>
        </w:tabs>
        <w:ind w:left="3270" w:hanging="284"/>
      </w:pPr>
      <w:rPr>
        <w:rFonts w:ascii="Symbol" w:hAnsi="Symbol" w:cs="Symbol" w:hint="default"/>
        <w:lang w:val="it-IT" w:eastAsia="en-US" w:bidi="ar-SA"/>
      </w:rPr>
    </w:lvl>
    <w:lvl w:ilvl="4">
      <w:numFmt w:val="bullet"/>
      <w:lvlText w:val=""/>
      <w:lvlJc w:val="left"/>
      <w:pPr>
        <w:tabs>
          <w:tab w:val="num" w:pos="0"/>
        </w:tabs>
        <w:ind w:left="4220" w:hanging="284"/>
      </w:pPr>
      <w:rPr>
        <w:rFonts w:ascii="Symbol" w:hAnsi="Symbol" w:cs="Symbol" w:hint="default"/>
        <w:lang w:val="it-IT" w:eastAsia="en-US" w:bidi="ar-SA"/>
      </w:rPr>
    </w:lvl>
    <w:lvl w:ilvl="5">
      <w:numFmt w:val="bullet"/>
      <w:lvlText w:val=""/>
      <w:lvlJc w:val="left"/>
      <w:pPr>
        <w:tabs>
          <w:tab w:val="num" w:pos="0"/>
        </w:tabs>
        <w:ind w:left="5171" w:hanging="284"/>
      </w:pPr>
      <w:rPr>
        <w:rFonts w:ascii="Symbol" w:hAnsi="Symbol" w:cs="Symbol" w:hint="default"/>
        <w:lang w:val="it-IT" w:eastAsia="en-US" w:bidi="ar-SA"/>
      </w:rPr>
    </w:lvl>
    <w:lvl w:ilvl="6">
      <w:numFmt w:val="bullet"/>
      <w:lvlText w:val=""/>
      <w:lvlJc w:val="left"/>
      <w:pPr>
        <w:tabs>
          <w:tab w:val="num" w:pos="0"/>
        </w:tabs>
        <w:ind w:left="6121" w:hanging="284"/>
      </w:pPr>
      <w:rPr>
        <w:rFonts w:ascii="Symbol" w:hAnsi="Symbol" w:cs="Symbol" w:hint="default"/>
        <w:lang w:val="it-IT" w:eastAsia="en-US" w:bidi="ar-SA"/>
      </w:rPr>
    </w:lvl>
    <w:lvl w:ilvl="7">
      <w:numFmt w:val="bullet"/>
      <w:lvlText w:val=""/>
      <w:lvlJc w:val="left"/>
      <w:pPr>
        <w:tabs>
          <w:tab w:val="num" w:pos="0"/>
        </w:tabs>
        <w:ind w:left="7071" w:hanging="284"/>
      </w:pPr>
      <w:rPr>
        <w:rFonts w:ascii="Symbol" w:hAnsi="Symbol" w:cs="Symbol" w:hint="default"/>
        <w:lang w:val="it-IT" w:eastAsia="en-US" w:bidi="ar-SA"/>
      </w:rPr>
    </w:lvl>
    <w:lvl w:ilvl="8">
      <w:numFmt w:val="bullet"/>
      <w:lvlText w:val=""/>
      <w:lvlJc w:val="left"/>
      <w:pPr>
        <w:tabs>
          <w:tab w:val="num" w:pos="0"/>
        </w:tabs>
        <w:ind w:left="8021" w:hanging="284"/>
      </w:pPr>
      <w:rPr>
        <w:rFonts w:ascii="Symbol" w:hAnsi="Symbol" w:cs="Symbol" w:hint="default"/>
        <w:lang w:val="it-IT" w:eastAsia="en-US" w:bidi="ar-SA"/>
      </w:rPr>
    </w:lvl>
  </w:abstractNum>
  <w:abstractNum w:abstractNumId="314" w15:restartNumberingAfterBreak="0">
    <w:nsid w:val="6CE25C25"/>
    <w:multiLevelType w:val="multilevel"/>
    <w:tmpl w:val="94AE442E"/>
    <w:styleLink w:val="WWNum13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5" w15:restartNumberingAfterBreak="0">
    <w:nsid w:val="6CFA72C0"/>
    <w:multiLevelType w:val="multilevel"/>
    <w:tmpl w:val="DB40ACE2"/>
    <w:styleLink w:val="WWNum10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6" w15:restartNumberingAfterBreak="0">
    <w:nsid w:val="6D441580"/>
    <w:multiLevelType w:val="multilevel"/>
    <w:tmpl w:val="17D6DF86"/>
    <w:styleLink w:val="WWNum13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7" w15:restartNumberingAfterBreak="0">
    <w:nsid w:val="6D9D62F3"/>
    <w:multiLevelType w:val="multilevel"/>
    <w:tmpl w:val="AFB8C852"/>
    <w:styleLink w:val="WWNum83"/>
    <w:lvl w:ilvl="0">
      <w:numFmt w:val="bullet"/>
      <w:lvlText w:val="»"/>
      <w:lvlJc w:val="left"/>
      <w:pPr>
        <w:ind w:left="4330" w:hanging="360"/>
      </w:pPr>
      <w:rPr>
        <w:rFonts w:cs="Calibri"/>
        <w:b/>
        <w:bCs/>
      </w:rPr>
    </w:lvl>
    <w:lvl w:ilvl="1">
      <w:numFmt w:val="bullet"/>
      <w:lvlText w:val="o"/>
      <w:lvlJc w:val="left"/>
      <w:pPr>
        <w:ind w:left="1647" w:hanging="360"/>
      </w:pPr>
      <w:rPr>
        <w:rFonts w:cs="Courier New"/>
      </w:rPr>
    </w:lvl>
    <w:lvl w:ilvl="2">
      <w:numFmt w:val="bullet"/>
      <w:lvlText w:val=""/>
      <w:lvlJc w:val="left"/>
      <w:pPr>
        <w:ind w:left="2367" w:hanging="360"/>
      </w:pPr>
      <w:rPr>
        <w:rFonts w:cs="Wingdings"/>
      </w:rPr>
    </w:lvl>
    <w:lvl w:ilvl="3">
      <w:numFmt w:val="bullet"/>
      <w:lvlText w:val=""/>
      <w:lvlJc w:val="left"/>
      <w:pPr>
        <w:ind w:left="3087" w:hanging="360"/>
      </w:pPr>
      <w:rPr>
        <w:rFonts w:cs="Symbol"/>
      </w:rPr>
    </w:lvl>
    <w:lvl w:ilvl="4">
      <w:numFmt w:val="bullet"/>
      <w:lvlText w:val="o"/>
      <w:lvlJc w:val="left"/>
      <w:pPr>
        <w:ind w:left="3807" w:hanging="360"/>
      </w:pPr>
      <w:rPr>
        <w:rFonts w:cs="Courier New"/>
      </w:rPr>
    </w:lvl>
    <w:lvl w:ilvl="5">
      <w:numFmt w:val="bullet"/>
      <w:lvlText w:val=""/>
      <w:lvlJc w:val="left"/>
      <w:pPr>
        <w:ind w:left="4527" w:hanging="360"/>
      </w:pPr>
      <w:rPr>
        <w:rFonts w:cs="Wingdings"/>
      </w:rPr>
    </w:lvl>
    <w:lvl w:ilvl="6">
      <w:numFmt w:val="bullet"/>
      <w:lvlText w:val=""/>
      <w:lvlJc w:val="left"/>
      <w:pPr>
        <w:ind w:left="5247" w:hanging="360"/>
      </w:pPr>
      <w:rPr>
        <w:rFonts w:cs="Symbol"/>
      </w:rPr>
    </w:lvl>
    <w:lvl w:ilvl="7">
      <w:numFmt w:val="bullet"/>
      <w:lvlText w:val="o"/>
      <w:lvlJc w:val="left"/>
      <w:pPr>
        <w:ind w:left="5967" w:hanging="360"/>
      </w:pPr>
      <w:rPr>
        <w:rFonts w:cs="Courier New"/>
      </w:rPr>
    </w:lvl>
    <w:lvl w:ilvl="8">
      <w:numFmt w:val="bullet"/>
      <w:lvlText w:val=""/>
      <w:lvlJc w:val="left"/>
      <w:pPr>
        <w:ind w:left="6687" w:hanging="360"/>
      </w:pPr>
      <w:rPr>
        <w:rFonts w:cs="Wingdings"/>
      </w:rPr>
    </w:lvl>
  </w:abstractNum>
  <w:abstractNum w:abstractNumId="318" w15:restartNumberingAfterBreak="0">
    <w:nsid w:val="6DD67EE1"/>
    <w:multiLevelType w:val="multilevel"/>
    <w:tmpl w:val="BEAC4ECE"/>
    <w:lvl w:ilvl="0">
      <w:start w:val="1"/>
      <w:numFmt w:val="bullet"/>
      <w:lvlText w:val=""/>
      <w:lvlJc w:val="left"/>
      <w:pPr>
        <w:tabs>
          <w:tab w:val="num" w:pos="720"/>
        </w:tabs>
        <w:ind w:left="720" w:hanging="360"/>
      </w:pPr>
      <w:rPr>
        <w:rFonts w:ascii="Wingdings" w:hAnsi="Wingdings" w:cs="Wingdings" w:hint="default"/>
        <w:b w:val="0"/>
        <w:i w:val="0"/>
        <w:sz w:val="28"/>
      </w:rPr>
    </w:lvl>
    <w:lvl w:ilvl="1">
      <w:start w:val="1"/>
      <w:numFmt w:val="decimal"/>
      <w:lvlText w:val="%2."/>
      <w:lvlJc w:val="left"/>
      <w:pPr>
        <w:tabs>
          <w:tab w:val="num" w:pos="0"/>
        </w:tabs>
        <w:ind w:left="1440" w:hanging="360"/>
      </w:pPr>
      <w:rPr>
        <w:b/>
        <w:i w:val="0"/>
      </w:rPr>
    </w:lvl>
    <w:lvl w:ilvl="2">
      <w:start w:val="3"/>
      <w:numFmt w:val="bullet"/>
      <w:lvlText w:val="-"/>
      <w:lvlJc w:val="left"/>
      <w:pPr>
        <w:tabs>
          <w:tab w:val="num" w:pos="0"/>
        </w:tabs>
        <w:ind w:left="2160" w:hanging="360"/>
      </w:pPr>
      <w:rPr>
        <w:rFonts w:ascii="Calibri" w:eastAsiaTheme="minorHAnsi" w:hAnsi="Calibri" w:cs="Calibri" w:hint="default"/>
      </w:rPr>
    </w:lvl>
    <w:lvl w:ilvl="3">
      <w:start w:val="1"/>
      <w:numFmt w:val="lowerRoman"/>
      <w:lvlText w:val="%4."/>
      <w:lvlJc w:val="left"/>
      <w:pPr>
        <w:tabs>
          <w:tab w:val="num" w:pos="0"/>
        </w:tabs>
        <w:ind w:left="3240" w:hanging="720"/>
      </w:pPr>
    </w:lvl>
    <w:lvl w:ilvl="4">
      <w:start w:val="8"/>
      <w:numFmt w:val="upp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9" w15:restartNumberingAfterBreak="0">
    <w:nsid w:val="6E70125E"/>
    <w:multiLevelType w:val="multilevel"/>
    <w:tmpl w:val="992A5F5C"/>
    <w:styleLink w:val="WWNum47"/>
    <w:lvl w:ilvl="0">
      <w:numFmt w:val="bullet"/>
      <w:lvlText w:val="-"/>
      <w:lvlJc w:val="left"/>
      <w:pPr>
        <w:ind w:left="759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0" w15:restartNumberingAfterBreak="0">
    <w:nsid w:val="6F196E70"/>
    <w:multiLevelType w:val="multilevel"/>
    <w:tmpl w:val="15FE1406"/>
    <w:styleLink w:val="WWNum61"/>
    <w:lvl w:ilvl="0">
      <w:numFmt w:val="bullet"/>
      <w:lvlText w:val=""/>
      <w:lvlJc w:val="left"/>
      <w:pPr>
        <w:ind w:left="720" w:hanging="360"/>
      </w:pPr>
      <w:rPr>
        <w:rFonts w:cs="Wingding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21" w15:restartNumberingAfterBreak="0">
    <w:nsid w:val="706F25E9"/>
    <w:multiLevelType w:val="hybridMultilevel"/>
    <w:tmpl w:val="F6B628BE"/>
    <w:lvl w:ilvl="0" w:tplc="0410000B">
      <w:start w:val="1"/>
      <w:numFmt w:val="bullet"/>
      <w:lvlText w:val=""/>
      <w:lvlJc w:val="left"/>
      <w:pPr>
        <w:ind w:left="458" w:hanging="360"/>
      </w:pPr>
      <w:rPr>
        <w:rFonts w:ascii="Wingdings" w:hAnsi="Wingdings" w:hint="default"/>
        <w:color w:val="1F1F1F"/>
        <w:sz w:val="19"/>
        <w:szCs w:val="19"/>
        <w:lang w:eastAsia="en-US"/>
      </w:rPr>
    </w:lvl>
    <w:lvl w:ilvl="1" w:tplc="FFFFFFFF" w:tentative="1">
      <w:start w:val="1"/>
      <w:numFmt w:val="bullet"/>
      <w:lvlText w:val="o"/>
      <w:lvlJc w:val="left"/>
      <w:pPr>
        <w:ind w:left="1178" w:hanging="360"/>
      </w:pPr>
      <w:rPr>
        <w:rFonts w:ascii="Courier New" w:hAnsi="Courier New" w:cs="Courier New" w:hint="default"/>
      </w:rPr>
    </w:lvl>
    <w:lvl w:ilvl="2" w:tplc="FFFFFFFF" w:tentative="1">
      <w:start w:val="1"/>
      <w:numFmt w:val="bullet"/>
      <w:lvlText w:val=""/>
      <w:lvlJc w:val="left"/>
      <w:pPr>
        <w:ind w:left="1898" w:hanging="360"/>
      </w:pPr>
      <w:rPr>
        <w:rFonts w:ascii="Wingdings" w:hAnsi="Wingdings" w:hint="default"/>
      </w:rPr>
    </w:lvl>
    <w:lvl w:ilvl="3" w:tplc="FFFFFFFF" w:tentative="1">
      <w:start w:val="1"/>
      <w:numFmt w:val="bullet"/>
      <w:lvlText w:val=""/>
      <w:lvlJc w:val="left"/>
      <w:pPr>
        <w:ind w:left="2618" w:hanging="360"/>
      </w:pPr>
      <w:rPr>
        <w:rFonts w:ascii="Symbol" w:hAnsi="Symbol" w:hint="default"/>
      </w:rPr>
    </w:lvl>
    <w:lvl w:ilvl="4" w:tplc="FFFFFFFF" w:tentative="1">
      <w:start w:val="1"/>
      <w:numFmt w:val="bullet"/>
      <w:lvlText w:val="o"/>
      <w:lvlJc w:val="left"/>
      <w:pPr>
        <w:ind w:left="3338" w:hanging="360"/>
      </w:pPr>
      <w:rPr>
        <w:rFonts w:ascii="Courier New" w:hAnsi="Courier New" w:cs="Courier New" w:hint="default"/>
      </w:rPr>
    </w:lvl>
    <w:lvl w:ilvl="5" w:tplc="FFFFFFFF" w:tentative="1">
      <w:start w:val="1"/>
      <w:numFmt w:val="bullet"/>
      <w:lvlText w:val=""/>
      <w:lvlJc w:val="left"/>
      <w:pPr>
        <w:ind w:left="4058" w:hanging="360"/>
      </w:pPr>
      <w:rPr>
        <w:rFonts w:ascii="Wingdings" w:hAnsi="Wingdings" w:hint="default"/>
      </w:rPr>
    </w:lvl>
    <w:lvl w:ilvl="6" w:tplc="FFFFFFFF" w:tentative="1">
      <w:start w:val="1"/>
      <w:numFmt w:val="bullet"/>
      <w:lvlText w:val=""/>
      <w:lvlJc w:val="left"/>
      <w:pPr>
        <w:ind w:left="4778" w:hanging="360"/>
      </w:pPr>
      <w:rPr>
        <w:rFonts w:ascii="Symbol" w:hAnsi="Symbol" w:hint="default"/>
      </w:rPr>
    </w:lvl>
    <w:lvl w:ilvl="7" w:tplc="FFFFFFFF" w:tentative="1">
      <w:start w:val="1"/>
      <w:numFmt w:val="bullet"/>
      <w:lvlText w:val="o"/>
      <w:lvlJc w:val="left"/>
      <w:pPr>
        <w:ind w:left="5498" w:hanging="360"/>
      </w:pPr>
      <w:rPr>
        <w:rFonts w:ascii="Courier New" w:hAnsi="Courier New" w:cs="Courier New" w:hint="default"/>
      </w:rPr>
    </w:lvl>
    <w:lvl w:ilvl="8" w:tplc="FFFFFFFF" w:tentative="1">
      <w:start w:val="1"/>
      <w:numFmt w:val="bullet"/>
      <w:lvlText w:val=""/>
      <w:lvlJc w:val="left"/>
      <w:pPr>
        <w:ind w:left="6218" w:hanging="360"/>
      </w:pPr>
      <w:rPr>
        <w:rFonts w:ascii="Wingdings" w:hAnsi="Wingdings" w:hint="default"/>
      </w:rPr>
    </w:lvl>
  </w:abstractNum>
  <w:abstractNum w:abstractNumId="322" w15:restartNumberingAfterBreak="0">
    <w:nsid w:val="712B4BED"/>
    <w:multiLevelType w:val="hybridMultilevel"/>
    <w:tmpl w:val="1F54628A"/>
    <w:lvl w:ilvl="0" w:tplc="882CA2DA">
      <w:start w:val="1"/>
      <w:numFmt w:val="bullet"/>
      <w:lvlText w:val=""/>
      <w:lvlJc w:val="left"/>
      <w:pPr>
        <w:ind w:left="1080" w:hanging="360"/>
      </w:pPr>
      <w:rPr>
        <w:rFonts w:ascii="Wingdings" w:hAnsi="Wingdings" w:hint="default"/>
        <w:b w:val="0"/>
        <w:i w:val="0"/>
        <w:sz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3" w15:restartNumberingAfterBreak="0">
    <w:nsid w:val="718D069B"/>
    <w:multiLevelType w:val="hybridMultilevel"/>
    <w:tmpl w:val="3DCAF2DE"/>
    <w:lvl w:ilvl="0" w:tplc="0410001B">
      <w:start w:val="1"/>
      <w:numFmt w:val="lowerRoman"/>
      <w:lvlText w:val="%1."/>
      <w:lvlJc w:val="right"/>
      <w:pPr>
        <w:ind w:left="1505" w:hanging="360"/>
      </w:pPr>
      <w:rPr>
        <w:rFonts w:hint="default"/>
        <w:sz w:val="24"/>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324" w15:restartNumberingAfterBreak="0">
    <w:nsid w:val="71A1037F"/>
    <w:multiLevelType w:val="multilevel"/>
    <w:tmpl w:val="B03A3C64"/>
    <w:styleLink w:val="WWNum14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5" w15:restartNumberingAfterBreak="0">
    <w:nsid w:val="71A211C3"/>
    <w:multiLevelType w:val="multilevel"/>
    <w:tmpl w:val="F9CA4928"/>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upp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1AF2541"/>
    <w:multiLevelType w:val="multilevel"/>
    <w:tmpl w:val="CF743CA8"/>
    <w:styleLink w:val="WWNum76"/>
    <w:lvl w:ilvl="0">
      <w:numFmt w:val="bullet"/>
      <w:lvlText w:val=""/>
      <w:lvlJc w:val="left"/>
      <w:pPr>
        <w:ind w:left="1146" w:hanging="360"/>
      </w:pPr>
      <w:rPr>
        <w:rFonts w:cs="Symbol"/>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27" w15:restartNumberingAfterBreak="0">
    <w:nsid w:val="722121E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28" w15:restartNumberingAfterBreak="0">
    <w:nsid w:val="72446029"/>
    <w:multiLevelType w:val="multilevel"/>
    <w:tmpl w:val="A73C3F66"/>
    <w:styleLink w:val="WWNum11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9" w15:restartNumberingAfterBreak="0">
    <w:nsid w:val="72A32238"/>
    <w:multiLevelType w:val="multilevel"/>
    <w:tmpl w:val="DEFE501E"/>
    <w:lvl w:ilvl="0">
      <w:start w:val="1"/>
      <w:numFmt w:val="lowerLetter"/>
      <w:lvlText w:val="%1)"/>
      <w:lvlJc w:val="left"/>
      <w:pPr>
        <w:tabs>
          <w:tab w:val="num" w:pos="0"/>
        </w:tabs>
        <w:ind w:left="720" w:hanging="360"/>
      </w:pPr>
      <w:rPr>
        <w:b/>
        <w:bCs/>
      </w:rPr>
    </w:lvl>
    <w:lvl w:ilvl="1">
      <w:start w:val="3"/>
      <w:numFmt w:val="bullet"/>
      <w:lvlText w:val="-"/>
      <w:lvlJc w:val="left"/>
      <w:pPr>
        <w:tabs>
          <w:tab w:val="num" w:pos="0"/>
        </w:tabs>
        <w:ind w:left="1440" w:hanging="360"/>
      </w:pPr>
      <w:rPr>
        <w:rFonts w:ascii="Calibri" w:hAnsi="Calibri" w:cs="Calibri"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0" w15:restartNumberingAfterBreak="0">
    <w:nsid w:val="73013704"/>
    <w:multiLevelType w:val="hybridMultilevel"/>
    <w:tmpl w:val="2DD24056"/>
    <w:lvl w:ilvl="0" w:tplc="94143D64">
      <w:start w:val="1"/>
      <w:numFmt w:val="lowerLetter"/>
      <w:lvlText w:val="%1)"/>
      <w:lvlJc w:val="left"/>
      <w:pPr>
        <w:ind w:left="1080" w:hanging="360"/>
      </w:pPr>
      <w:rPr>
        <w:b/>
        <w:bCs/>
        <w:color w:val="156082" w:themeColor="accen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1" w15:restartNumberingAfterBreak="0">
    <w:nsid w:val="73281D9B"/>
    <w:multiLevelType w:val="multilevel"/>
    <w:tmpl w:val="B0FA05A6"/>
    <w:lvl w:ilvl="0">
      <w:start w:val="1"/>
      <w:numFmt w:val="bullet"/>
      <w:lvlText w:val="»"/>
      <w:lvlJc w:val="left"/>
      <w:pPr>
        <w:tabs>
          <w:tab w:val="num" w:pos="720"/>
        </w:tabs>
        <w:ind w:left="720" w:hanging="360"/>
      </w:pPr>
      <w:rPr>
        <w:rFonts w:ascii="Calibri Light" w:hAnsi="Calibri Light" w:cs="Calibri Light" w:hint="default"/>
        <w:color w:val="1F1F1F"/>
        <w:sz w:val="19"/>
        <w:szCs w:val="19"/>
        <w:lang w:eastAsia="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3927980"/>
    <w:multiLevelType w:val="multilevel"/>
    <w:tmpl w:val="E9C4CC74"/>
    <w:styleLink w:val="WWNum16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3" w15:restartNumberingAfterBreak="0">
    <w:nsid w:val="743F56E2"/>
    <w:multiLevelType w:val="multilevel"/>
    <w:tmpl w:val="F4B2FF02"/>
    <w:lvl w:ilvl="0">
      <w:start w:val="1"/>
      <w:numFmt w:val="bullet"/>
      <w:lvlText w:val="-"/>
      <w:lvlJc w:val="left"/>
      <w:pPr>
        <w:ind w:left="1146" w:hanging="360"/>
      </w:pPr>
      <w:rPr>
        <w:rFonts w:ascii="Calibri Light" w:eastAsia="Calibri" w:hAnsi="Calibri Light" w:cs="Calibri Light" w:hint="default"/>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334" w15:restartNumberingAfterBreak="0">
    <w:nsid w:val="75370C66"/>
    <w:multiLevelType w:val="multilevel"/>
    <w:tmpl w:val="BA969464"/>
    <w:styleLink w:val="WWNum3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5" w15:restartNumberingAfterBreak="0">
    <w:nsid w:val="7553380D"/>
    <w:multiLevelType w:val="multilevel"/>
    <w:tmpl w:val="D284A30A"/>
    <w:lvl w:ilvl="0">
      <w:start w:val="1"/>
      <w:numFmt w:val="bullet"/>
      <w:lvlText w:val="»"/>
      <w:lvlJc w:val="left"/>
      <w:pPr>
        <w:tabs>
          <w:tab w:val="num" w:pos="0"/>
        </w:tabs>
        <w:ind w:left="1038" w:hanging="360"/>
      </w:pPr>
      <w:rPr>
        <w:rFonts w:ascii="Calibri Light" w:hAnsi="Calibri Light" w:cs="Calibri Light" w:hint="default"/>
        <w:sz w:val="28"/>
        <w:szCs w:val="22"/>
      </w:rPr>
    </w:lvl>
    <w:lvl w:ilvl="1">
      <w:start w:val="1"/>
      <w:numFmt w:val="bullet"/>
      <w:lvlText w:val="o"/>
      <w:lvlJc w:val="left"/>
      <w:pPr>
        <w:tabs>
          <w:tab w:val="num" w:pos="0"/>
        </w:tabs>
        <w:ind w:left="1758" w:hanging="360"/>
      </w:pPr>
      <w:rPr>
        <w:rFonts w:ascii="Courier New" w:hAnsi="Courier New" w:cs="Courier New" w:hint="default"/>
      </w:rPr>
    </w:lvl>
    <w:lvl w:ilvl="2">
      <w:start w:val="1"/>
      <w:numFmt w:val="bullet"/>
      <w:lvlText w:val=""/>
      <w:lvlJc w:val="left"/>
      <w:pPr>
        <w:tabs>
          <w:tab w:val="num" w:pos="0"/>
        </w:tabs>
        <w:ind w:left="2478" w:hanging="360"/>
      </w:pPr>
      <w:rPr>
        <w:rFonts w:ascii="Wingdings" w:hAnsi="Wingdings" w:cs="Wingdings" w:hint="default"/>
      </w:rPr>
    </w:lvl>
    <w:lvl w:ilvl="3">
      <w:start w:val="1"/>
      <w:numFmt w:val="bullet"/>
      <w:lvlText w:val=""/>
      <w:lvlJc w:val="left"/>
      <w:pPr>
        <w:tabs>
          <w:tab w:val="num" w:pos="0"/>
        </w:tabs>
        <w:ind w:left="3198" w:hanging="360"/>
      </w:pPr>
      <w:rPr>
        <w:rFonts w:ascii="Symbol" w:hAnsi="Symbol" w:cs="Symbol" w:hint="default"/>
      </w:rPr>
    </w:lvl>
    <w:lvl w:ilvl="4">
      <w:start w:val="1"/>
      <w:numFmt w:val="bullet"/>
      <w:lvlText w:val="o"/>
      <w:lvlJc w:val="left"/>
      <w:pPr>
        <w:tabs>
          <w:tab w:val="num" w:pos="0"/>
        </w:tabs>
        <w:ind w:left="3918" w:hanging="360"/>
      </w:pPr>
      <w:rPr>
        <w:rFonts w:ascii="Courier New" w:hAnsi="Courier New" w:cs="Courier New" w:hint="default"/>
      </w:rPr>
    </w:lvl>
    <w:lvl w:ilvl="5">
      <w:start w:val="1"/>
      <w:numFmt w:val="bullet"/>
      <w:lvlText w:val=""/>
      <w:lvlJc w:val="left"/>
      <w:pPr>
        <w:tabs>
          <w:tab w:val="num" w:pos="0"/>
        </w:tabs>
        <w:ind w:left="4638" w:hanging="360"/>
      </w:pPr>
      <w:rPr>
        <w:rFonts w:ascii="Wingdings" w:hAnsi="Wingdings" w:cs="Wingdings" w:hint="default"/>
      </w:rPr>
    </w:lvl>
    <w:lvl w:ilvl="6">
      <w:start w:val="1"/>
      <w:numFmt w:val="bullet"/>
      <w:lvlText w:val=""/>
      <w:lvlJc w:val="left"/>
      <w:pPr>
        <w:tabs>
          <w:tab w:val="num" w:pos="0"/>
        </w:tabs>
        <w:ind w:left="5358" w:hanging="360"/>
      </w:pPr>
      <w:rPr>
        <w:rFonts w:ascii="Symbol" w:hAnsi="Symbol" w:cs="Symbol" w:hint="default"/>
      </w:rPr>
    </w:lvl>
    <w:lvl w:ilvl="7">
      <w:start w:val="1"/>
      <w:numFmt w:val="bullet"/>
      <w:lvlText w:val="o"/>
      <w:lvlJc w:val="left"/>
      <w:pPr>
        <w:tabs>
          <w:tab w:val="num" w:pos="0"/>
        </w:tabs>
        <w:ind w:left="6078" w:hanging="360"/>
      </w:pPr>
      <w:rPr>
        <w:rFonts w:ascii="Courier New" w:hAnsi="Courier New" w:cs="Courier New" w:hint="default"/>
      </w:rPr>
    </w:lvl>
    <w:lvl w:ilvl="8">
      <w:start w:val="1"/>
      <w:numFmt w:val="bullet"/>
      <w:lvlText w:val=""/>
      <w:lvlJc w:val="left"/>
      <w:pPr>
        <w:tabs>
          <w:tab w:val="num" w:pos="0"/>
        </w:tabs>
        <w:ind w:left="6798" w:hanging="360"/>
      </w:pPr>
      <w:rPr>
        <w:rFonts w:ascii="Wingdings" w:hAnsi="Wingdings" w:cs="Wingdings" w:hint="default"/>
      </w:rPr>
    </w:lvl>
  </w:abstractNum>
  <w:abstractNum w:abstractNumId="336" w15:restartNumberingAfterBreak="0">
    <w:nsid w:val="769F00FE"/>
    <w:multiLevelType w:val="multilevel"/>
    <w:tmpl w:val="9912E8F0"/>
    <w:styleLink w:val="WWNum14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7" w15:restartNumberingAfterBreak="0">
    <w:nsid w:val="76A15DAA"/>
    <w:multiLevelType w:val="multilevel"/>
    <w:tmpl w:val="243C5382"/>
    <w:styleLink w:val="WWNum147"/>
    <w:lvl w:ilvl="0">
      <w:numFmt w:val="bullet"/>
      <w:lvlText w:val="-"/>
      <w:lvlJc w:val="left"/>
      <w:pPr>
        <w:ind w:left="720" w:hanging="360"/>
      </w:pPr>
      <w:rPr>
        <w:rFonts w:cs="Calibri Ligh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8" w15:restartNumberingAfterBreak="0">
    <w:nsid w:val="779A18A4"/>
    <w:multiLevelType w:val="multilevel"/>
    <w:tmpl w:val="091A7630"/>
    <w:styleLink w:val="WWNum19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9" w15:restartNumberingAfterBreak="0">
    <w:nsid w:val="77EE352F"/>
    <w:multiLevelType w:val="multilevel"/>
    <w:tmpl w:val="3808EA46"/>
    <w:styleLink w:val="WWNum56"/>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0" w15:restartNumberingAfterBreak="0">
    <w:nsid w:val="784E07DF"/>
    <w:multiLevelType w:val="multilevel"/>
    <w:tmpl w:val="39722DE0"/>
    <w:lvl w:ilvl="0">
      <w:start w:val="1"/>
      <w:numFmt w:val="bullet"/>
      <w:lvlText w:val="»"/>
      <w:lvlJc w:val="left"/>
      <w:pPr>
        <w:ind w:left="360" w:hanging="360"/>
      </w:pPr>
      <w:rPr>
        <w:rFonts w:ascii="Calibri Light" w:hAnsi="Calibri Light" w:cs="Calibri Light" w:hint="default"/>
        <w:b w:val="0"/>
        <w:bCs w:val="0"/>
        <w:color w:val="A02B93" w:themeColor="accent5"/>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1" w15:restartNumberingAfterBreak="0">
    <w:nsid w:val="786764BD"/>
    <w:multiLevelType w:val="hybridMultilevel"/>
    <w:tmpl w:val="0BBA3DD2"/>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2" w15:restartNumberingAfterBreak="0">
    <w:nsid w:val="78676962"/>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3" w15:restartNumberingAfterBreak="0">
    <w:nsid w:val="78727950"/>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344" w15:restartNumberingAfterBreak="0">
    <w:nsid w:val="788E4372"/>
    <w:multiLevelType w:val="multilevel"/>
    <w:tmpl w:val="83BC6CBE"/>
    <w:lvl w:ilvl="0">
      <w:start w:val="1"/>
      <w:numFmt w:val="bullet"/>
      <w:lvlText w:val=""/>
      <w:lvlJc w:val="left"/>
      <w:pPr>
        <w:ind w:left="360" w:hanging="360"/>
      </w:pPr>
      <w:rPr>
        <w:rFonts w:ascii="Wingdings" w:hAnsi="Wingdings" w:hint="default"/>
        <w:b/>
        <w:bCs/>
        <w:color w:val="77206D" w:themeColor="accent5" w:themeShade="BF"/>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5" w15:restartNumberingAfterBreak="0">
    <w:nsid w:val="789F4A3C"/>
    <w:multiLevelType w:val="multilevel"/>
    <w:tmpl w:val="0762B9F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ind w:left="1440" w:hanging="360"/>
      </w:pPr>
      <w:rPr>
        <w:rFonts w:hint="default"/>
        <w:b/>
        <w:bCs/>
        <w:color w:val="77206D" w:themeColor="accent5" w:themeShade="BF"/>
        <w:sz w:val="19"/>
        <w:szCs w:val="19"/>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8D14C49"/>
    <w:multiLevelType w:val="multilevel"/>
    <w:tmpl w:val="B8483E30"/>
    <w:styleLink w:val="WWNum2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47" w15:restartNumberingAfterBreak="0">
    <w:nsid w:val="793C3EDA"/>
    <w:multiLevelType w:val="multilevel"/>
    <w:tmpl w:val="559CA5BC"/>
    <w:lvl w:ilvl="0">
      <w:start w:val="1"/>
      <w:numFmt w:val="lowerLetter"/>
      <w:lvlText w:val="%1)"/>
      <w:lvlJc w:val="left"/>
      <w:pPr>
        <w:ind w:left="720" w:hanging="360"/>
      </w:pPr>
      <w:rPr>
        <w:b/>
        <w:bCs/>
        <w:color w:val="156082" w:themeColor="accen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8" w15:restartNumberingAfterBreak="0">
    <w:nsid w:val="79452A9B"/>
    <w:multiLevelType w:val="multilevel"/>
    <w:tmpl w:val="6242185E"/>
    <w:styleLink w:val="WWNum148"/>
    <w:lvl w:ilvl="0">
      <w:numFmt w:val="bullet"/>
      <w:lvlText w:val="-"/>
      <w:lvlJc w:val="left"/>
      <w:pPr>
        <w:ind w:left="2565" w:hanging="360"/>
      </w:pPr>
      <w:rPr>
        <w:rFonts w:cs="Calibri Light"/>
        <w:sz w:val="19"/>
      </w:rPr>
    </w:lvl>
    <w:lvl w:ilvl="1">
      <w:numFmt w:val="bullet"/>
      <w:lvlText w:val="o"/>
      <w:lvlJc w:val="left"/>
      <w:pPr>
        <w:ind w:left="3285" w:hanging="360"/>
      </w:pPr>
      <w:rPr>
        <w:rFonts w:cs="Courier New"/>
      </w:rPr>
    </w:lvl>
    <w:lvl w:ilvl="2">
      <w:numFmt w:val="bullet"/>
      <w:lvlText w:val=""/>
      <w:lvlJc w:val="left"/>
      <w:pPr>
        <w:ind w:left="4005" w:hanging="360"/>
      </w:pPr>
      <w:rPr>
        <w:rFonts w:cs="Wingdings"/>
      </w:rPr>
    </w:lvl>
    <w:lvl w:ilvl="3">
      <w:numFmt w:val="bullet"/>
      <w:lvlText w:val=""/>
      <w:lvlJc w:val="left"/>
      <w:pPr>
        <w:ind w:left="4725" w:hanging="360"/>
      </w:pPr>
      <w:rPr>
        <w:rFonts w:cs="Symbol"/>
      </w:rPr>
    </w:lvl>
    <w:lvl w:ilvl="4">
      <w:numFmt w:val="bullet"/>
      <w:lvlText w:val="o"/>
      <w:lvlJc w:val="left"/>
      <w:pPr>
        <w:ind w:left="5445" w:hanging="360"/>
      </w:pPr>
      <w:rPr>
        <w:rFonts w:cs="Courier New"/>
      </w:rPr>
    </w:lvl>
    <w:lvl w:ilvl="5">
      <w:numFmt w:val="bullet"/>
      <w:lvlText w:val=""/>
      <w:lvlJc w:val="left"/>
      <w:pPr>
        <w:ind w:left="6165" w:hanging="360"/>
      </w:pPr>
      <w:rPr>
        <w:rFonts w:cs="Wingdings"/>
      </w:rPr>
    </w:lvl>
    <w:lvl w:ilvl="6">
      <w:numFmt w:val="bullet"/>
      <w:lvlText w:val=""/>
      <w:lvlJc w:val="left"/>
      <w:pPr>
        <w:ind w:left="6885" w:hanging="360"/>
      </w:pPr>
      <w:rPr>
        <w:rFonts w:cs="Symbol"/>
      </w:rPr>
    </w:lvl>
    <w:lvl w:ilvl="7">
      <w:numFmt w:val="bullet"/>
      <w:lvlText w:val="o"/>
      <w:lvlJc w:val="left"/>
      <w:pPr>
        <w:ind w:left="7605" w:hanging="360"/>
      </w:pPr>
      <w:rPr>
        <w:rFonts w:cs="Courier New"/>
      </w:rPr>
    </w:lvl>
    <w:lvl w:ilvl="8">
      <w:numFmt w:val="bullet"/>
      <w:lvlText w:val=""/>
      <w:lvlJc w:val="left"/>
      <w:pPr>
        <w:ind w:left="8325" w:hanging="360"/>
      </w:pPr>
      <w:rPr>
        <w:rFonts w:cs="Wingdings"/>
      </w:rPr>
    </w:lvl>
  </w:abstractNum>
  <w:abstractNum w:abstractNumId="349" w15:restartNumberingAfterBreak="0">
    <w:nsid w:val="79951768"/>
    <w:multiLevelType w:val="multilevel"/>
    <w:tmpl w:val="6FF44D7A"/>
    <w:styleLink w:val="WWNum59"/>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0" w15:restartNumberingAfterBreak="0">
    <w:nsid w:val="7A085F38"/>
    <w:multiLevelType w:val="hybridMultilevel"/>
    <w:tmpl w:val="0958D1BA"/>
    <w:lvl w:ilvl="0" w:tplc="00000008">
      <w:start w:val="1"/>
      <w:numFmt w:val="bullet"/>
      <w:lvlText w:val="-"/>
      <w:lvlJc w:val="left"/>
      <w:pPr>
        <w:ind w:left="1096" w:hanging="360"/>
      </w:pPr>
      <w:rPr>
        <w:rFonts w:ascii="Calibri Light" w:hAnsi="Calibri Light" w:cs="Calibri Light" w:hint="default"/>
        <w:color w:val="1F1F1F"/>
        <w:sz w:val="19"/>
        <w:szCs w:val="19"/>
        <w:lang w:eastAsia="en-US"/>
      </w:rPr>
    </w:lvl>
    <w:lvl w:ilvl="1" w:tplc="FFFFFFFF" w:tentative="1">
      <w:start w:val="1"/>
      <w:numFmt w:val="bullet"/>
      <w:lvlText w:val="o"/>
      <w:lvlJc w:val="left"/>
      <w:pPr>
        <w:ind w:left="1816" w:hanging="360"/>
      </w:pPr>
      <w:rPr>
        <w:rFonts w:ascii="Courier New" w:hAnsi="Courier New" w:cs="Courier New" w:hint="default"/>
      </w:rPr>
    </w:lvl>
    <w:lvl w:ilvl="2" w:tplc="FFFFFFFF" w:tentative="1">
      <w:start w:val="1"/>
      <w:numFmt w:val="bullet"/>
      <w:lvlText w:val=""/>
      <w:lvlJc w:val="left"/>
      <w:pPr>
        <w:ind w:left="2536" w:hanging="360"/>
      </w:pPr>
      <w:rPr>
        <w:rFonts w:ascii="Wingdings" w:hAnsi="Wingdings" w:hint="default"/>
      </w:rPr>
    </w:lvl>
    <w:lvl w:ilvl="3" w:tplc="FFFFFFFF" w:tentative="1">
      <w:start w:val="1"/>
      <w:numFmt w:val="bullet"/>
      <w:lvlText w:val=""/>
      <w:lvlJc w:val="left"/>
      <w:pPr>
        <w:ind w:left="3256" w:hanging="360"/>
      </w:pPr>
      <w:rPr>
        <w:rFonts w:ascii="Symbol" w:hAnsi="Symbol" w:hint="default"/>
      </w:rPr>
    </w:lvl>
    <w:lvl w:ilvl="4" w:tplc="FFFFFFFF" w:tentative="1">
      <w:start w:val="1"/>
      <w:numFmt w:val="bullet"/>
      <w:lvlText w:val="o"/>
      <w:lvlJc w:val="left"/>
      <w:pPr>
        <w:ind w:left="3976" w:hanging="360"/>
      </w:pPr>
      <w:rPr>
        <w:rFonts w:ascii="Courier New" w:hAnsi="Courier New" w:cs="Courier New" w:hint="default"/>
      </w:rPr>
    </w:lvl>
    <w:lvl w:ilvl="5" w:tplc="FFFFFFFF" w:tentative="1">
      <w:start w:val="1"/>
      <w:numFmt w:val="bullet"/>
      <w:lvlText w:val=""/>
      <w:lvlJc w:val="left"/>
      <w:pPr>
        <w:ind w:left="4696" w:hanging="360"/>
      </w:pPr>
      <w:rPr>
        <w:rFonts w:ascii="Wingdings" w:hAnsi="Wingdings" w:hint="default"/>
      </w:rPr>
    </w:lvl>
    <w:lvl w:ilvl="6" w:tplc="FFFFFFFF" w:tentative="1">
      <w:start w:val="1"/>
      <w:numFmt w:val="bullet"/>
      <w:lvlText w:val=""/>
      <w:lvlJc w:val="left"/>
      <w:pPr>
        <w:ind w:left="5416" w:hanging="360"/>
      </w:pPr>
      <w:rPr>
        <w:rFonts w:ascii="Symbol" w:hAnsi="Symbol" w:hint="default"/>
      </w:rPr>
    </w:lvl>
    <w:lvl w:ilvl="7" w:tplc="FFFFFFFF" w:tentative="1">
      <w:start w:val="1"/>
      <w:numFmt w:val="bullet"/>
      <w:lvlText w:val="o"/>
      <w:lvlJc w:val="left"/>
      <w:pPr>
        <w:ind w:left="6136" w:hanging="360"/>
      </w:pPr>
      <w:rPr>
        <w:rFonts w:ascii="Courier New" w:hAnsi="Courier New" w:cs="Courier New" w:hint="default"/>
      </w:rPr>
    </w:lvl>
    <w:lvl w:ilvl="8" w:tplc="FFFFFFFF" w:tentative="1">
      <w:start w:val="1"/>
      <w:numFmt w:val="bullet"/>
      <w:lvlText w:val=""/>
      <w:lvlJc w:val="left"/>
      <w:pPr>
        <w:ind w:left="6856" w:hanging="360"/>
      </w:pPr>
      <w:rPr>
        <w:rFonts w:ascii="Wingdings" w:hAnsi="Wingdings" w:hint="default"/>
      </w:rPr>
    </w:lvl>
  </w:abstractNum>
  <w:abstractNum w:abstractNumId="351" w15:restartNumberingAfterBreak="0">
    <w:nsid w:val="7A2B0FCB"/>
    <w:multiLevelType w:val="multilevel"/>
    <w:tmpl w:val="FD16F1FC"/>
    <w:styleLink w:val="WWNum87"/>
    <w:lvl w:ilvl="0">
      <w:start w:val="1"/>
      <w:numFmt w:val="decimal"/>
      <w:lvlText w:val="%1)"/>
      <w:lvlJc w:val="left"/>
      <w:pPr>
        <w:ind w:left="1146" w:hanging="360"/>
      </w:pPr>
      <w:rPr>
        <w:b/>
        <w:bCs/>
      </w:rPr>
    </w:lvl>
    <w:lvl w:ilvl="1">
      <w:start w:val="1"/>
      <w:numFmt w:val="decimal"/>
      <w:lvlText w:val="%2)"/>
      <w:lvlJc w:val="left"/>
      <w:pPr>
        <w:ind w:left="1146" w:hanging="360"/>
      </w:pPr>
      <w:rPr>
        <w:b/>
        <w:bCs/>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52" w15:restartNumberingAfterBreak="0">
    <w:nsid w:val="7A3339EE"/>
    <w:multiLevelType w:val="hybridMultilevel"/>
    <w:tmpl w:val="70A02086"/>
    <w:lvl w:ilvl="0" w:tplc="FC6073A6">
      <w:start w:val="1"/>
      <w:numFmt w:val="lowerRoman"/>
      <w:lvlText w:val="%1."/>
      <w:lvlJc w:val="right"/>
      <w:pPr>
        <w:ind w:left="1080" w:hanging="360"/>
      </w:pPr>
      <w:rPr>
        <w:rFonts w:hint="default"/>
        <w:b/>
        <w:bCs/>
        <w:color w:val="77206D" w:themeColor="accent5" w:themeShade="BF"/>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3" w15:restartNumberingAfterBreak="0">
    <w:nsid w:val="7A555C8B"/>
    <w:multiLevelType w:val="multilevel"/>
    <w:tmpl w:val="F21E33BA"/>
    <w:styleLink w:val="WWNum98"/>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354" w15:restartNumberingAfterBreak="0">
    <w:nsid w:val="7ABC61D5"/>
    <w:multiLevelType w:val="hybridMultilevel"/>
    <w:tmpl w:val="0804054A"/>
    <w:lvl w:ilvl="0" w:tplc="31E4519E">
      <w:start w:val="1"/>
      <w:numFmt w:val="bullet"/>
      <w:lvlText w:val=""/>
      <w:lvlJc w:val="left"/>
      <w:pPr>
        <w:ind w:left="720" w:hanging="360"/>
      </w:pPr>
      <w:rPr>
        <w:rFonts w:ascii="Wingdings" w:hAnsi="Wingdings" w:hint="default"/>
        <w:color w:val="77206D" w:themeColor="accent5"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5" w15:restartNumberingAfterBreak="0">
    <w:nsid w:val="7B251838"/>
    <w:multiLevelType w:val="multilevel"/>
    <w:tmpl w:val="A2F63938"/>
    <w:styleLink w:val="WWNum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56" w15:restartNumberingAfterBreak="0">
    <w:nsid w:val="7B31470C"/>
    <w:multiLevelType w:val="multilevel"/>
    <w:tmpl w:val="D8FCCD88"/>
    <w:styleLink w:val="WWNum106"/>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57" w15:restartNumberingAfterBreak="0">
    <w:nsid w:val="7B635604"/>
    <w:multiLevelType w:val="multilevel"/>
    <w:tmpl w:val="30CEBE60"/>
    <w:styleLink w:val="WWNum55"/>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8" w15:restartNumberingAfterBreak="0">
    <w:nsid w:val="7C187DE1"/>
    <w:multiLevelType w:val="multilevel"/>
    <w:tmpl w:val="72E8C0CC"/>
    <w:lvl w:ilvl="0">
      <w:start w:val="1"/>
      <w:numFmt w:val="bullet"/>
      <w:lvlText w:val="»"/>
      <w:lvlJc w:val="left"/>
      <w:pPr>
        <w:ind w:left="720" w:hanging="360"/>
      </w:pPr>
      <w:rPr>
        <w:rFonts w:ascii="Calibri Light" w:hAnsi="Calibri Light" w:cs="Calibri Light" w:hint="default"/>
        <w:b/>
        <w:bCs/>
        <w:color w:val="A02B93" w:themeColor="accent5"/>
        <w:sz w:val="20"/>
        <w:szCs w:val="20"/>
        <w:lang w:eastAsia="en-US"/>
      </w:rPr>
    </w:lvl>
    <w:lvl w:ilvl="1">
      <w:start w:val="2"/>
      <w:numFmt w:val="decimal"/>
      <w:lvlText w:val="%1.%2"/>
      <w:lvlJc w:val="left"/>
      <w:pPr>
        <w:ind w:left="1003" w:hanging="360"/>
      </w:pPr>
      <w:rPr>
        <w:b/>
        <w:i w:val="0"/>
        <w:color w:val="5B9BD5"/>
      </w:rPr>
    </w:lvl>
    <w:lvl w:ilvl="2">
      <w:start w:val="1"/>
      <w:numFmt w:val="decimal"/>
      <w:lvlText w:val="%1.%2.%3"/>
      <w:lvlJc w:val="left"/>
      <w:pPr>
        <w:ind w:left="1080" w:hanging="720"/>
      </w:pPr>
      <w:rPr>
        <w:b/>
        <w:i/>
      </w:rPr>
    </w:lvl>
    <w:lvl w:ilvl="3">
      <w:start w:val="1"/>
      <w:numFmt w:val="decimal"/>
      <w:lvlText w:val="%1.%2.%3.%4"/>
      <w:lvlJc w:val="left"/>
      <w:pPr>
        <w:ind w:left="1080" w:hanging="720"/>
      </w:pPr>
      <w:rPr>
        <w:b/>
        <w:i/>
      </w:rPr>
    </w:lvl>
    <w:lvl w:ilvl="4">
      <w:start w:val="1"/>
      <w:numFmt w:val="decimal"/>
      <w:lvlText w:val="%1.%2.%3.%4.%5"/>
      <w:lvlJc w:val="left"/>
      <w:pPr>
        <w:ind w:left="1440" w:hanging="1080"/>
      </w:pPr>
      <w:rPr>
        <w:b/>
        <w:i/>
      </w:rPr>
    </w:lvl>
    <w:lvl w:ilvl="5">
      <w:start w:val="1"/>
      <w:numFmt w:val="decimal"/>
      <w:lvlText w:val="%1.%2.%3.%4.%5.%6"/>
      <w:lvlJc w:val="left"/>
      <w:pPr>
        <w:ind w:left="1440" w:hanging="1080"/>
      </w:pPr>
      <w:rPr>
        <w:b/>
        <w:i/>
      </w:rPr>
    </w:lvl>
    <w:lvl w:ilvl="6">
      <w:start w:val="1"/>
      <w:numFmt w:val="decimal"/>
      <w:lvlText w:val="%1.%2.%3.%4.%5.%6.%7"/>
      <w:lvlJc w:val="left"/>
      <w:pPr>
        <w:ind w:left="1800" w:hanging="1440"/>
      </w:pPr>
      <w:rPr>
        <w:b/>
        <w:i/>
      </w:rPr>
    </w:lvl>
    <w:lvl w:ilvl="7">
      <w:start w:val="1"/>
      <w:numFmt w:val="decimal"/>
      <w:lvlText w:val="%1.%2.%3.%4.%5.%6.%7.%8"/>
      <w:lvlJc w:val="left"/>
      <w:pPr>
        <w:ind w:left="1800" w:hanging="1440"/>
      </w:pPr>
      <w:rPr>
        <w:b/>
        <w:i/>
      </w:rPr>
    </w:lvl>
    <w:lvl w:ilvl="8">
      <w:start w:val="1"/>
      <w:numFmt w:val="decimal"/>
      <w:lvlText w:val="%1.%2.%3.%4.%5.%6.%7.%8.%9"/>
      <w:lvlJc w:val="left"/>
      <w:pPr>
        <w:ind w:left="2160" w:hanging="1800"/>
      </w:pPr>
      <w:rPr>
        <w:b/>
        <w:i/>
      </w:rPr>
    </w:lvl>
  </w:abstractNum>
  <w:abstractNum w:abstractNumId="359" w15:restartNumberingAfterBreak="0">
    <w:nsid w:val="7C1912D5"/>
    <w:multiLevelType w:val="multilevel"/>
    <w:tmpl w:val="AE7AECB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0" w15:restartNumberingAfterBreak="0">
    <w:nsid w:val="7C831246"/>
    <w:multiLevelType w:val="multilevel"/>
    <w:tmpl w:val="7BF4C1A8"/>
    <w:styleLink w:val="WWNum17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1" w15:restartNumberingAfterBreak="0">
    <w:nsid w:val="7CE95B2E"/>
    <w:multiLevelType w:val="hybridMultilevel"/>
    <w:tmpl w:val="E3DADADA"/>
    <w:lvl w:ilvl="0" w:tplc="FABCB96C">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2" w15:restartNumberingAfterBreak="0">
    <w:nsid w:val="7D527BB2"/>
    <w:multiLevelType w:val="hybridMultilevel"/>
    <w:tmpl w:val="CF6AB75C"/>
    <w:lvl w:ilvl="0" w:tplc="FFFFFFFF">
      <w:start w:val="1"/>
      <w:numFmt w:val="bullet"/>
      <w:lvlText w:val="»"/>
      <w:lvlJc w:val="left"/>
      <w:pPr>
        <w:ind w:left="1429" w:hanging="360"/>
      </w:pPr>
      <w:rPr>
        <w:rFonts w:ascii="Calibri Light" w:hAnsi="Calibri Light" w:hint="default"/>
        <w:b/>
        <w:bCs/>
        <w:color w:val="77206D" w:themeColor="accent5" w:themeShade="BF"/>
        <w:sz w:val="19"/>
        <w:szCs w:val="19"/>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11568BB0">
      <w:start w:val="1"/>
      <w:numFmt w:val="bullet"/>
      <w:lvlText w:val="»"/>
      <w:lvlJc w:val="left"/>
      <w:pPr>
        <w:ind w:left="3589" w:hanging="360"/>
      </w:pPr>
      <w:rPr>
        <w:rFonts w:ascii="Calibri Light" w:hAnsi="Calibri Light" w:cs="Calibri Light" w:hint="default"/>
        <w:b w:val="0"/>
        <w:bCs/>
        <w:color w:val="auto"/>
        <w:sz w:val="19"/>
        <w:szCs w:val="19"/>
        <w:lang w:eastAsia="en-US"/>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3" w15:restartNumberingAfterBreak="0">
    <w:nsid w:val="7D696742"/>
    <w:multiLevelType w:val="multilevel"/>
    <w:tmpl w:val="204C5BD6"/>
    <w:styleLink w:val="WWNum160"/>
    <w:lvl w:ilvl="0">
      <w:numFmt w:val="bullet"/>
      <w:lvlText w:val="»"/>
      <w:lvlJc w:val="left"/>
      <w:pPr>
        <w:ind w:left="343" w:firstLine="0"/>
      </w:pPr>
      <w:rPr>
        <w:rFonts w:cs="Calibri Light"/>
        <w:b w:val="0"/>
        <w:i w:val="0"/>
        <w:strike w:val="0"/>
        <w:dstrike w:val="0"/>
        <w:color w:val="000000"/>
        <w:position w:val="0"/>
        <w:sz w:val="22"/>
        <w:szCs w:val="22"/>
        <w:u w:val="none"/>
        <w:shd w:val="clear" w:color="auto" w:fill="auto"/>
        <w:vertAlign w:val="baseline"/>
      </w:rPr>
    </w:lvl>
    <w:lvl w:ilvl="1">
      <w:numFmt w:val="bullet"/>
      <w:lvlText w:val="o"/>
      <w:lvlJc w:val="left"/>
      <w:pPr>
        <w:ind w:left="1080" w:firstLine="0"/>
      </w:pPr>
      <w:rPr>
        <w:rFonts w:cs="Times New Roman"/>
        <w:b w:val="0"/>
        <w:i w:val="0"/>
        <w:strike w:val="0"/>
        <w:dstrike w:val="0"/>
        <w:color w:val="000000"/>
        <w:position w:val="0"/>
        <w:sz w:val="22"/>
        <w:szCs w:val="22"/>
        <w:u w:val="none"/>
        <w:shd w:val="clear" w:color="auto" w:fill="auto"/>
        <w:vertAlign w:val="baseline"/>
      </w:rPr>
    </w:lvl>
    <w:lvl w:ilvl="2">
      <w:numFmt w:val="bullet"/>
      <w:lvlText w:val="▪"/>
      <w:lvlJc w:val="left"/>
      <w:pPr>
        <w:ind w:left="1800" w:firstLine="0"/>
      </w:pPr>
      <w:rPr>
        <w:rFonts w:cs="Times New Roman"/>
        <w:b w:val="0"/>
        <w:i w:val="0"/>
        <w:strike w:val="0"/>
        <w:dstrike w:val="0"/>
        <w:color w:val="000000"/>
        <w:position w:val="0"/>
        <w:sz w:val="22"/>
        <w:szCs w:val="22"/>
        <w:u w:val="none"/>
        <w:shd w:val="clear" w:color="auto" w:fill="auto"/>
        <w:vertAlign w:val="baseline"/>
      </w:rPr>
    </w:lvl>
    <w:lvl w:ilvl="3">
      <w:numFmt w:val="bullet"/>
      <w:lvlText w:val="•"/>
      <w:lvlJc w:val="left"/>
      <w:pPr>
        <w:ind w:left="2520" w:firstLine="0"/>
      </w:pPr>
      <w:rPr>
        <w:rFonts w:cs="Times New Roman"/>
        <w:b w:val="0"/>
        <w:i w:val="0"/>
        <w:strike w:val="0"/>
        <w:dstrike w:val="0"/>
        <w:color w:val="000000"/>
        <w:position w:val="0"/>
        <w:sz w:val="22"/>
        <w:szCs w:val="22"/>
        <w:u w:val="none"/>
        <w:shd w:val="clear" w:color="auto" w:fill="auto"/>
        <w:vertAlign w:val="baseline"/>
      </w:rPr>
    </w:lvl>
    <w:lvl w:ilvl="4">
      <w:numFmt w:val="bullet"/>
      <w:lvlText w:val="o"/>
      <w:lvlJc w:val="left"/>
      <w:pPr>
        <w:ind w:left="3240" w:firstLine="0"/>
      </w:pPr>
      <w:rPr>
        <w:rFonts w:cs="Times New Roman"/>
        <w:b w:val="0"/>
        <w:i w:val="0"/>
        <w:strike w:val="0"/>
        <w:dstrike w:val="0"/>
        <w:color w:val="000000"/>
        <w:position w:val="0"/>
        <w:sz w:val="22"/>
        <w:szCs w:val="22"/>
        <w:u w:val="none"/>
        <w:shd w:val="clear" w:color="auto" w:fill="auto"/>
        <w:vertAlign w:val="baseline"/>
      </w:rPr>
    </w:lvl>
    <w:lvl w:ilvl="5">
      <w:numFmt w:val="bullet"/>
      <w:lvlText w:val="▪"/>
      <w:lvlJc w:val="left"/>
      <w:pPr>
        <w:ind w:left="3960" w:firstLine="0"/>
      </w:pPr>
      <w:rPr>
        <w:rFonts w:cs="Times New Roman"/>
        <w:b w:val="0"/>
        <w:i w:val="0"/>
        <w:strike w:val="0"/>
        <w:dstrike w:val="0"/>
        <w:color w:val="000000"/>
        <w:position w:val="0"/>
        <w:sz w:val="22"/>
        <w:szCs w:val="22"/>
        <w:u w:val="none"/>
        <w:shd w:val="clear" w:color="auto" w:fill="auto"/>
        <w:vertAlign w:val="baseline"/>
      </w:rPr>
    </w:lvl>
    <w:lvl w:ilvl="6">
      <w:numFmt w:val="bullet"/>
      <w:lvlText w:val="•"/>
      <w:lvlJc w:val="left"/>
      <w:pPr>
        <w:ind w:left="4680" w:firstLine="0"/>
      </w:pPr>
      <w:rPr>
        <w:rFonts w:cs="Times New Roman"/>
        <w:b w:val="0"/>
        <w:i w:val="0"/>
        <w:strike w:val="0"/>
        <w:dstrike w:val="0"/>
        <w:color w:val="000000"/>
        <w:position w:val="0"/>
        <w:sz w:val="22"/>
        <w:szCs w:val="22"/>
        <w:u w:val="none"/>
        <w:shd w:val="clear" w:color="auto" w:fill="auto"/>
        <w:vertAlign w:val="baseline"/>
      </w:rPr>
    </w:lvl>
    <w:lvl w:ilvl="7">
      <w:numFmt w:val="bullet"/>
      <w:lvlText w:val="o"/>
      <w:lvlJc w:val="left"/>
      <w:pPr>
        <w:ind w:left="5400" w:firstLine="0"/>
      </w:pPr>
      <w:rPr>
        <w:rFonts w:cs="Times New Roman"/>
        <w:b w:val="0"/>
        <w:i w:val="0"/>
        <w:strike w:val="0"/>
        <w:dstrike w:val="0"/>
        <w:color w:val="000000"/>
        <w:position w:val="0"/>
        <w:sz w:val="22"/>
        <w:szCs w:val="22"/>
        <w:u w:val="none"/>
        <w:shd w:val="clear" w:color="auto" w:fill="auto"/>
        <w:vertAlign w:val="baseline"/>
      </w:rPr>
    </w:lvl>
    <w:lvl w:ilvl="8">
      <w:numFmt w:val="bullet"/>
      <w:lvlText w:val="▪"/>
      <w:lvlJc w:val="left"/>
      <w:pPr>
        <w:ind w:left="6120" w:firstLine="0"/>
      </w:pPr>
      <w:rPr>
        <w:rFonts w:cs="Times New Roman"/>
        <w:b w:val="0"/>
        <w:i w:val="0"/>
        <w:strike w:val="0"/>
        <w:dstrike w:val="0"/>
        <w:color w:val="000000"/>
        <w:position w:val="0"/>
        <w:sz w:val="22"/>
        <w:szCs w:val="22"/>
        <w:u w:val="none"/>
        <w:shd w:val="clear" w:color="auto" w:fill="auto"/>
        <w:vertAlign w:val="baseline"/>
      </w:rPr>
    </w:lvl>
  </w:abstractNum>
  <w:abstractNum w:abstractNumId="364" w15:restartNumberingAfterBreak="0">
    <w:nsid w:val="7D753F0F"/>
    <w:multiLevelType w:val="multilevel"/>
    <w:tmpl w:val="BB9270F4"/>
    <w:styleLink w:val="WWNum24"/>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5" w15:restartNumberingAfterBreak="0">
    <w:nsid w:val="7DD7743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66" w15:restartNumberingAfterBreak="0">
    <w:nsid w:val="7DF03C2E"/>
    <w:multiLevelType w:val="multilevel"/>
    <w:tmpl w:val="E6909E72"/>
    <w:styleLink w:val="WWNum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7" w15:restartNumberingAfterBreak="0">
    <w:nsid w:val="7E427807"/>
    <w:multiLevelType w:val="multilevel"/>
    <w:tmpl w:val="0036735A"/>
    <w:styleLink w:val="WWNum151"/>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368" w15:restartNumberingAfterBreak="0">
    <w:nsid w:val="7F497A12"/>
    <w:multiLevelType w:val="multilevel"/>
    <w:tmpl w:val="32DEF792"/>
    <w:styleLink w:val="WWNum54"/>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4818932">
    <w:abstractNumId w:val="47"/>
    <w:lvlOverride w:ilvl="0">
      <w:lvl w:ilvl="0">
        <w:start w:val="1"/>
        <w:numFmt w:val="decimal"/>
        <w:pStyle w:val="Titolo1"/>
        <w:lvlText w:val="%1."/>
        <w:lvlJc w:val="left"/>
        <w:pPr>
          <w:ind w:left="4755" w:hanging="360"/>
        </w:pPr>
        <w:rPr>
          <w:b/>
          <w:bCs/>
          <w:i w:val="0"/>
          <w:iCs w:val="0"/>
          <w:sz w:val="28"/>
          <w:szCs w:val="28"/>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 w:numId="2" w16cid:durableId="1966496603">
    <w:abstractNumId w:val="228"/>
  </w:num>
  <w:num w:numId="3" w16cid:durableId="1891065139">
    <w:abstractNumId w:val="163"/>
  </w:num>
  <w:num w:numId="4" w16cid:durableId="1565413142">
    <w:abstractNumId w:val="10"/>
    <w:lvlOverride w:ilvl="0">
      <w:lvl w:ilvl="0">
        <w:start w:val="1"/>
        <w:numFmt w:val="lowerLetter"/>
        <w:lvlText w:val="%1)"/>
        <w:lvlJc w:val="left"/>
        <w:pPr>
          <w:ind w:left="858" w:hanging="360"/>
        </w:pPr>
        <w:rPr>
          <w:b/>
          <w:bCs/>
          <w:color w:val="156082" w:themeColor="accent1"/>
        </w:rPr>
      </w:lvl>
    </w:lvlOverride>
  </w:num>
  <w:num w:numId="5" w16cid:durableId="177085976">
    <w:abstractNumId w:val="61"/>
    <w:lvlOverride w:ilvl="0">
      <w:lvl w:ilvl="0">
        <w:start w:val="1"/>
        <w:numFmt w:val="lowerLetter"/>
        <w:lvlText w:val="%1)"/>
        <w:lvlJc w:val="left"/>
        <w:pPr>
          <w:ind w:left="720" w:hanging="360"/>
        </w:pPr>
        <w:rPr>
          <w:b/>
          <w:bCs/>
          <w:color w:val="156082" w:themeColor="accent1"/>
        </w:rPr>
      </w:lvl>
    </w:lvlOverride>
  </w:num>
  <w:num w:numId="6" w16cid:durableId="729614067">
    <w:abstractNumId w:val="366"/>
  </w:num>
  <w:num w:numId="7" w16cid:durableId="1863323407">
    <w:abstractNumId w:val="49"/>
  </w:num>
  <w:num w:numId="8" w16cid:durableId="1810050651">
    <w:abstractNumId w:val="76"/>
  </w:num>
  <w:num w:numId="9" w16cid:durableId="2000645751">
    <w:abstractNumId w:val="234"/>
  </w:num>
  <w:num w:numId="10" w16cid:durableId="1442185522">
    <w:abstractNumId w:val="355"/>
  </w:num>
  <w:num w:numId="11" w16cid:durableId="698315403">
    <w:abstractNumId w:val="196"/>
  </w:num>
  <w:num w:numId="12" w16cid:durableId="1272204713">
    <w:abstractNumId w:val="78"/>
  </w:num>
  <w:num w:numId="13" w16cid:durableId="1761414328">
    <w:abstractNumId w:val="255"/>
  </w:num>
  <w:num w:numId="14" w16cid:durableId="2005666393">
    <w:abstractNumId w:val="22"/>
  </w:num>
  <w:num w:numId="15" w16cid:durableId="278493867">
    <w:abstractNumId w:val="135"/>
  </w:num>
  <w:num w:numId="16" w16cid:durableId="989477997">
    <w:abstractNumId w:val="310"/>
  </w:num>
  <w:num w:numId="17" w16cid:durableId="1034772643">
    <w:abstractNumId w:val="178"/>
  </w:num>
  <w:num w:numId="18" w16cid:durableId="1367677409">
    <w:abstractNumId w:val="130"/>
  </w:num>
  <w:num w:numId="19" w16cid:durableId="1747723850">
    <w:abstractNumId w:val="268"/>
  </w:num>
  <w:num w:numId="20" w16cid:durableId="2018919053">
    <w:abstractNumId w:val="35"/>
  </w:num>
  <w:num w:numId="21" w16cid:durableId="2146119036">
    <w:abstractNumId w:val="190"/>
  </w:num>
  <w:num w:numId="22" w16cid:durableId="638263248">
    <w:abstractNumId w:val="276"/>
  </w:num>
  <w:num w:numId="23" w16cid:durableId="1264344551">
    <w:abstractNumId w:val="118"/>
  </w:num>
  <w:num w:numId="24" w16cid:durableId="433983547">
    <w:abstractNumId w:val="24"/>
  </w:num>
  <w:num w:numId="25" w16cid:durableId="1481851808">
    <w:abstractNumId w:val="364"/>
  </w:num>
  <w:num w:numId="26" w16cid:durableId="624121743">
    <w:abstractNumId w:val="156"/>
  </w:num>
  <w:num w:numId="27" w16cid:durableId="211235528">
    <w:abstractNumId w:val="134"/>
  </w:num>
  <w:num w:numId="28" w16cid:durableId="1122260780">
    <w:abstractNumId w:val="264"/>
  </w:num>
  <w:num w:numId="29" w16cid:durableId="337581868">
    <w:abstractNumId w:val="42"/>
  </w:num>
  <w:num w:numId="30" w16cid:durableId="2087223065">
    <w:abstractNumId w:val="346"/>
  </w:num>
  <w:num w:numId="31" w16cid:durableId="903297080">
    <w:abstractNumId w:val="166"/>
  </w:num>
  <w:num w:numId="32" w16cid:durableId="1166676736">
    <w:abstractNumId w:val="167"/>
  </w:num>
  <w:num w:numId="33" w16cid:durableId="1413431368">
    <w:abstractNumId w:val="289"/>
  </w:num>
  <w:num w:numId="34" w16cid:durableId="1979527193">
    <w:abstractNumId w:val="182"/>
  </w:num>
  <w:num w:numId="35" w16cid:durableId="478039738">
    <w:abstractNumId w:val="231"/>
  </w:num>
  <w:num w:numId="36" w16cid:durableId="423648296">
    <w:abstractNumId w:val="230"/>
  </w:num>
  <w:num w:numId="37" w16cid:durableId="824660745">
    <w:abstractNumId w:val="137"/>
  </w:num>
  <w:num w:numId="38" w16cid:durableId="2025013534">
    <w:abstractNumId w:val="334"/>
  </w:num>
  <w:num w:numId="39" w16cid:durableId="241572679">
    <w:abstractNumId w:val="149"/>
  </w:num>
  <w:num w:numId="40" w16cid:durableId="258608692">
    <w:abstractNumId w:val="219"/>
  </w:num>
  <w:num w:numId="41" w16cid:durableId="1620530415">
    <w:abstractNumId w:val="295"/>
  </w:num>
  <w:num w:numId="42" w16cid:durableId="163329307">
    <w:abstractNumId w:val="51"/>
  </w:num>
  <w:num w:numId="43" w16cid:durableId="1380325698">
    <w:abstractNumId w:val="112"/>
    <w:lvlOverride w:ilvl="0">
      <w:lvl w:ilvl="0">
        <w:start w:val="1"/>
        <w:numFmt w:val="decimal"/>
        <w:lvlText w:val="%1."/>
        <w:lvlJc w:val="left"/>
        <w:pPr>
          <w:ind w:left="360" w:hanging="360"/>
        </w:pPr>
        <w:rPr>
          <w:b/>
          <w:bCs/>
          <w:color w:val="auto"/>
        </w:rPr>
      </w:lvl>
    </w:lvlOverride>
  </w:num>
  <w:num w:numId="44" w16cid:durableId="160660583">
    <w:abstractNumId w:val="75"/>
  </w:num>
  <w:num w:numId="45" w16cid:durableId="170919100">
    <w:abstractNumId w:val="139"/>
    <w:lvlOverride w:ilvl="0">
      <w:lvl w:ilvl="0">
        <w:start w:val="1"/>
        <w:numFmt w:val="lowerRoman"/>
        <w:lvlText w:val="%1."/>
        <w:lvlJc w:val="right"/>
        <w:pPr>
          <w:ind w:left="4933" w:hanging="180"/>
        </w:pPr>
        <w:rPr>
          <w:b/>
          <w:bCs/>
          <w:color w:val="77206D" w:themeColor="accent5" w:themeShade="BF"/>
        </w:rPr>
      </w:lvl>
    </w:lvlOverride>
  </w:num>
  <w:num w:numId="46" w16cid:durableId="2129466095">
    <w:abstractNumId w:val="293"/>
  </w:num>
  <w:num w:numId="47" w16cid:durableId="417140188">
    <w:abstractNumId w:val="244"/>
  </w:num>
  <w:num w:numId="48" w16cid:durableId="461971422">
    <w:abstractNumId w:val="319"/>
  </w:num>
  <w:num w:numId="49" w16cid:durableId="1697190601">
    <w:abstractNumId w:val="242"/>
  </w:num>
  <w:num w:numId="50" w16cid:durableId="451442015">
    <w:abstractNumId w:val="280"/>
  </w:num>
  <w:num w:numId="51" w16cid:durableId="389306752">
    <w:abstractNumId w:val="79"/>
  </w:num>
  <w:num w:numId="52" w16cid:durableId="1201700859">
    <w:abstractNumId w:val="239"/>
  </w:num>
  <w:num w:numId="53" w16cid:durableId="320500030">
    <w:abstractNumId w:val="56"/>
  </w:num>
  <w:num w:numId="54" w16cid:durableId="366875988">
    <w:abstractNumId w:val="193"/>
  </w:num>
  <w:num w:numId="55" w16cid:durableId="1874296690">
    <w:abstractNumId w:val="368"/>
  </w:num>
  <w:num w:numId="56" w16cid:durableId="1709378785">
    <w:abstractNumId w:val="357"/>
  </w:num>
  <w:num w:numId="57" w16cid:durableId="1591699368">
    <w:abstractNumId w:val="339"/>
  </w:num>
  <w:num w:numId="58" w16cid:durableId="1301836701">
    <w:abstractNumId w:val="132"/>
  </w:num>
  <w:num w:numId="59" w16cid:durableId="1752197916">
    <w:abstractNumId w:val="115"/>
  </w:num>
  <w:num w:numId="60" w16cid:durableId="2040278056">
    <w:abstractNumId w:val="349"/>
  </w:num>
  <w:num w:numId="61" w16cid:durableId="261230635">
    <w:abstractNumId w:val="145"/>
  </w:num>
  <w:num w:numId="62" w16cid:durableId="459568016">
    <w:abstractNumId w:val="320"/>
  </w:num>
  <w:num w:numId="63" w16cid:durableId="1190335213">
    <w:abstractNumId w:val="288"/>
    <w:lvlOverride w:ilvl="0">
      <w:lvl w:ilvl="0">
        <w:start w:val="1"/>
        <w:numFmt w:val="lowerLetter"/>
        <w:lvlText w:val="%1)"/>
        <w:lvlJc w:val="left"/>
        <w:pPr>
          <w:ind w:left="360" w:hanging="360"/>
        </w:pPr>
        <w:rPr>
          <w:b/>
          <w:bCs/>
          <w:color w:val="156082" w:themeColor="accent1"/>
        </w:rPr>
      </w:lvl>
    </w:lvlOverride>
  </w:num>
  <w:num w:numId="64" w16cid:durableId="422264974">
    <w:abstractNumId w:val="97"/>
  </w:num>
  <w:num w:numId="65" w16cid:durableId="399402137">
    <w:abstractNumId w:val="173"/>
  </w:num>
  <w:num w:numId="66" w16cid:durableId="1492020116">
    <w:abstractNumId w:val="240"/>
    <w:lvlOverride w:ilvl="0">
      <w:lvl w:ilvl="0">
        <w:start w:val="1"/>
        <w:numFmt w:val="lowerLetter"/>
        <w:lvlText w:val="%1)"/>
        <w:lvlJc w:val="left"/>
        <w:pPr>
          <w:ind w:left="360" w:hanging="360"/>
        </w:pPr>
        <w:rPr>
          <w:b/>
          <w:bCs/>
          <w:color w:val="156082" w:themeColor="accent1"/>
        </w:rPr>
      </w:lvl>
    </w:lvlOverride>
  </w:num>
  <w:num w:numId="67" w16cid:durableId="39670478">
    <w:abstractNumId w:val="65"/>
  </w:num>
  <w:num w:numId="68" w16cid:durableId="17240078">
    <w:abstractNumId w:val="203"/>
  </w:num>
  <w:num w:numId="69" w16cid:durableId="1479414929">
    <w:abstractNumId w:val="169"/>
    <w:lvlOverride w:ilvl="0">
      <w:lvl w:ilvl="0">
        <w:start w:val="1"/>
        <w:numFmt w:val="lowerLetter"/>
        <w:lvlText w:val="%1)"/>
        <w:lvlJc w:val="left"/>
        <w:pPr>
          <w:ind w:left="360" w:hanging="360"/>
        </w:pPr>
        <w:rPr>
          <w:b/>
          <w:bCs/>
          <w:color w:val="156082" w:themeColor="accent1"/>
        </w:rPr>
      </w:lvl>
    </w:lvlOverride>
  </w:num>
  <w:num w:numId="70" w16cid:durableId="1451784347">
    <w:abstractNumId w:val="161"/>
    <w:lvlOverride w:ilvl="0">
      <w:lvl w:ilvl="0">
        <w:start w:val="1"/>
        <w:numFmt w:val="lowerLetter"/>
        <w:lvlText w:val="%1)"/>
        <w:lvlJc w:val="left"/>
        <w:pPr>
          <w:ind w:left="360" w:hanging="360"/>
        </w:pPr>
        <w:rPr>
          <w:b/>
          <w:bCs/>
          <w:color w:val="77206D" w:themeColor="accent5" w:themeShade="BF"/>
        </w:rPr>
      </w:lvl>
    </w:lvlOverride>
  </w:num>
  <w:num w:numId="71" w16cid:durableId="1736733682">
    <w:abstractNumId w:val="111"/>
  </w:num>
  <w:num w:numId="72" w16cid:durableId="1449474562">
    <w:abstractNumId w:val="110"/>
    <w:lvlOverride w:ilvl="0">
      <w:lvl w:ilvl="0">
        <w:start w:val="1"/>
        <w:numFmt w:val="lowerLetter"/>
        <w:lvlText w:val="%1)"/>
        <w:lvlJc w:val="left"/>
        <w:pPr>
          <w:ind w:left="360" w:hanging="360"/>
        </w:pPr>
        <w:rPr>
          <w:b/>
          <w:bCs/>
          <w:color w:val="156082" w:themeColor="accent1"/>
        </w:rPr>
      </w:lvl>
    </w:lvlOverride>
  </w:num>
  <w:num w:numId="73" w16cid:durableId="1177697237">
    <w:abstractNumId w:val="180"/>
  </w:num>
  <w:num w:numId="74" w16cid:durableId="1654869249">
    <w:abstractNumId w:val="272"/>
  </w:num>
  <w:num w:numId="75" w16cid:durableId="739598689">
    <w:abstractNumId w:val="197"/>
  </w:num>
  <w:num w:numId="76" w16cid:durableId="82458835">
    <w:abstractNumId w:val="236"/>
  </w:num>
  <w:num w:numId="77" w16cid:durableId="2145341622">
    <w:abstractNumId w:val="326"/>
  </w:num>
  <w:num w:numId="78" w16cid:durableId="1582442538">
    <w:abstractNumId w:val="304"/>
  </w:num>
  <w:num w:numId="79" w16cid:durableId="513884596">
    <w:abstractNumId w:val="102"/>
  </w:num>
  <w:num w:numId="80" w16cid:durableId="275646377">
    <w:abstractNumId w:val="103"/>
    <w:lvlOverride w:ilvl="0">
      <w:lvl w:ilvl="0">
        <w:start w:val="1"/>
        <w:numFmt w:val="lowerLetter"/>
        <w:lvlText w:val="%1)"/>
        <w:lvlJc w:val="left"/>
        <w:pPr>
          <w:ind w:left="360" w:hanging="360"/>
        </w:pPr>
        <w:rPr>
          <w:b/>
          <w:bCs/>
          <w:color w:val="156082" w:themeColor="accent1"/>
        </w:rPr>
      </w:lvl>
    </w:lvlOverride>
  </w:num>
  <w:num w:numId="81" w16cid:durableId="1108038326">
    <w:abstractNumId w:val="68"/>
  </w:num>
  <w:num w:numId="82" w16cid:durableId="334769800">
    <w:abstractNumId w:val="12"/>
  </w:num>
  <w:num w:numId="83" w16cid:durableId="692806784">
    <w:abstractNumId w:val="95"/>
  </w:num>
  <w:num w:numId="84" w16cid:durableId="1148666322">
    <w:abstractNumId w:val="317"/>
  </w:num>
  <w:num w:numId="85" w16cid:durableId="1998538035">
    <w:abstractNumId w:val="143"/>
  </w:num>
  <w:num w:numId="86" w16cid:durableId="919481039">
    <w:abstractNumId w:val="101"/>
  </w:num>
  <w:num w:numId="87" w16cid:durableId="1449547534">
    <w:abstractNumId w:val="16"/>
  </w:num>
  <w:num w:numId="88" w16cid:durableId="541140665">
    <w:abstractNumId w:val="351"/>
  </w:num>
  <w:num w:numId="89" w16cid:durableId="164126360">
    <w:abstractNumId w:val="107"/>
  </w:num>
  <w:num w:numId="90" w16cid:durableId="241913107">
    <w:abstractNumId w:val="141"/>
  </w:num>
  <w:num w:numId="91" w16cid:durableId="1756632888">
    <w:abstractNumId w:val="284"/>
  </w:num>
  <w:num w:numId="92" w16cid:durableId="865798003">
    <w:abstractNumId w:val="34"/>
  </w:num>
  <w:num w:numId="93" w16cid:durableId="2044285811">
    <w:abstractNumId w:val="67"/>
  </w:num>
  <w:num w:numId="94" w16cid:durableId="1305545292">
    <w:abstractNumId w:val="252"/>
  </w:num>
  <w:num w:numId="95" w16cid:durableId="656689113">
    <w:abstractNumId w:val="37"/>
  </w:num>
  <w:num w:numId="96" w16cid:durableId="1320959490">
    <w:abstractNumId w:val="282"/>
  </w:num>
  <w:num w:numId="97" w16cid:durableId="1485774239">
    <w:abstractNumId w:val="261"/>
  </w:num>
  <w:num w:numId="98" w16cid:durableId="2058891373">
    <w:abstractNumId w:val="263"/>
  </w:num>
  <w:num w:numId="99" w16cid:durableId="1580361271">
    <w:abstractNumId w:val="353"/>
  </w:num>
  <w:num w:numId="100" w16cid:durableId="139854054">
    <w:abstractNumId w:val="305"/>
  </w:num>
  <w:num w:numId="101" w16cid:durableId="898513608">
    <w:abstractNumId w:val="233"/>
  </w:num>
  <w:num w:numId="102" w16cid:durableId="368653260">
    <w:abstractNumId w:val="160"/>
    <w:lvlOverride w:ilvl="0">
      <w:lvl w:ilvl="0">
        <w:start w:val="1"/>
        <w:numFmt w:val="lowerLetter"/>
        <w:lvlText w:val="%1)"/>
        <w:lvlJc w:val="left"/>
        <w:pPr>
          <w:ind w:left="360" w:hanging="360"/>
        </w:pPr>
        <w:rPr>
          <w:b/>
          <w:bCs/>
          <w:color w:val="156082" w:themeColor="accent1"/>
        </w:rPr>
      </w:lvl>
    </w:lvlOverride>
  </w:num>
  <w:num w:numId="103" w16cid:durableId="821317100">
    <w:abstractNumId w:val="229"/>
  </w:num>
  <w:num w:numId="104" w16cid:durableId="816334858">
    <w:abstractNumId w:val="18"/>
  </w:num>
  <w:num w:numId="105" w16cid:durableId="1240167943">
    <w:abstractNumId w:val="59"/>
  </w:num>
  <w:num w:numId="106" w16cid:durableId="68354386">
    <w:abstractNumId w:val="25"/>
  </w:num>
  <w:num w:numId="107" w16cid:durableId="132604461">
    <w:abstractNumId w:val="356"/>
  </w:num>
  <w:num w:numId="108" w16cid:durableId="279073433">
    <w:abstractNumId w:val="273"/>
  </w:num>
  <w:num w:numId="109" w16cid:durableId="1969386730">
    <w:abstractNumId w:val="315"/>
  </w:num>
  <w:num w:numId="110" w16cid:durableId="277031851">
    <w:abstractNumId w:val="235"/>
  </w:num>
  <w:num w:numId="111" w16cid:durableId="1669482135">
    <w:abstractNumId w:val="192"/>
  </w:num>
  <w:num w:numId="112" w16cid:durableId="1011177621">
    <w:abstractNumId w:val="283"/>
  </w:num>
  <w:num w:numId="113" w16cid:durableId="668404912">
    <w:abstractNumId w:val="207"/>
  </w:num>
  <w:num w:numId="114" w16cid:durableId="1412775713">
    <w:abstractNumId w:val="89"/>
  </w:num>
  <w:num w:numId="115" w16cid:durableId="767044921">
    <w:abstractNumId w:val="77"/>
  </w:num>
  <w:num w:numId="116" w16cid:durableId="657612483">
    <w:abstractNumId w:val="262"/>
  </w:num>
  <w:num w:numId="117" w16cid:durableId="2060544949">
    <w:abstractNumId w:val="140"/>
  </w:num>
  <w:num w:numId="118" w16cid:durableId="1336491922">
    <w:abstractNumId w:val="328"/>
  </w:num>
  <w:num w:numId="119" w16cid:durableId="1117408414">
    <w:abstractNumId w:val="128"/>
  </w:num>
  <w:num w:numId="120" w16cid:durableId="71049486">
    <w:abstractNumId w:val="66"/>
  </w:num>
  <w:num w:numId="121" w16cid:durableId="344788305">
    <w:abstractNumId w:val="19"/>
  </w:num>
  <w:num w:numId="122" w16cid:durableId="1041397854">
    <w:abstractNumId w:val="309"/>
  </w:num>
  <w:num w:numId="123" w16cid:durableId="1190677879">
    <w:abstractNumId w:val="198"/>
  </w:num>
  <w:num w:numId="124" w16cid:durableId="1945184452">
    <w:abstractNumId w:val="96"/>
  </w:num>
  <w:num w:numId="125" w16cid:durableId="1374769970">
    <w:abstractNumId w:val="82"/>
  </w:num>
  <w:num w:numId="126" w16cid:durableId="1653604994">
    <w:abstractNumId w:val="187"/>
  </w:num>
  <w:num w:numId="127" w16cid:durableId="1264991659">
    <w:abstractNumId w:val="41"/>
  </w:num>
  <w:num w:numId="128" w16cid:durableId="1189216374">
    <w:abstractNumId w:val="266"/>
  </w:num>
  <w:num w:numId="129" w16cid:durableId="1073433068">
    <w:abstractNumId w:val="69"/>
  </w:num>
  <w:num w:numId="130" w16cid:durableId="1977641185">
    <w:abstractNumId w:val="208"/>
  </w:num>
  <w:num w:numId="131" w16cid:durableId="1775830563">
    <w:abstractNumId w:val="185"/>
  </w:num>
  <w:num w:numId="132" w16cid:durableId="1248687635">
    <w:abstractNumId w:val="129"/>
  </w:num>
  <w:num w:numId="133" w16cid:durableId="1277717511">
    <w:abstractNumId w:val="232"/>
  </w:num>
  <w:num w:numId="134" w16cid:durableId="1324432940">
    <w:abstractNumId w:val="144"/>
  </w:num>
  <w:num w:numId="135" w16cid:durableId="25376425">
    <w:abstractNumId w:val="303"/>
  </w:num>
  <w:num w:numId="136" w16cid:durableId="16389089">
    <w:abstractNumId w:val="80"/>
  </w:num>
  <w:num w:numId="137" w16cid:durableId="443885044">
    <w:abstractNumId w:val="98"/>
  </w:num>
  <w:num w:numId="138" w16cid:durableId="1971938461">
    <w:abstractNumId w:val="172"/>
  </w:num>
  <w:num w:numId="139" w16cid:durableId="858927405">
    <w:abstractNumId w:val="316"/>
  </w:num>
  <w:num w:numId="140" w16cid:durableId="1267225377">
    <w:abstractNumId w:val="314"/>
  </w:num>
  <w:num w:numId="141" w16cid:durableId="1228611928">
    <w:abstractNumId w:val="92"/>
  </w:num>
  <w:num w:numId="142" w16cid:durableId="1551500931">
    <w:abstractNumId w:val="181"/>
  </w:num>
  <w:num w:numId="143" w16cid:durableId="1016350189">
    <w:abstractNumId w:val="324"/>
  </w:num>
  <w:num w:numId="144" w16cid:durableId="2144224210">
    <w:abstractNumId w:val="336"/>
  </w:num>
  <w:num w:numId="145" w16cid:durableId="1388994155">
    <w:abstractNumId w:val="131"/>
  </w:num>
  <w:num w:numId="146" w16cid:durableId="771515760">
    <w:abstractNumId w:val="53"/>
  </w:num>
  <w:num w:numId="147" w16cid:durableId="135533280">
    <w:abstractNumId w:val="74"/>
  </w:num>
  <w:num w:numId="148" w16cid:durableId="1045913942">
    <w:abstractNumId w:val="337"/>
  </w:num>
  <w:num w:numId="149" w16cid:durableId="2103603095">
    <w:abstractNumId w:val="348"/>
  </w:num>
  <w:num w:numId="150" w16cid:durableId="1189485700">
    <w:abstractNumId w:val="279"/>
  </w:num>
  <w:num w:numId="151" w16cid:durableId="20280225">
    <w:abstractNumId w:val="70"/>
  </w:num>
  <w:num w:numId="152" w16cid:durableId="1277785669">
    <w:abstractNumId w:val="367"/>
  </w:num>
  <w:num w:numId="153" w16cid:durableId="608856144">
    <w:abstractNumId w:val="138"/>
  </w:num>
  <w:num w:numId="154" w16cid:durableId="2140563535">
    <w:abstractNumId w:val="123"/>
  </w:num>
  <w:num w:numId="155" w16cid:durableId="494615112">
    <w:abstractNumId w:val="157"/>
  </w:num>
  <w:num w:numId="156" w16cid:durableId="1927566616">
    <w:abstractNumId w:val="104"/>
  </w:num>
  <w:num w:numId="157" w16cid:durableId="1303732765">
    <w:abstractNumId w:val="275"/>
  </w:num>
  <w:num w:numId="158" w16cid:durableId="1289966876">
    <w:abstractNumId w:val="88"/>
  </w:num>
  <w:num w:numId="159" w16cid:durableId="776221247">
    <w:abstractNumId w:val="286"/>
  </w:num>
  <w:num w:numId="160" w16cid:durableId="2014648426">
    <w:abstractNumId w:val="52"/>
  </w:num>
  <w:num w:numId="161" w16cid:durableId="2011370149">
    <w:abstractNumId w:val="363"/>
  </w:num>
  <w:num w:numId="162" w16cid:durableId="220363113">
    <w:abstractNumId w:val="302"/>
    <w:lvlOverride w:ilvl="1">
      <w:lvl w:ilvl="1">
        <w:start w:val="1"/>
        <w:numFmt w:val="decimal"/>
        <w:suff w:val="nothing"/>
        <w:lvlText w:val="%1.%2"/>
        <w:lvlJc w:val="left"/>
        <w:pPr>
          <w:ind w:left="3270" w:hanging="576"/>
        </w:pPr>
        <w:rPr>
          <w:color w:val="auto"/>
          <w:sz w:val="24"/>
          <w:szCs w:val="24"/>
        </w:rPr>
      </w:lvl>
    </w:lvlOverride>
  </w:num>
  <w:num w:numId="163" w16cid:durableId="796682613">
    <w:abstractNumId w:val="216"/>
  </w:num>
  <w:num w:numId="164" w16cid:durableId="217514503">
    <w:abstractNumId w:val="94"/>
  </w:num>
  <w:num w:numId="165" w16cid:durableId="871960035">
    <w:abstractNumId w:val="225"/>
  </w:num>
  <w:num w:numId="166" w16cid:durableId="1477532940">
    <w:abstractNumId w:val="99"/>
  </w:num>
  <w:num w:numId="167" w16cid:durableId="145363765">
    <w:abstractNumId w:val="223"/>
  </w:num>
  <w:num w:numId="168" w16cid:durableId="840898665">
    <w:abstractNumId w:val="298"/>
  </w:num>
  <w:num w:numId="169" w16cid:durableId="615986713">
    <w:abstractNumId w:val="188"/>
  </w:num>
  <w:num w:numId="170" w16cid:durableId="970407560">
    <w:abstractNumId w:val="332"/>
  </w:num>
  <w:num w:numId="171" w16cid:durableId="928192595">
    <w:abstractNumId w:val="121"/>
  </w:num>
  <w:num w:numId="172" w16cid:durableId="66923484">
    <w:abstractNumId w:val="360"/>
  </w:num>
  <w:num w:numId="173" w16cid:durableId="911305950">
    <w:abstractNumId w:val="307"/>
  </w:num>
  <w:num w:numId="174" w16cid:durableId="1118183854">
    <w:abstractNumId w:val="60"/>
  </w:num>
  <w:num w:numId="175" w16cid:durableId="1174105090">
    <w:abstractNumId w:val="164"/>
  </w:num>
  <w:num w:numId="176" w16cid:durableId="1053119068">
    <w:abstractNumId w:val="277"/>
  </w:num>
  <w:num w:numId="177" w16cid:durableId="1862892822">
    <w:abstractNumId w:val="86"/>
  </w:num>
  <w:num w:numId="178" w16cid:durableId="722750877">
    <w:abstractNumId w:val="71"/>
  </w:num>
  <w:num w:numId="179" w16cid:durableId="1026172026">
    <w:abstractNumId w:val="29"/>
  </w:num>
  <w:num w:numId="180" w16cid:durableId="1946889047">
    <w:abstractNumId w:val="224"/>
  </w:num>
  <w:num w:numId="181" w16cid:durableId="424225392">
    <w:abstractNumId w:val="20"/>
  </w:num>
  <w:num w:numId="182" w16cid:durableId="2138062143">
    <w:abstractNumId w:val="146"/>
  </w:num>
  <w:num w:numId="183" w16cid:durableId="581529192">
    <w:abstractNumId w:val="194"/>
  </w:num>
  <w:num w:numId="184" w16cid:durableId="2022927687">
    <w:abstractNumId w:val="287"/>
  </w:num>
  <w:num w:numId="185" w16cid:durableId="1722360688">
    <w:abstractNumId w:val="308"/>
  </w:num>
  <w:num w:numId="186" w16cid:durableId="1154374916">
    <w:abstractNumId w:val="64"/>
  </w:num>
  <w:num w:numId="187" w16cid:durableId="1889796616">
    <w:abstractNumId w:val="259"/>
  </w:num>
  <w:num w:numId="188" w16cid:durableId="2126347806">
    <w:abstractNumId w:val="32"/>
  </w:num>
  <w:num w:numId="189" w16cid:durableId="1058668846">
    <w:abstractNumId w:val="291"/>
  </w:num>
  <w:num w:numId="190" w16cid:durableId="1095782823">
    <w:abstractNumId w:val="165"/>
  </w:num>
  <w:num w:numId="191" w16cid:durableId="676883400">
    <w:abstractNumId w:val="55"/>
  </w:num>
  <w:num w:numId="192" w16cid:durableId="2125073713">
    <w:abstractNumId w:val="213"/>
  </w:num>
  <w:num w:numId="193" w16cid:durableId="1545830354">
    <w:abstractNumId w:val="83"/>
  </w:num>
  <w:num w:numId="194" w16cid:durableId="1192106975">
    <w:abstractNumId w:val="191"/>
  </w:num>
  <w:num w:numId="195" w16cid:durableId="276449270">
    <w:abstractNumId w:val="127"/>
  </w:num>
  <w:num w:numId="196" w16cid:durableId="1565482204">
    <w:abstractNumId w:val="338"/>
  </w:num>
  <w:num w:numId="197" w16cid:durableId="347366182">
    <w:abstractNumId w:val="11"/>
  </w:num>
  <w:num w:numId="198" w16cid:durableId="372386870">
    <w:abstractNumId w:val="296"/>
  </w:num>
  <w:num w:numId="199" w16cid:durableId="687147554">
    <w:abstractNumId w:val="210"/>
  </w:num>
  <w:num w:numId="200" w16cid:durableId="1819610052">
    <w:abstractNumId w:val="150"/>
  </w:num>
  <w:num w:numId="201" w16cid:durableId="1788968071">
    <w:abstractNumId w:val="163"/>
    <w:lvlOverride w:ilvl="0">
      <w:startOverride w:val="1"/>
    </w:lvlOverride>
  </w:num>
  <w:num w:numId="202" w16cid:durableId="140662717">
    <w:abstractNumId w:val="230"/>
    <w:lvlOverride w:ilvl="0">
      <w:startOverride w:val="1"/>
    </w:lvlOverride>
  </w:num>
  <w:num w:numId="203" w16cid:durableId="1638951905">
    <w:abstractNumId w:val="295"/>
    <w:lvlOverride w:ilvl="0">
      <w:startOverride w:val="1"/>
    </w:lvlOverride>
  </w:num>
  <w:num w:numId="204" w16cid:durableId="1653176435">
    <w:abstractNumId w:val="353"/>
  </w:num>
  <w:num w:numId="205" w16cid:durableId="710115298">
    <w:abstractNumId w:val="305"/>
  </w:num>
  <w:num w:numId="206" w16cid:durableId="863977661">
    <w:abstractNumId w:val="51"/>
    <w:lvlOverride w:ilvl="0">
      <w:startOverride w:val="1"/>
    </w:lvlOverride>
  </w:num>
  <w:num w:numId="207" w16cid:durableId="1667588559">
    <w:abstractNumId w:val="112"/>
    <w:lvlOverride w:ilvl="0">
      <w:startOverride w:val="1"/>
    </w:lvlOverride>
  </w:num>
  <w:num w:numId="208" w16cid:durableId="330529305">
    <w:abstractNumId w:val="75"/>
    <w:lvlOverride w:ilvl="0">
      <w:startOverride w:val="1"/>
    </w:lvlOverride>
  </w:num>
  <w:num w:numId="209" w16cid:durableId="237255230">
    <w:abstractNumId w:val="139"/>
    <w:lvlOverride w:ilvl="0">
      <w:lvl w:ilvl="0">
        <w:start w:val="1"/>
        <w:numFmt w:val="lowerRoman"/>
        <w:lvlText w:val="%1."/>
        <w:lvlJc w:val="right"/>
        <w:pPr>
          <w:ind w:left="4933" w:hanging="180"/>
        </w:pPr>
        <w:rPr>
          <w:b/>
          <w:bCs/>
          <w:color w:val="77206D" w:themeColor="accent5" w:themeShade="BF"/>
        </w:rPr>
      </w:lvl>
    </w:lvlOverride>
  </w:num>
  <w:num w:numId="210" w16cid:durableId="1661076111">
    <w:abstractNumId w:val="293"/>
    <w:lvlOverride w:ilvl="0">
      <w:startOverride w:val="1"/>
    </w:lvlOverride>
  </w:num>
  <w:num w:numId="211" w16cid:durableId="1283154141">
    <w:abstractNumId w:val="10"/>
    <w:lvlOverride w:ilvl="0">
      <w:lvl w:ilvl="0">
        <w:start w:val="1"/>
        <w:numFmt w:val="lowerLetter"/>
        <w:lvlText w:val="%1)"/>
        <w:lvlJc w:val="left"/>
        <w:pPr>
          <w:ind w:left="858" w:hanging="360"/>
        </w:pPr>
        <w:rPr>
          <w:b/>
          <w:bCs/>
          <w:color w:val="156082" w:themeColor="accent1"/>
        </w:rPr>
      </w:lvl>
    </w:lvlOverride>
  </w:num>
  <w:num w:numId="212" w16cid:durableId="988359902">
    <w:abstractNumId w:val="242"/>
    <w:lvlOverride w:ilvl="0">
      <w:startOverride w:val="1"/>
    </w:lvlOverride>
  </w:num>
  <w:num w:numId="213" w16cid:durableId="1220433260">
    <w:abstractNumId w:val="280"/>
    <w:lvlOverride w:ilvl="0">
      <w:startOverride w:val="1"/>
    </w:lvlOverride>
  </w:num>
  <w:num w:numId="214" w16cid:durableId="1923297861">
    <w:abstractNumId w:val="79"/>
    <w:lvlOverride w:ilvl="0">
      <w:startOverride w:val="1"/>
    </w:lvlOverride>
  </w:num>
  <w:num w:numId="215" w16cid:durableId="247037448">
    <w:abstractNumId w:val="261"/>
    <w:lvlOverride w:ilvl="0">
      <w:startOverride w:val="1"/>
    </w:lvlOverride>
  </w:num>
  <w:num w:numId="216" w16cid:durableId="1407847006">
    <w:abstractNumId w:val="368"/>
    <w:lvlOverride w:ilvl="0">
      <w:lvl w:ilvl="0">
        <w:start w:val="1"/>
        <w:numFmt w:val="lowerLetter"/>
        <w:lvlText w:val="%1)"/>
        <w:lvlJc w:val="left"/>
        <w:pPr>
          <w:ind w:left="720" w:hanging="360"/>
        </w:pPr>
        <w:rPr>
          <w:b/>
          <w:bCs/>
          <w:color w:val="77206D" w:themeColor="accent5" w:themeShade="BF"/>
        </w:rPr>
      </w:lvl>
    </w:lvlOverride>
  </w:num>
  <w:num w:numId="217" w16cid:durableId="325322563">
    <w:abstractNumId w:val="288"/>
    <w:lvlOverride w:ilvl="0">
      <w:lvl w:ilvl="0">
        <w:start w:val="1"/>
        <w:numFmt w:val="lowerLetter"/>
        <w:lvlText w:val="%1)"/>
        <w:lvlJc w:val="left"/>
        <w:pPr>
          <w:ind w:left="360" w:hanging="360"/>
        </w:pPr>
        <w:rPr>
          <w:b/>
          <w:bCs/>
          <w:color w:val="156082" w:themeColor="accent1"/>
        </w:rPr>
      </w:lvl>
    </w:lvlOverride>
  </w:num>
  <w:num w:numId="218" w16cid:durableId="886600803">
    <w:abstractNumId w:val="173"/>
    <w:lvlOverride w:ilvl="0">
      <w:startOverride w:val="1"/>
    </w:lvlOverride>
  </w:num>
  <w:num w:numId="219" w16cid:durableId="1984460535">
    <w:abstractNumId w:val="240"/>
    <w:lvlOverride w:ilvl="0">
      <w:lvl w:ilvl="0">
        <w:start w:val="1"/>
        <w:numFmt w:val="lowerLetter"/>
        <w:lvlText w:val="%1)"/>
        <w:lvlJc w:val="left"/>
        <w:pPr>
          <w:ind w:left="360" w:hanging="360"/>
        </w:pPr>
        <w:rPr>
          <w:b/>
          <w:bCs/>
          <w:color w:val="156082" w:themeColor="accent1"/>
        </w:rPr>
      </w:lvl>
    </w:lvlOverride>
  </w:num>
  <w:num w:numId="220" w16cid:durableId="1937859279">
    <w:abstractNumId w:val="65"/>
    <w:lvlOverride w:ilvl="0">
      <w:startOverride w:val="1"/>
    </w:lvlOverride>
  </w:num>
  <w:num w:numId="221" w16cid:durableId="1221595617">
    <w:abstractNumId w:val="203"/>
    <w:lvlOverride w:ilvl="0">
      <w:startOverride w:val="1"/>
    </w:lvlOverride>
  </w:num>
  <w:num w:numId="222" w16cid:durableId="978462187">
    <w:abstractNumId w:val="169"/>
    <w:lvlOverride w:ilvl="0">
      <w:lvl w:ilvl="0">
        <w:start w:val="1"/>
        <w:numFmt w:val="lowerLetter"/>
        <w:lvlText w:val="%1)"/>
        <w:lvlJc w:val="left"/>
        <w:pPr>
          <w:ind w:left="360" w:hanging="360"/>
        </w:pPr>
        <w:rPr>
          <w:b/>
          <w:bCs/>
          <w:color w:val="156082" w:themeColor="accent1"/>
        </w:rPr>
      </w:lvl>
    </w:lvlOverride>
  </w:num>
  <w:num w:numId="223" w16cid:durableId="798649359">
    <w:abstractNumId w:val="161"/>
    <w:lvlOverride w:ilvl="0">
      <w:lvl w:ilvl="0">
        <w:start w:val="1"/>
        <w:numFmt w:val="lowerLetter"/>
        <w:lvlText w:val="%1)"/>
        <w:lvlJc w:val="left"/>
        <w:pPr>
          <w:ind w:left="360" w:hanging="360"/>
        </w:pPr>
        <w:rPr>
          <w:b/>
          <w:bCs/>
          <w:color w:val="77206D" w:themeColor="accent5" w:themeShade="BF"/>
        </w:rPr>
      </w:lvl>
    </w:lvlOverride>
  </w:num>
  <w:num w:numId="224" w16cid:durableId="1444691706">
    <w:abstractNumId w:val="111"/>
    <w:lvlOverride w:ilvl="0">
      <w:startOverride w:val="1"/>
    </w:lvlOverride>
  </w:num>
  <w:num w:numId="225" w16cid:durableId="615723738">
    <w:abstractNumId w:val="110"/>
    <w:lvlOverride w:ilvl="0">
      <w:lvl w:ilvl="0">
        <w:start w:val="1"/>
        <w:numFmt w:val="lowerLetter"/>
        <w:lvlText w:val="%1)"/>
        <w:lvlJc w:val="left"/>
        <w:pPr>
          <w:ind w:left="360" w:hanging="360"/>
        </w:pPr>
        <w:rPr>
          <w:b/>
          <w:bCs/>
          <w:color w:val="156082" w:themeColor="accent1"/>
        </w:rPr>
      </w:lvl>
    </w:lvlOverride>
  </w:num>
  <w:num w:numId="226" w16cid:durableId="37320659">
    <w:abstractNumId w:val="180"/>
    <w:lvlOverride w:ilvl="0">
      <w:startOverride w:val="1"/>
    </w:lvlOverride>
  </w:num>
  <w:num w:numId="227" w16cid:durableId="363600619">
    <w:abstractNumId w:val="160"/>
    <w:lvlOverride w:ilvl="0">
      <w:lvl w:ilvl="0">
        <w:start w:val="1"/>
        <w:numFmt w:val="lowerLetter"/>
        <w:lvlText w:val="%1)"/>
        <w:lvlJc w:val="left"/>
        <w:pPr>
          <w:ind w:left="360" w:hanging="360"/>
        </w:pPr>
        <w:rPr>
          <w:b/>
          <w:bCs/>
          <w:color w:val="156082" w:themeColor="accent1"/>
        </w:rPr>
      </w:lvl>
    </w:lvlOverride>
  </w:num>
  <w:num w:numId="228" w16cid:durableId="1972054467">
    <w:abstractNumId w:val="272"/>
    <w:lvlOverride w:ilvl="0">
      <w:startOverride w:val="2"/>
    </w:lvlOverride>
  </w:num>
  <w:num w:numId="229" w16cid:durableId="1690988724">
    <w:abstractNumId w:val="366"/>
    <w:lvlOverride w:ilvl="0">
      <w:startOverride w:val="1"/>
    </w:lvlOverride>
  </w:num>
  <w:num w:numId="230" w16cid:durableId="1114402062">
    <w:abstractNumId w:val="304"/>
    <w:lvlOverride w:ilvl="0">
      <w:startOverride w:val="1"/>
    </w:lvlOverride>
  </w:num>
  <w:num w:numId="231" w16cid:durableId="369691877">
    <w:abstractNumId w:val="102"/>
    <w:lvlOverride w:ilvl="0">
      <w:startOverride w:val="1"/>
    </w:lvlOverride>
  </w:num>
  <w:num w:numId="232" w16cid:durableId="321936853">
    <w:abstractNumId w:val="103"/>
    <w:lvlOverride w:ilvl="0">
      <w:lvl w:ilvl="0">
        <w:start w:val="1"/>
        <w:numFmt w:val="lowerLetter"/>
        <w:lvlText w:val="%1)"/>
        <w:lvlJc w:val="left"/>
        <w:pPr>
          <w:ind w:left="360" w:hanging="360"/>
        </w:pPr>
        <w:rPr>
          <w:b/>
          <w:bCs/>
          <w:color w:val="156082" w:themeColor="accent1"/>
        </w:rPr>
      </w:lvl>
    </w:lvlOverride>
  </w:num>
  <w:num w:numId="233" w16cid:durableId="1862353114">
    <w:abstractNumId w:val="12"/>
    <w:lvlOverride w:ilvl="0">
      <w:startOverride w:val="1"/>
    </w:lvlOverride>
  </w:num>
  <w:num w:numId="234" w16cid:durableId="975599129">
    <w:abstractNumId w:val="85"/>
  </w:num>
  <w:num w:numId="235" w16cid:durableId="1731229560">
    <w:abstractNumId w:val="23"/>
  </w:num>
  <w:num w:numId="236" w16cid:durableId="761881288">
    <w:abstractNumId w:val="245"/>
  </w:num>
  <w:num w:numId="237" w16cid:durableId="185556691">
    <w:abstractNumId w:val="269"/>
  </w:num>
  <w:num w:numId="238" w16cid:durableId="1546066760">
    <w:abstractNumId w:val="62"/>
  </w:num>
  <w:num w:numId="239" w16cid:durableId="1867477490">
    <w:abstractNumId w:val="162"/>
  </w:num>
  <w:num w:numId="240" w16cid:durableId="2053536807">
    <w:abstractNumId w:val="340"/>
  </w:num>
  <w:num w:numId="241" w16cid:durableId="724110664">
    <w:abstractNumId w:val="45"/>
  </w:num>
  <w:num w:numId="242" w16cid:durableId="149368399">
    <w:abstractNumId w:val="248"/>
  </w:num>
  <w:num w:numId="243" w16cid:durableId="817114385">
    <w:abstractNumId w:val="214"/>
  </w:num>
  <w:num w:numId="244" w16cid:durableId="1882932735">
    <w:abstractNumId w:val="358"/>
  </w:num>
  <w:num w:numId="245" w16cid:durableId="863664965">
    <w:abstractNumId w:val="270"/>
  </w:num>
  <w:num w:numId="246" w16cid:durableId="1053850614">
    <w:abstractNumId w:val="57"/>
  </w:num>
  <w:num w:numId="247" w16cid:durableId="782306523">
    <w:abstractNumId w:val="260"/>
  </w:num>
  <w:num w:numId="248" w16cid:durableId="1598293234">
    <w:abstractNumId w:val="211"/>
  </w:num>
  <w:num w:numId="249" w16cid:durableId="1597127087">
    <w:abstractNumId w:val="347"/>
  </w:num>
  <w:num w:numId="250" w16cid:durableId="2027707409">
    <w:abstractNumId w:val="330"/>
  </w:num>
  <w:num w:numId="251" w16cid:durableId="884022623">
    <w:abstractNumId w:val="258"/>
  </w:num>
  <w:num w:numId="252" w16cid:durableId="515773351">
    <w:abstractNumId w:val="352"/>
  </w:num>
  <w:num w:numId="253" w16cid:durableId="1790273454">
    <w:abstractNumId w:val="205"/>
  </w:num>
  <w:num w:numId="254" w16cid:durableId="713384682">
    <w:abstractNumId w:val="159"/>
  </w:num>
  <w:num w:numId="255" w16cid:durableId="601105796">
    <w:abstractNumId w:val="40"/>
  </w:num>
  <w:num w:numId="256" w16cid:durableId="1501506839">
    <w:abstractNumId w:val="106"/>
  </w:num>
  <w:num w:numId="257" w16cid:durableId="1114135445">
    <w:abstractNumId w:val="306"/>
  </w:num>
  <w:num w:numId="258" w16cid:durableId="769425169">
    <w:abstractNumId w:val="87"/>
  </w:num>
  <w:num w:numId="259" w16cid:durableId="412895781">
    <w:abstractNumId w:val="238"/>
  </w:num>
  <w:num w:numId="260" w16cid:durableId="776756275">
    <w:abstractNumId w:val="333"/>
  </w:num>
  <w:num w:numId="261" w16cid:durableId="575088749">
    <w:abstractNumId w:val="247"/>
  </w:num>
  <w:num w:numId="262" w16cid:durableId="2059930630">
    <w:abstractNumId w:val="186"/>
  </w:num>
  <w:num w:numId="263" w16cid:durableId="1330254327">
    <w:abstractNumId w:val="285"/>
  </w:num>
  <w:num w:numId="264" w16cid:durableId="1427992597">
    <w:abstractNumId w:val="220"/>
  </w:num>
  <w:num w:numId="265" w16cid:durableId="458499334">
    <w:abstractNumId w:val="189"/>
  </w:num>
  <w:num w:numId="266" w16cid:durableId="1808933172">
    <w:abstractNumId w:val="241"/>
  </w:num>
  <w:num w:numId="267" w16cid:durableId="854349824">
    <w:abstractNumId w:val="133"/>
  </w:num>
  <w:num w:numId="268" w16cid:durableId="60056721">
    <w:abstractNumId w:val="147"/>
  </w:num>
  <w:num w:numId="269" w16cid:durableId="763653561">
    <w:abstractNumId w:val="271"/>
  </w:num>
  <w:num w:numId="270" w16cid:durableId="708187478">
    <w:abstractNumId w:val="183"/>
  </w:num>
  <w:num w:numId="271" w16cid:durableId="2040356332">
    <w:abstractNumId w:val="350"/>
  </w:num>
  <w:num w:numId="272" w16cid:durableId="782311552">
    <w:abstractNumId w:val="251"/>
  </w:num>
  <w:num w:numId="273" w16cid:durableId="1233813297">
    <w:abstractNumId w:val="204"/>
  </w:num>
  <w:num w:numId="274" w16cid:durableId="135532249">
    <w:abstractNumId w:val="33"/>
  </w:num>
  <w:num w:numId="275" w16cid:durableId="1867602225">
    <w:abstractNumId w:val="125"/>
  </w:num>
  <w:num w:numId="276" w16cid:durableId="1479804847">
    <w:abstractNumId w:val="331"/>
  </w:num>
  <w:num w:numId="277" w16cid:durableId="1210609171">
    <w:abstractNumId w:val="46"/>
  </w:num>
  <w:num w:numId="278" w16cid:durableId="1119954068">
    <w:abstractNumId w:val="109"/>
  </w:num>
  <w:num w:numId="279" w16cid:durableId="1473059999">
    <w:abstractNumId w:val="39"/>
  </w:num>
  <w:num w:numId="280" w16cid:durableId="1686902391">
    <w:abstractNumId w:val="10"/>
  </w:num>
  <w:num w:numId="281" w16cid:durableId="2145272098">
    <w:abstractNumId w:val="47"/>
  </w:num>
  <w:num w:numId="282" w16cid:durableId="1814833412">
    <w:abstractNumId w:val="61"/>
  </w:num>
  <w:num w:numId="283" w16cid:durableId="284849141">
    <w:abstractNumId w:val="103"/>
  </w:num>
  <w:num w:numId="284" w16cid:durableId="614679614">
    <w:abstractNumId w:val="110"/>
  </w:num>
  <w:num w:numId="285" w16cid:durableId="546528066">
    <w:abstractNumId w:val="139"/>
  </w:num>
  <w:num w:numId="286" w16cid:durableId="943919886">
    <w:abstractNumId w:val="160"/>
  </w:num>
  <w:num w:numId="287" w16cid:durableId="862279031">
    <w:abstractNumId w:val="161"/>
  </w:num>
  <w:num w:numId="288" w16cid:durableId="471991828">
    <w:abstractNumId w:val="169"/>
  </w:num>
  <w:num w:numId="289" w16cid:durableId="1473326259">
    <w:abstractNumId w:val="240"/>
  </w:num>
  <w:num w:numId="290" w16cid:durableId="1910531694">
    <w:abstractNumId w:val="288"/>
  </w:num>
  <w:num w:numId="291" w16cid:durableId="766735874">
    <w:abstractNumId w:val="302"/>
  </w:num>
  <w:num w:numId="292" w16cid:durableId="1612853650">
    <w:abstractNumId w:val="124"/>
  </w:num>
  <w:num w:numId="293" w16cid:durableId="798691003">
    <w:abstractNumId w:val="155"/>
  </w:num>
  <w:num w:numId="294" w16cid:durableId="1113671602">
    <w:abstractNumId w:val="201"/>
  </w:num>
  <w:num w:numId="295" w16cid:durableId="1270774393">
    <w:abstractNumId w:val="93"/>
  </w:num>
  <w:num w:numId="296" w16cid:durableId="506485098">
    <w:abstractNumId w:val="27"/>
  </w:num>
  <w:num w:numId="297" w16cid:durableId="861633097">
    <w:abstractNumId w:val="114"/>
  </w:num>
  <w:num w:numId="298" w16cid:durableId="493645147">
    <w:abstractNumId w:val="158"/>
  </w:num>
  <w:num w:numId="299" w16cid:durableId="394087959">
    <w:abstractNumId w:val="265"/>
  </w:num>
  <w:num w:numId="300" w16cid:durableId="700013006">
    <w:abstractNumId w:val="84"/>
  </w:num>
  <w:num w:numId="301" w16cid:durableId="618949642">
    <w:abstractNumId w:val="8"/>
  </w:num>
  <w:num w:numId="302" w16cid:durableId="1225221952">
    <w:abstractNumId w:val="174"/>
  </w:num>
  <w:num w:numId="303" w16cid:durableId="801926349">
    <w:abstractNumId w:val="278"/>
  </w:num>
  <w:num w:numId="304" w16cid:durableId="2083673013">
    <w:abstractNumId w:val="249"/>
  </w:num>
  <w:num w:numId="305" w16cid:durableId="996375047">
    <w:abstractNumId w:val="202"/>
  </w:num>
  <w:num w:numId="306" w16cid:durableId="758915978">
    <w:abstractNumId w:val="179"/>
  </w:num>
  <w:num w:numId="307" w16cid:durableId="685405784">
    <w:abstractNumId w:val="168"/>
  </w:num>
  <w:num w:numId="308" w16cid:durableId="1722433983">
    <w:abstractNumId w:val="300"/>
  </w:num>
  <w:num w:numId="309" w16cid:durableId="1489436971">
    <w:abstractNumId w:val="361"/>
  </w:num>
  <w:num w:numId="310" w16cid:durableId="1855340630">
    <w:abstractNumId w:val="195"/>
  </w:num>
  <w:num w:numId="311" w16cid:durableId="230895697">
    <w:abstractNumId w:val="327"/>
  </w:num>
  <w:num w:numId="312" w16cid:durableId="866024286">
    <w:abstractNumId w:val="246"/>
  </w:num>
  <w:num w:numId="313" w16cid:durableId="107510986">
    <w:abstractNumId w:val="237"/>
  </w:num>
  <w:num w:numId="314" w16cid:durableId="1551645465">
    <w:abstractNumId w:val="170"/>
  </w:num>
  <w:num w:numId="315" w16cid:durableId="1077023385">
    <w:abstractNumId w:val="176"/>
  </w:num>
  <w:num w:numId="316" w16cid:durableId="176581750">
    <w:abstractNumId w:val="206"/>
  </w:num>
  <w:num w:numId="317" w16cid:durableId="1160002261">
    <w:abstractNumId w:val="343"/>
  </w:num>
  <w:num w:numId="318" w16cid:durableId="1998414358">
    <w:abstractNumId w:val="274"/>
  </w:num>
  <w:num w:numId="319" w16cid:durableId="1838350868">
    <w:abstractNumId w:val="38"/>
  </w:num>
  <w:num w:numId="320" w16cid:durableId="600454457">
    <w:abstractNumId w:val="226"/>
  </w:num>
  <w:num w:numId="321" w16cid:durableId="1432505524">
    <w:abstractNumId w:val="142"/>
  </w:num>
  <w:num w:numId="322" w16cid:durableId="978994125">
    <w:abstractNumId w:val="200"/>
  </w:num>
  <w:num w:numId="323" w16cid:durableId="210313409">
    <w:abstractNumId w:val="281"/>
  </w:num>
  <w:num w:numId="324" w16cid:durableId="1308977124">
    <w:abstractNumId w:val="14"/>
  </w:num>
  <w:num w:numId="325" w16cid:durableId="85657789">
    <w:abstractNumId w:val="136"/>
  </w:num>
  <w:num w:numId="326" w16cid:durableId="1768959833">
    <w:abstractNumId w:val="199"/>
  </w:num>
  <w:num w:numId="327" w16cid:durableId="1179807805">
    <w:abstractNumId w:val="215"/>
  </w:num>
  <w:num w:numId="328" w16cid:durableId="842474480">
    <w:abstractNumId w:val="63"/>
  </w:num>
  <w:num w:numId="329" w16cid:durableId="795874883">
    <w:abstractNumId w:val="108"/>
  </w:num>
  <w:num w:numId="330" w16cid:durableId="2108041969">
    <w:abstractNumId w:val="344"/>
  </w:num>
  <w:num w:numId="331" w16cid:durableId="1057582679">
    <w:abstractNumId w:val="90"/>
  </w:num>
  <w:num w:numId="332" w16cid:durableId="777061555">
    <w:abstractNumId w:val="15"/>
  </w:num>
  <w:num w:numId="333" w16cid:durableId="58090465">
    <w:abstractNumId w:val="342"/>
  </w:num>
  <w:num w:numId="334" w16cid:durableId="113521897">
    <w:abstractNumId w:val="365"/>
  </w:num>
  <w:num w:numId="335" w16cid:durableId="277102133">
    <w:abstractNumId w:val="81"/>
  </w:num>
  <w:num w:numId="336" w16cid:durableId="518203639">
    <w:abstractNumId w:val="175"/>
  </w:num>
  <w:num w:numId="337" w16cid:durableId="552619161">
    <w:abstractNumId w:val="217"/>
  </w:num>
  <w:num w:numId="338" w16cid:durableId="1802189562">
    <w:abstractNumId w:val="250"/>
  </w:num>
  <w:num w:numId="339" w16cid:durableId="1719475307">
    <w:abstractNumId w:val="171"/>
  </w:num>
  <w:num w:numId="340" w16cid:durableId="1284733677">
    <w:abstractNumId w:val="325"/>
  </w:num>
  <w:num w:numId="341" w16cid:durableId="1195772821">
    <w:abstractNumId w:val="345"/>
  </w:num>
  <w:num w:numId="342" w16cid:durableId="897203675">
    <w:abstractNumId w:val="253"/>
  </w:num>
  <w:num w:numId="343" w16cid:durableId="1705054611">
    <w:abstractNumId w:val="209"/>
  </w:num>
  <w:num w:numId="344" w16cid:durableId="1589457608">
    <w:abstractNumId w:val="341"/>
  </w:num>
  <w:num w:numId="345" w16cid:durableId="1015037056">
    <w:abstractNumId w:val="311"/>
  </w:num>
  <w:num w:numId="346" w16cid:durableId="601181288">
    <w:abstractNumId w:val="362"/>
  </w:num>
  <w:num w:numId="347" w16cid:durableId="324165519">
    <w:abstractNumId w:val="359"/>
  </w:num>
  <w:num w:numId="348" w16cid:durableId="1299340619">
    <w:abstractNumId w:val="243"/>
  </w:num>
  <w:num w:numId="349" w16cid:durableId="713508605">
    <w:abstractNumId w:val="112"/>
  </w:num>
  <w:num w:numId="350" w16cid:durableId="1104575728">
    <w:abstractNumId w:val="322"/>
  </w:num>
  <w:num w:numId="351" w16cid:durableId="1258903377">
    <w:abstractNumId w:val="221"/>
  </w:num>
  <w:num w:numId="352" w16cid:durableId="1149663707">
    <w:abstractNumId w:val="113"/>
  </w:num>
  <w:num w:numId="353" w16cid:durableId="101581613">
    <w:abstractNumId w:val="48"/>
  </w:num>
  <w:num w:numId="354" w16cid:durableId="1685745290">
    <w:abstractNumId w:val="9"/>
  </w:num>
  <w:num w:numId="355" w16cid:durableId="1165393649">
    <w:abstractNumId w:val="6"/>
  </w:num>
  <w:num w:numId="356" w16cid:durableId="1050690945">
    <w:abstractNumId w:val="7"/>
  </w:num>
  <w:num w:numId="357" w16cid:durableId="511409913">
    <w:abstractNumId w:val="177"/>
  </w:num>
  <w:num w:numId="358" w16cid:durableId="1791782785">
    <w:abstractNumId w:val="100"/>
  </w:num>
  <w:num w:numId="359" w16cid:durableId="34162775">
    <w:abstractNumId w:val="50"/>
  </w:num>
  <w:num w:numId="360" w16cid:durableId="1898974087">
    <w:abstractNumId w:val="323"/>
  </w:num>
  <w:num w:numId="361" w16cid:durableId="1782257695">
    <w:abstractNumId w:val="105"/>
  </w:num>
  <w:num w:numId="362" w16cid:durableId="1212309032">
    <w:abstractNumId w:val="257"/>
  </w:num>
  <w:num w:numId="363" w16cid:durableId="908543655">
    <w:abstractNumId w:val="222"/>
  </w:num>
  <w:num w:numId="364" w16cid:durableId="1143426954">
    <w:abstractNumId w:val="117"/>
  </w:num>
  <w:num w:numId="365" w16cid:durableId="397672925">
    <w:abstractNumId w:val="313"/>
  </w:num>
  <w:num w:numId="366" w16cid:durableId="400913557">
    <w:abstractNumId w:val="329"/>
  </w:num>
  <w:num w:numId="367" w16cid:durableId="1963027543">
    <w:abstractNumId w:val="318"/>
  </w:num>
  <w:num w:numId="368" w16cid:durableId="1839727610">
    <w:abstractNumId w:val="267"/>
  </w:num>
  <w:num w:numId="369" w16cid:durableId="1340735686">
    <w:abstractNumId w:val="227"/>
  </w:num>
  <w:num w:numId="370" w16cid:durableId="1697149227">
    <w:abstractNumId w:val="290"/>
  </w:num>
  <w:num w:numId="371" w16cid:durableId="1012413588">
    <w:abstractNumId w:val="335"/>
  </w:num>
  <w:num w:numId="372" w16cid:durableId="828979146">
    <w:abstractNumId w:val="212"/>
  </w:num>
  <w:num w:numId="373" w16cid:durableId="1300769256">
    <w:abstractNumId w:val="116"/>
  </w:num>
  <w:num w:numId="374" w16cid:durableId="411199930">
    <w:abstractNumId w:val="152"/>
  </w:num>
  <w:num w:numId="375" w16cid:durableId="1796562305">
    <w:abstractNumId w:val="312"/>
  </w:num>
  <w:num w:numId="376" w16cid:durableId="2100253028">
    <w:abstractNumId w:val="256"/>
  </w:num>
  <w:num w:numId="377" w16cid:durableId="578952063">
    <w:abstractNumId w:val="91"/>
  </w:num>
  <w:num w:numId="378" w16cid:durableId="1864131556">
    <w:abstractNumId w:val="13"/>
  </w:num>
  <w:num w:numId="379" w16cid:durableId="1500727490">
    <w:abstractNumId w:val="44"/>
  </w:num>
  <w:num w:numId="380" w16cid:durableId="227763748">
    <w:abstractNumId w:val="292"/>
  </w:num>
  <w:num w:numId="381" w16cid:durableId="1960065942">
    <w:abstractNumId w:val="21"/>
  </w:num>
  <w:num w:numId="382" w16cid:durableId="623804237">
    <w:abstractNumId w:val="294"/>
  </w:num>
  <w:num w:numId="383" w16cid:durableId="1381246821">
    <w:abstractNumId w:val="119"/>
  </w:num>
  <w:num w:numId="384" w16cid:durableId="385766636">
    <w:abstractNumId w:val="297"/>
  </w:num>
  <w:num w:numId="385" w16cid:durableId="120998989">
    <w:abstractNumId w:val="301"/>
  </w:num>
  <w:num w:numId="386" w16cid:durableId="1703942569">
    <w:abstractNumId w:val="120"/>
  </w:num>
  <w:num w:numId="387" w16cid:durableId="1107316456">
    <w:abstractNumId w:val="36"/>
  </w:num>
  <w:num w:numId="388" w16cid:durableId="634068899">
    <w:abstractNumId w:val="321"/>
  </w:num>
  <w:num w:numId="389" w16cid:durableId="344476546">
    <w:abstractNumId w:val="43"/>
  </w:num>
  <w:num w:numId="390" w16cid:durableId="1975597638">
    <w:abstractNumId w:val="184"/>
  </w:num>
  <w:num w:numId="391" w16cid:durableId="823853973">
    <w:abstractNumId w:val="122"/>
  </w:num>
  <w:num w:numId="392" w16cid:durableId="309676390">
    <w:abstractNumId w:val="26"/>
  </w:num>
  <w:num w:numId="393" w16cid:durableId="386491071">
    <w:abstractNumId w:val="54"/>
  </w:num>
  <w:num w:numId="394" w16cid:durableId="425275420">
    <w:abstractNumId w:val="72"/>
  </w:num>
  <w:num w:numId="395" w16cid:durableId="60107788">
    <w:abstractNumId w:val="354"/>
  </w:num>
  <w:num w:numId="396" w16cid:durableId="491533278">
    <w:abstractNumId w:val="154"/>
  </w:num>
  <w:num w:numId="397" w16cid:durableId="187838579">
    <w:abstractNumId w:val="254"/>
  </w:num>
  <w:num w:numId="398" w16cid:durableId="1782413472">
    <w:abstractNumId w:val="17"/>
  </w:num>
  <w:num w:numId="399" w16cid:durableId="1463959650">
    <w:abstractNumId w:val="4"/>
  </w:num>
  <w:num w:numId="400" w16cid:durableId="574246051">
    <w:abstractNumId w:val="28"/>
  </w:num>
  <w:num w:numId="401" w16cid:durableId="1331252988">
    <w:abstractNumId w:val="126"/>
  </w:num>
  <w:num w:numId="402" w16cid:durableId="1570193633">
    <w:abstractNumId w:val="148"/>
  </w:num>
  <w:num w:numId="403" w16cid:durableId="1244951698">
    <w:abstractNumId w:val="153"/>
  </w:num>
  <w:num w:numId="404" w16cid:durableId="1510295241">
    <w:abstractNumId w:val="299"/>
  </w:num>
  <w:num w:numId="405" w16cid:durableId="812603107">
    <w:abstractNumId w:val="73"/>
  </w:num>
  <w:num w:numId="406" w16cid:durableId="438452616">
    <w:abstractNumId w:val="151"/>
  </w:num>
  <w:num w:numId="407" w16cid:durableId="1825271972">
    <w:abstractNumId w:val="218"/>
  </w:num>
  <w:num w:numId="408" w16cid:durableId="259535092">
    <w:abstractNumId w:val="30"/>
  </w:num>
  <w:num w:numId="409" w16cid:durableId="1811819927">
    <w:abstractNumId w:val="31"/>
  </w:num>
  <w:num w:numId="410" w16cid:durableId="824011560">
    <w:abstractNumId w:val="0"/>
  </w:num>
  <w:num w:numId="411" w16cid:durableId="640892672">
    <w:abstractNumId w:val="1"/>
  </w:num>
  <w:num w:numId="412" w16cid:durableId="589122869">
    <w:abstractNumId w:val="2"/>
  </w:num>
  <w:num w:numId="413" w16cid:durableId="530847067">
    <w:abstractNumId w:val="3"/>
  </w:num>
  <w:num w:numId="414" w16cid:durableId="477037264">
    <w:abstractNumId w:val="58"/>
  </w:num>
  <w:numIdMacAtCleanup w:val="4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380"/>
    <w:rsid w:val="000003E6"/>
    <w:rsid w:val="00000DAF"/>
    <w:rsid w:val="00001708"/>
    <w:rsid w:val="00003E26"/>
    <w:rsid w:val="00004171"/>
    <w:rsid w:val="00005705"/>
    <w:rsid w:val="00005779"/>
    <w:rsid w:val="00005D3F"/>
    <w:rsid w:val="00006618"/>
    <w:rsid w:val="00006D23"/>
    <w:rsid w:val="00007BFB"/>
    <w:rsid w:val="000108BB"/>
    <w:rsid w:val="00010E53"/>
    <w:rsid w:val="000111C4"/>
    <w:rsid w:val="00011A76"/>
    <w:rsid w:val="0001259F"/>
    <w:rsid w:val="00016E51"/>
    <w:rsid w:val="0001747D"/>
    <w:rsid w:val="00020812"/>
    <w:rsid w:val="000211D1"/>
    <w:rsid w:val="0002302A"/>
    <w:rsid w:val="00023EEA"/>
    <w:rsid w:val="00024321"/>
    <w:rsid w:val="00024ABA"/>
    <w:rsid w:val="0002528B"/>
    <w:rsid w:val="00025A55"/>
    <w:rsid w:val="00025D85"/>
    <w:rsid w:val="00025D8B"/>
    <w:rsid w:val="00027C65"/>
    <w:rsid w:val="00027F24"/>
    <w:rsid w:val="00031F52"/>
    <w:rsid w:val="00031F5B"/>
    <w:rsid w:val="00032C34"/>
    <w:rsid w:val="00033E3D"/>
    <w:rsid w:val="000346F9"/>
    <w:rsid w:val="00035640"/>
    <w:rsid w:val="00035EB3"/>
    <w:rsid w:val="00037C53"/>
    <w:rsid w:val="0004136F"/>
    <w:rsid w:val="000414A0"/>
    <w:rsid w:val="00041CE7"/>
    <w:rsid w:val="000446A6"/>
    <w:rsid w:val="00044E42"/>
    <w:rsid w:val="00045825"/>
    <w:rsid w:val="00047277"/>
    <w:rsid w:val="00052562"/>
    <w:rsid w:val="00052ECF"/>
    <w:rsid w:val="00052F40"/>
    <w:rsid w:val="00055451"/>
    <w:rsid w:val="00057CC2"/>
    <w:rsid w:val="00060D20"/>
    <w:rsid w:val="000610AF"/>
    <w:rsid w:val="00061DDC"/>
    <w:rsid w:val="00062733"/>
    <w:rsid w:val="00063126"/>
    <w:rsid w:val="000638B8"/>
    <w:rsid w:val="000645DA"/>
    <w:rsid w:val="00066971"/>
    <w:rsid w:val="000677DE"/>
    <w:rsid w:val="00067FFB"/>
    <w:rsid w:val="0007038C"/>
    <w:rsid w:val="00071740"/>
    <w:rsid w:val="00071B2B"/>
    <w:rsid w:val="00071FB5"/>
    <w:rsid w:val="00072BF8"/>
    <w:rsid w:val="00076BAB"/>
    <w:rsid w:val="00077BBC"/>
    <w:rsid w:val="00077CF9"/>
    <w:rsid w:val="00077FB3"/>
    <w:rsid w:val="0008004E"/>
    <w:rsid w:val="00080157"/>
    <w:rsid w:val="00080ED6"/>
    <w:rsid w:val="000816FF"/>
    <w:rsid w:val="0008296D"/>
    <w:rsid w:val="00082E67"/>
    <w:rsid w:val="00084318"/>
    <w:rsid w:val="00084377"/>
    <w:rsid w:val="000850DD"/>
    <w:rsid w:val="0008551D"/>
    <w:rsid w:val="0008597C"/>
    <w:rsid w:val="000863FC"/>
    <w:rsid w:val="00087695"/>
    <w:rsid w:val="00090535"/>
    <w:rsid w:val="0009064E"/>
    <w:rsid w:val="00090A41"/>
    <w:rsid w:val="0009187D"/>
    <w:rsid w:val="000922D2"/>
    <w:rsid w:val="00093805"/>
    <w:rsid w:val="00093A18"/>
    <w:rsid w:val="00093B25"/>
    <w:rsid w:val="000943E7"/>
    <w:rsid w:val="0009603B"/>
    <w:rsid w:val="000973BE"/>
    <w:rsid w:val="00097C9D"/>
    <w:rsid w:val="000A0C64"/>
    <w:rsid w:val="000A21FC"/>
    <w:rsid w:val="000A38D5"/>
    <w:rsid w:val="000A5892"/>
    <w:rsid w:val="000A5F9F"/>
    <w:rsid w:val="000A6C6D"/>
    <w:rsid w:val="000A6F68"/>
    <w:rsid w:val="000A797E"/>
    <w:rsid w:val="000A7D2E"/>
    <w:rsid w:val="000B1F85"/>
    <w:rsid w:val="000B2F58"/>
    <w:rsid w:val="000B2F66"/>
    <w:rsid w:val="000B3275"/>
    <w:rsid w:val="000B34F0"/>
    <w:rsid w:val="000B39BF"/>
    <w:rsid w:val="000B42C5"/>
    <w:rsid w:val="000B42E8"/>
    <w:rsid w:val="000B4CD4"/>
    <w:rsid w:val="000B50E6"/>
    <w:rsid w:val="000B5395"/>
    <w:rsid w:val="000B5D38"/>
    <w:rsid w:val="000B70D9"/>
    <w:rsid w:val="000C1001"/>
    <w:rsid w:val="000C11CD"/>
    <w:rsid w:val="000C16BB"/>
    <w:rsid w:val="000C245E"/>
    <w:rsid w:val="000C27E6"/>
    <w:rsid w:val="000C2CA4"/>
    <w:rsid w:val="000C3007"/>
    <w:rsid w:val="000C3AB2"/>
    <w:rsid w:val="000C3D1B"/>
    <w:rsid w:val="000C41B0"/>
    <w:rsid w:val="000C436C"/>
    <w:rsid w:val="000C449C"/>
    <w:rsid w:val="000C454E"/>
    <w:rsid w:val="000C5DEF"/>
    <w:rsid w:val="000C6EE8"/>
    <w:rsid w:val="000D0668"/>
    <w:rsid w:val="000D066E"/>
    <w:rsid w:val="000D1301"/>
    <w:rsid w:val="000D14D7"/>
    <w:rsid w:val="000D16C6"/>
    <w:rsid w:val="000D1701"/>
    <w:rsid w:val="000D1913"/>
    <w:rsid w:val="000D21E7"/>
    <w:rsid w:val="000D2B1C"/>
    <w:rsid w:val="000D2DCF"/>
    <w:rsid w:val="000D3A9D"/>
    <w:rsid w:val="000D5722"/>
    <w:rsid w:val="000D7131"/>
    <w:rsid w:val="000D7248"/>
    <w:rsid w:val="000D72AB"/>
    <w:rsid w:val="000E0613"/>
    <w:rsid w:val="000E0DEA"/>
    <w:rsid w:val="000E1072"/>
    <w:rsid w:val="000E2E9D"/>
    <w:rsid w:val="000E3AD1"/>
    <w:rsid w:val="000E3D90"/>
    <w:rsid w:val="000E4726"/>
    <w:rsid w:val="000E56A4"/>
    <w:rsid w:val="000E57D4"/>
    <w:rsid w:val="000E6F9D"/>
    <w:rsid w:val="000E7153"/>
    <w:rsid w:val="000E7490"/>
    <w:rsid w:val="000E7A90"/>
    <w:rsid w:val="000F1545"/>
    <w:rsid w:val="000F159C"/>
    <w:rsid w:val="000F17F7"/>
    <w:rsid w:val="000F258E"/>
    <w:rsid w:val="000F3592"/>
    <w:rsid w:val="000F3D2E"/>
    <w:rsid w:val="000F4540"/>
    <w:rsid w:val="000F4AD7"/>
    <w:rsid w:val="000F5519"/>
    <w:rsid w:val="000F560A"/>
    <w:rsid w:val="000F58BB"/>
    <w:rsid w:val="000F6416"/>
    <w:rsid w:val="000F710C"/>
    <w:rsid w:val="000F7C84"/>
    <w:rsid w:val="001000D0"/>
    <w:rsid w:val="00100B74"/>
    <w:rsid w:val="0010166F"/>
    <w:rsid w:val="00102ACC"/>
    <w:rsid w:val="00102E84"/>
    <w:rsid w:val="001039E6"/>
    <w:rsid w:val="00104A6A"/>
    <w:rsid w:val="001054CD"/>
    <w:rsid w:val="0010564D"/>
    <w:rsid w:val="00106F92"/>
    <w:rsid w:val="00107F1D"/>
    <w:rsid w:val="001105F4"/>
    <w:rsid w:val="00111158"/>
    <w:rsid w:val="001117E3"/>
    <w:rsid w:val="001132CD"/>
    <w:rsid w:val="0011424A"/>
    <w:rsid w:val="001146C6"/>
    <w:rsid w:val="00114FA1"/>
    <w:rsid w:val="00115481"/>
    <w:rsid w:val="00115CC1"/>
    <w:rsid w:val="00117649"/>
    <w:rsid w:val="00121E15"/>
    <w:rsid w:val="001222E7"/>
    <w:rsid w:val="00122457"/>
    <w:rsid w:val="00122C2E"/>
    <w:rsid w:val="00123037"/>
    <w:rsid w:val="001233B4"/>
    <w:rsid w:val="0012416E"/>
    <w:rsid w:val="001243F8"/>
    <w:rsid w:val="00126D54"/>
    <w:rsid w:val="00127EF3"/>
    <w:rsid w:val="00130DEC"/>
    <w:rsid w:val="00131570"/>
    <w:rsid w:val="00131C6F"/>
    <w:rsid w:val="00133736"/>
    <w:rsid w:val="001349EA"/>
    <w:rsid w:val="00134AB1"/>
    <w:rsid w:val="00136B27"/>
    <w:rsid w:val="00136B5A"/>
    <w:rsid w:val="00136CE1"/>
    <w:rsid w:val="00136E74"/>
    <w:rsid w:val="001421DC"/>
    <w:rsid w:val="0014274E"/>
    <w:rsid w:val="001439B2"/>
    <w:rsid w:val="00144284"/>
    <w:rsid w:val="00144A06"/>
    <w:rsid w:val="00144FC5"/>
    <w:rsid w:val="00145130"/>
    <w:rsid w:val="00145F86"/>
    <w:rsid w:val="001464FF"/>
    <w:rsid w:val="00146E5C"/>
    <w:rsid w:val="00147005"/>
    <w:rsid w:val="00147A63"/>
    <w:rsid w:val="00147D5F"/>
    <w:rsid w:val="00151F11"/>
    <w:rsid w:val="00152AD6"/>
    <w:rsid w:val="00152F52"/>
    <w:rsid w:val="00152FB9"/>
    <w:rsid w:val="00152FF5"/>
    <w:rsid w:val="001538A0"/>
    <w:rsid w:val="0015394E"/>
    <w:rsid w:val="0015460A"/>
    <w:rsid w:val="00154777"/>
    <w:rsid w:val="00154A8D"/>
    <w:rsid w:val="00155804"/>
    <w:rsid w:val="00155A19"/>
    <w:rsid w:val="00156B52"/>
    <w:rsid w:val="001575A8"/>
    <w:rsid w:val="00160C9A"/>
    <w:rsid w:val="00162723"/>
    <w:rsid w:val="00163367"/>
    <w:rsid w:val="0016512E"/>
    <w:rsid w:val="00166ABC"/>
    <w:rsid w:val="00167DC9"/>
    <w:rsid w:val="00170E32"/>
    <w:rsid w:val="00174909"/>
    <w:rsid w:val="00175559"/>
    <w:rsid w:val="001757A8"/>
    <w:rsid w:val="00176246"/>
    <w:rsid w:val="00177086"/>
    <w:rsid w:val="00180348"/>
    <w:rsid w:val="00180B06"/>
    <w:rsid w:val="001813EC"/>
    <w:rsid w:val="00182AD7"/>
    <w:rsid w:val="0018468A"/>
    <w:rsid w:val="00184772"/>
    <w:rsid w:val="001868B5"/>
    <w:rsid w:val="00186D0B"/>
    <w:rsid w:val="001908E4"/>
    <w:rsid w:val="0019138F"/>
    <w:rsid w:val="001921AA"/>
    <w:rsid w:val="00194BE9"/>
    <w:rsid w:val="00195F81"/>
    <w:rsid w:val="001962DD"/>
    <w:rsid w:val="00197067"/>
    <w:rsid w:val="001971E9"/>
    <w:rsid w:val="0019730D"/>
    <w:rsid w:val="001A09A8"/>
    <w:rsid w:val="001A0E94"/>
    <w:rsid w:val="001A0EE0"/>
    <w:rsid w:val="001A19D4"/>
    <w:rsid w:val="001A2F9F"/>
    <w:rsid w:val="001A3BBD"/>
    <w:rsid w:val="001A4BFA"/>
    <w:rsid w:val="001A56D0"/>
    <w:rsid w:val="001A619C"/>
    <w:rsid w:val="001A63B6"/>
    <w:rsid w:val="001A68AA"/>
    <w:rsid w:val="001A6FCE"/>
    <w:rsid w:val="001A7232"/>
    <w:rsid w:val="001A7405"/>
    <w:rsid w:val="001A7F18"/>
    <w:rsid w:val="001B0B87"/>
    <w:rsid w:val="001B1141"/>
    <w:rsid w:val="001B1326"/>
    <w:rsid w:val="001B1FB6"/>
    <w:rsid w:val="001B210F"/>
    <w:rsid w:val="001B2215"/>
    <w:rsid w:val="001B2246"/>
    <w:rsid w:val="001B3BA5"/>
    <w:rsid w:val="001B4967"/>
    <w:rsid w:val="001B5D3E"/>
    <w:rsid w:val="001B6BEA"/>
    <w:rsid w:val="001B6EAC"/>
    <w:rsid w:val="001B7340"/>
    <w:rsid w:val="001B7EE3"/>
    <w:rsid w:val="001C02F8"/>
    <w:rsid w:val="001C1044"/>
    <w:rsid w:val="001C18C8"/>
    <w:rsid w:val="001C1940"/>
    <w:rsid w:val="001C1FB4"/>
    <w:rsid w:val="001C39DB"/>
    <w:rsid w:val="001C3DBF"/>
    <w:rsid w:val="001C4371"/>
    <w:rsid w:val="001C450B"/>
    <w:rsid w:val="001C46DD"/>
    <w:rsid w:val="001C570E"/>
    <w:rsid w:val="001C6447"/>
    <w:rsid w:val="001C65FD"/>
    <w:rsid w:val="001C67BE"/>
    <w:rsid w:val="001D004A"/>
    <w:rsid w:val="001D3A35"/>
    <w:rsid w:val="001D3B7E"/>
    <w:rsid w:val="001D3CC3"/>
    <w:rsid w:val="001D6054"/>
    <w:rsid w:val="001D67A9"/>
    <w:rsid w:val="001D6C92"/>
    <w:rsid w:val="001E0CB9"/>
    <w:rsid w:val="001E0F17"/>
    <w:rsid w:val="001E1479"/>
    <w:rsid w:val="001E1E22"/>
    <w:rsid w:val="001E238F"/>
    <w:rsid w:val="001E5714"/>
    <w:rsid w:val="001E776C"/>
    <w:rsid w:val="001E7ACD"/>
    <w:rsid w:val="001E7E96"/>
    <w:rsid w:val="001F06F5"/>
    <w:rsid w:val="001F134A"/>
    <w:rsid w:val="001F2D37"/>
    <w:rsid w:val="001F35EF"/>
    <w:rsid w:val="001F48BE"/>
    <w:rsid w:val="001F4C6D"/>
    <w:rsid w:val="001F5A1A"/>
    <w:rsid w:val="001F60AE"/>
    <w:rsid w:val="001F662F"/>
    <w:rsid w:val="001F6D7C"/>
    <w:rsid w:val="00201968"/>
    <w:rsid w:val="002027C4"/>
    <w:rsid w:val="00202DD7"/>
    <w:rsid w:val="002032AA"/>
    <w:rsid w:val="00204373"/>
    <w:rsid w:val="00204585"/>
    <w:rsid w:val="00204AE7"/>
    <w:rsid w:val="00204E37"/>
    <w:rsid w:val="00205846"/>
    <w:rsid w:val="0020683C"/>
    <w:rsid w:val="002113AF"/>
    <w:rsid w:val="00212489"/>
    <w:rsid w:val="002124D9"/>
    <w:rsid w:val="00212EE6"/>
    <w:rsid w:val="002133FF"/>
    <w:rsid w:val="00213592"/>
    <w:rsid w:val="002152BF"/>
    <w:rsid w:val="002164F3"/>
    <w:rsid w:val="00217FDB"/>
    <w:rsid w:val="0022126F"/>
    <w:rsid w:val="00221460"/>
    <w:rsid w:val="002216B6"/>
    <w:rsid w:val="00221AAC"/>
    <w:rsid w:val="00221BA8"/>
    <w:rsid w:val="00222D15"/>
    <w:rsid w:val="00223D41"/>
    <w:rsid w:val="002243CB"/>
    <w:rsid w:val="00224436"/>
    <w:rsid w:val="00224552"/>
    <w:rsid w:val="00224AED"/>
    <w:rsid w:val="0022634B"/>
    <w:rsid w:val="00226717"/>
    <w:rsid w:val="00226D34"/>
    <w:rsid w:val="00226E5A"/>
    <w:rsid w:val="00226FED"/>
    <w:rsid w:val="0022753F"/>
    <w:rsid w:val="0022760E"/>
    <w:rsid w:val="002279B5"/>
    <w:rsid w:val="00230A0A"/>
    <w:rsid w:val="0023107B"/>
    <w:rsid w:val="00231145"/>
    <w:rsid w:val="002316C8"/>
    <w:rsid w:val="0023209B"/>
    <w:rsid w:val="00232129"/>
    <w:rsid w:val="00232400"/>
    <w:rsid w:val="00232511"/>
    <w:rsid w:val="00232FA6"/>
    <w:rsid w:val="00234EA7"/>
    <w:rsid w:val="00235CEF"/>
    <w:rsid w:val="002369AD"/>
    <w:rsid w:val="00236BF5"/>
    <w:rsid w:val="002370BD"/>
    <w:rsid w:val="002401F1"/>
    <w:rsid w:val="00240AC9"/>
    <w:rsid w:val="00240C5B"/>
    <w:rsid w:val="00242B1E"/>
    <w:rsid w:val="002434E7"/>
    <w:rsid w:val="0024388C"/>
    <w:rsid w:val="00244E9A"/>
    <w:rsid w:val="0024522E"/>
    <w:rsid w:val="002453A9"/>
    <w:rsid w:val="0024541E"/>
    <w:rsid w:val="00245DFD"/>
    <w:rsid w:val="00245EA3"/>
    <w:rsid w:val="00246B99"/>
    <w:rsid w:val="00246CE4"/>
    <w:rsid w:val="00246EB5"/>
    <w:rsid w:val="00247AEB"/>
    <w:rsid w:val="002504CE"/>
    <w:rsid w:val="00253169"/>
    <w:rsid w:val="00253DD1"/>
    <w:rsid w:val="00253F26"/>
    <w:rsid w:val="002540A5"/>
    <w:rsid w:val="0025451C"/>
    <w:rsid w:val="00254945"/>
    <w:rsid w:val="002549CF"/>
    <w:rsid w:val="00254D32"/>
    <w:rsid w:val="002550BB"/>
    <w:rsid w:val="0025527D"/>
    <w:rsid w:val="002559E2"/>
    <w:rsid w:val="00255FC0"/>
    <w:rsid w:val="00256694"/>
    <w:rsid w:val="0025685A"/>
    <w:rsid w:val="0025737E"/>
    <w:rsid w:val="00257DCD"/>
    <w:rsid w:val="00260495"/>
    <w:rsid w:val="00260825"/>
    <w:rsid w:val="0026094A"/>
    <w:rsid w:val="00261EB8"/>
    <w:rsid w:val="00262F5E"/>
    <w:rsid w:val="0026302F"/>
    <w:rsid w:val="00263E69"/>
    <w:rsid w:val="00265E41"/>
    <w:rsid w:val="0026680A"/>
    <w:rsid w:val="00266CA0"/>
    <w:rsid w:val="00267ACD"/>
    <w:rsid w:val="00267C49"/>
    <w:rsid w:val="00270858"/>
    <w:rsid w:val="00271449"/>
    <w:rsid w:val="002714CD"/>
    <w:rsid w:val="002715CC"/>
    <w:rsid w:val="00271613"/>
    <w:rsid w:val="002719C1"/>
    <w:rsid w:val="00271FB1"/>
    <w:rsid w:val="00272711"/>
    <w:rsid w:val="00272A8D"/>
    <w:rsid w:val="00274F91"/>
    <w:rsid w:val="002753E7"/>
    <w:rsid w:val="0027549E"/>
    <w:rsid w:val="0027778E"/>
    <w:rsid w:val="002778CC"/>
    <w:rsid w:val="00277D0A"/>
    <w:rsid w:val="00280742"/>
    <w:rsid w:val="00282000"/>
    <w:rsid w:val="002832BC"/>
    <w:rsid w:val="00283EBB"/>
    <w:rsid w:val="002841EB"/>
    <w:rsid w:val="002857B9"/>
    <w:rsid w:val="00286960"/>
    <w:rsid w:val="00286D63"/>
    <w:rsid w:val="0029016A"/>
    <w:rsid w:val="002902D9"/>
    <w:rsid w:val="00291451"/>
    <w:rsid w:val="002936FE"/>
    <w:rsid w:val="002947E7"/>
    <w:rsid w:val="002954FA"/>
    <w:rsid w:val="002979EF"/>
    <w:rsid w:val="00297B88"/>
    <w:rsid w:val="002A09A9"/>
    <w:rsid w:val="002A21E1"/>
    <w:rsid w:val="002A32C2"/>
    <w:rsid w:val="002A32D5"/>
    <w:rsid w:val="002A33CE"/>
    <w:rsid w:val="002A3705"/>
    <w:rsid w:val="002A3BB0"/>
    <w:rsid w:val="002A3F71"/>
    <w:rsid w:val="002A4150"/>
    <w:rsid w:val="002A4B36"/>
    <w:rsid w:val="002A4BD4"/>
    <w:rsid w:val="002A5426"/>
    <w:rsid w:val="002A5A4D"/>
    <w:rsid w:val="002A5DDB"/>
    <w:rsid w:val="002A7344"/>
    <w:rsid w:val="002B07A7"/>
    <w:rsid w:val="002B0935"/>
    <w:rsid w:val="002B0FDE"/>
    <w:rsid w:val="002B142B"/>
    <w:rsid w:val="002B166E"/>
    <w:rsid w:val="002B245D"/>
    <w:rsid w:val="002B2EBC"/>
    <w:rsid w:val="002B3BF7"/>
    <w:rsid w:val="002B44F7"/>
    <w:rsid w:val="002B5026"/>
    <w:rsid w:val="002B5474"/>
    <w:rsid w:val="002B548B"/>
    <w:rsid w:val="002B5EDA"/>
    <w:rsid w:val="002B6842"/>
    <w:rsid w:val="002B6CCA"/>
    <w:rsid w:val="002C065A"/>
    <w:rsid w:val="002C0BAD"/>
    <w:rsid w:val="002C1401"/>
    <w:rsid w:val="002C149C"/>
    <w:rsid w:val="002C421E"/>
    <w:rsid w:val="002C42F3"/>
    <w:rsid w:val="002C4439"/>
    <w:rsid w:val="002C56C3"/>
    <w:rsid w:val="002C6509"/>
    <w:rsid w:val="002C6C2D"/>
    <w:rsid w:val="002C6D85"/>
    <w:rsid w:val="002D01B8"/>
    <w:rsid w:val="002D07EF"/>
    <w:rsid w:val="002D1BC2"/>
    <w:rsid w:val="002D2393"/>
    <w:rsid w:val="002D25E5"/>
    <w:rsid w:val="002D26FC"/>
    <w:rsid w:val="002D2C2D"/>
    <w:rsid w:val="002D301D"/>
    <w:rsid w:val="002D3429"/>
    <w:rsid w:val="002D3A72"/>
    <w:rsid w:val="002D45E8"/>
    <w:rsid w:val="002D50F7"/>
    <w:rsid w:val="002D5FF8"/>
    <w:rsid w:val="002D6B78"/>
    <w:rsid w:val="002D6C59"/>
    <w:rsid w:val="002D76C6"/>
    <w:rsid w:val="002D7BBA"/>
    <w:rsid w:val="002E09EC"/>
    <w:rsid w:val="002E16BC"/>
    <w:rsid w:val="002E26A5"/>
    <w:rsid w:val="002E292F"/>
    <w:rsid w:val="002E2D27"/>
    <w:rsid w:val="002E2E7F"/>
    <w:rsid w:val="002E3D6F"/>
    <w:rsid w:val="002E4334"/>
    <w:rsid w:val="002E4F14"/>
    <w:rsid w:val="002E51EF"/>
    <w:rsid w:val="002E5935"/>
    <w:rsid w:val="002E5A2A"/>
    <w:rsid w:val="002E628F"/>
    <w:rsid w:val="002F243A"/>
    <w:rsid w:val="002F287F"/>
    <w:rsid w:val="002F368B"/>
    <w:rsid w:val="002F3DD9"/>
    <w:rsid w:val="002F55DF"/>
    <w:rsid w:val="002F5A7D"/>
    <w:rsid w:val="002F5BED"/>
    <w:rsid w:val="002F65C8"/>
    <w:rsid w:val="002F6C72"/>
    <w:rsid w:val="002F7090"/>
    <w:rsid w:val="002F7893"/>
    <w:rsid w:val="0030077D"/>
    <w:rsid w:val="00301821"/>
    <w:rsid w:val="00301B8B"/>
    <w:rsid w:val="00302EA4"/>
    <w:rsid w:val="00303AA3"/>
    <w:rsid w:val="00303CBC"/>
    <w:rsid w:val="0030461C"/>
    <w:rsid w:val="00304660"/>
    <w:rsid w:val="00304AF6"/>
    <w:rsid w:val="003062CF"/>
    <w:rsid w:val="00306939"/>
    <w:rsid w:val="00306956"/>
    <w:rsid w:val="00306B04"/>
    <w:rsid w:val="0030714E"/>
    <w:rsid w:val="00310FC4"/>
    <w:rsid w:val="0031108A"/>
    <w:rsid w:val="00311505"/>
    <w:rsid w:val="00311893"/>
    <w:rsid w:val="00312399"/>
    <w:rsid w:val="00312CEA"/>
    <w:rsid w:val="00314A05"/>
    <w:rsid w:val="00314D40"/>
    <w:rsid w:val="00315030"/>
    <w:rsid w:val="00315370"/>
    <w:rsid w:val="00316871"/>
    <w:rsid w:val="0032175F"/>
    <w:rsid w:val="00322003"/>
    <w:rsid w:val="00322382"/>
    <w:rsid w:val="00322B2C"/>
    <w:rsid w:val="00323B0D"/>
    <w:rsid w:val="00323DC9"/>
    <w:rsid w:val="00325031"/>
    <w:rsid w:val="003252DD"/>
    <w:rsid w:val="003260DA"/>
    <w:rsid w:val="003265C7"/>
    <w:rsid w:val="00326F55"/>
    <w:rsid w:val="00327C74"/>
    <w:rsid w:val="0033007A"/>
    <w:rsid w:val="00330B8F"/>
    <w:rsid w:val="003313F4"/>
    <w:rsid w:val="00331D4D"/>
    <w:rsid w:val="0033204D"/>
    <w:rsid w:val="0033212E"/>
    <w:rsid w:val="00333067"/>
    <w:rsid w:val="00333C34"/>
    <w:rsid w:val="00333CF1"/>
    <w:rsid w:val="00335002"/>
    <w:rsid w:val="00336311"/>
    <w:rsid w:val="003373D3"/>
    <w:rsid w:val="00337BDD"/>
    <w:rsid w:val="00337CAC"/>
    <w:rsid w:val="003415FF"/>
    <w:rsid w:val="00343F18"/>
    <w:rsid w:val="0034492C"/>
    <w:rsid w:val="00345185"/>
    <w:rsid w:val="003461E2"/>
    <w:rsid w:val="0034635F"/>
    <w:rsid w:val="00347C05"/>
    <w:rsid w:val="00350382"/>
    <w:rsid w:val="00350463"/>
    <w:rsid w:val="0035069B"/>
    <w:rsid w:val="003507E6"/>
    <w:rsid w:val="00350B13"/>
    <w:rsid w:val="003520BE"/>
    <w:rsid w:val="003532CC"/>
    <w:rsid w:val="00353BD6"/>
    <w:rsid w:val="00354138"/>
    <w:rsid w:val="00354F78"/>
    <w:rsid w:val="00356C95"/>
    <w:rsid w:val="00361342"/>
    <w:rsid w:val="00361573"/>
    <w:rsid w:val="00361A81"/>
    <w:rsid w:val="00361D8B"/>
    <w:rsid w:val="00362EFA"/>
    <w:rsid w:val="003639AD"/>
    <w:rsid w:val="00364A62"/>
    <w:rsid w:val="00365BE3"/>
    <w:rsid w:val="00365DCD"/>
    <w:rsid w:val="00366129"/>
    <w:rsid w:val="003668EE"/>
    <w:rsid w:val="00367687"/>
    <w:rsid w:val="00370475"/>
    <w:rsid w:val="00370B76"/>
    <w:rsid w:val="00370F7A"/>
    <w:rsid w:val="0037204D"/>
    <w:rsid w:val="003724B6"/>
    <w:rsid w:val="00372725"/>
    <w:rsid w:val="00372A81"/>
    <w:rsid w:val="003733CB"/>
    <w:rsid w:val="00373DE8"/>
    <w:rsid w:val="00375B41"/>
    <w:rsid w:val="003764A4"/>
    <w:rsid w:val="003768F3"/>
    <w:rsid w:val="00376E70"/>
    <w:rsid w:val="003815A2"/>
    <w:rsid w:val="00382330"/>
    <w:rsid w:val="00382C26"/>
    <w:rsid w:val="00384F0C"/>
    <w:rsid w:val="003855D5"/>
    <w:rsid w:val="00386683"/>
    <w:rsid w:val="0038772D"/>
    <w:rsid w:val="0039028E"/>
    <w:rsid w:val="00390779"/>
    <w:rsid w:val="00390FDB"/>
    <w:rsid w:val="00394848"/>
    <w:rsid w:val="003960CE"/>
    <w:rsid w:val="003A0F3A"/>
    <w:rsid w:val="003A14E1"/>
    <w:rsid w:val="003A1F20"/>
    <w:rsid w:val="003A376C"/>
    <w:rsid w:val="003A37C1"/>
    <w:rsid w:val="003A3C5D"/>
    <w:rsid w:val="003A43A3"/>
    <w:rsid w:val="003A44E8"/>
    <w:rsid w:val="003A4CC1"/>
    <w:rsid w:val="003A514A"/>
    <w:rsid w:val="003A550B"/>
    <w:rsid w:val="003A568F"/>
    <w:rsid w:val="003A584C"/>
    <w:rsid w:val="003A5A44"/>
    <w:rsid w:val="003A7520"/>
    <w:rsid w:val="003A7DE9"/>
    <w:rsid w:val="003B0153"/>
    <w:rsid w:val="003B0BFF"/>
    <w:rsid w:val="003B12F6"/>
    <w:rsid w:val="003B1619"/>
    <w:rsid w:val="003B287E"/>
    <w:rsid w:val="003B28A5"/>
    <w:rsid w:val="003B2E7E"/>
    <w:rsid w:val="003B2F8C"/>
    <w:rsid w:val="003B38C1"/>
    <w:rsid w:val="003B47BD"/>
    <w:rsid w:val="003B4C1D"/>
    <w:rsid w:val="003B5B5A"/>
    <w:rsid w:val="003B5F6A"/>
    <w:rsid w:val="003B6A28"/>
    <w:rsid w:val="003B6A8B"/>
    <w:rsid w:val="003C0364"/>
    <w:rsid w:val="003C0503"/>
    <w:rsid w:val="003C088C"/>
    <w:rsid w:val="003C0B2C"/>
    <w:rsid w:val="003C0DD9"/>
    <w:rsid w:val="003C2BDC"/>
    <w:rsid w:val="003C4743"/>
    <w:rsid w:val="003C665D"/>
    <w:rsid w:val="003D1CB2"/>
    <w:rsid w:val="003D1FB3"/>
    <w:rsid w:val="003D28C3"/>
    <w:rsid w:val="003D2A7E"/>
    <w:rsid w:val="003D3340"/>
    <w:rsid w:val="003D4BAC"/>
    <w:rsid w:val="003D6A53"/>
    <w:rsid w:val="003D6E49"/>
    <w:rsid w:val="003D7521"/>
    <w:rsid w:val="003D75B2"/>
    <w:rsid w:val="003D778B"/>
    <w:rsid w:val="003E03B4"/>
    <w:rsid w:val="003E1FD9"/>
    <w:rsid w:val="003E2CD9"/>
    <w:rsid w:val="003E31E0"/>
    <w:rsid w:val="003E5711"/>
    <w:rsid w:val="003E683B"/>
    <w:rsid w:val="003E7E69"/>
    <w:rsid w:val="003E7EC0"/>
    <w:rsid w:val="003F13D5"/>
    <w:rsid w:val="003F22E8"/>
    <w:rsid w:val="003F2933"/>
    <w:rsid w:val="003F32DF"/>
    <w:rsid w:val="003F3653"/>
    <w:rsid w:val="003F400F"/>
    <w:rsid w:val="003F46AD"/>
    <w:rsid w:val="003F52F6"/>
    <w:rsid w:val="003F624D"/>
    <w:rsid w:val="003F76A6"/>
    <w:rsid w:val="004005ED"/>
    <w:rsid w:val="00400D6D"/>
    <w:rsid w:val="00400DE1"/>
    <w:rsid w:val="004024D8"/>
    <w:rsid w:val="00402D73"/>
    <w:rsid w:val="00403CF5"/>
    <w:rsid w:val="0040496C"/>
    <w:rsid w:val="00404AEC"/>
    <w:rsid w:val="00406EC7"/>
    <w:rsid w:val="00407101"/>
    <w:rsid w:val="00407D95"/>
    <w:rsid w:val="00410550"/>
    <w:rsid w:val="00411290"/>
    <w:rsid w:val="00412428"/>
    <w:rsid w:val="0041256E"/>
    <w:rsid w:val="004125F5"/>
    <w:rsid w:val="004127CA"/>
    <w:rsid w:val="00413AA7"/>
    <w:rsid w:val="00413B05"/>
    <w:rsid w:val="00415600"/>
    <w:rsid w:val="00416318"/>
    <w:rsid w:val="00417B80"/>
    <w:rsid w:val="00417DE5"/>
    <w:rsid w:val="004202B7"/>
    <w:rsid w:val="0042044C"/>
    <w:rsid w:val="00422B72"/>
    <w:rsid w:val="004232F1"/>
    <w:rsid w:val="0042448B"/>
    <w:rsid w:val="00424641"/>
    <w:rsid w:val="00425068"/>
    <w:rsid w:val="0042508F"/>
    <w:rsid w:val="004254E6"/>
    <w:rsid w:val="0042599C"/>
    <w:rsid w:val="00425A8F"/>
    <w:rsid w:val="004262B9"/>
    <w:rsid w:val="004269EC"/>
    <w:rsid w:val="00426A3B"/>
    <w:rsid w:val="00426E83"/>
    <w:rsid w:val="00427B53"/>
    <w:rsid w:val="00427B80"/>
    <w:rsid w:val="004333E7"/>
    <w:rsid w:val="00433D7C"/>
    <w:rsid w:val="00434180"/>
    <w:rsid w:val="0043589D"/>
    <w:rsid w:val="004370E6"/>
    <w:rsid w:val="00437368"/>
    <w:rsid w:val="00440817"/>
    <w:rsid w:val="00441D17"/>
    <w:rsid w:val="004425FF"/>
    <w:rsid w:val="00442E53"/>
    <w:rsid w:val="00443EC7"/>
    <w:rsid w:val="00444BE3"/>
    <w:rsid w:val="004454FA"/>
    <w:rsid w:val="004458D1"/>
    <w:rsid w:val="00447ED8"/>
    <w:rsid w:val="004519DA"/>
    <w:rsid w:val="00452B11"/>
    <w:rsid w:val="00453BBA"/>
    <w:rsid w:val="00454078"/>
    <w:rsid w:val="004546CE"/>
    <w:rsid w:val="00456CBA"/>
    <w:rsid w:val="004604C2"/>
    <w:rsid w:val="00460F9C"/>
    <w:rsid w:val="00461398"/>
    <w:rsid w:val="00461403"/>
    <w:rsid w:val="0046275E"/>
    <w:rsid w:val="00462C62"/>
    <w:rsid w:val="00463D34"/>
    <w:rsid w:val="00463EC3"/>
    <w:rsid w:val="00464D50"/>
    <w:rsid w:val="00465D87"/>
    <w:rsid w:val="00466216"/>
    <w:rsid w:val="00466738"/>
    <w:rsid w:val="004678BB"/>
    <w:rsid w:val="00467CE1"/>
    <w:rsid w:val="00471045"/>
    <w:rsid w:val="00471A98"/>
    <w:rsid w:val="00471DF5"/>
    <w:rsid w:val="0047201F"/>
    <w:rsid w:val="004733D1"/>
    <w:rsid w:val="00473BAF"/>
    <w:rsid w:val="00474341"/>
    <w:rsid w:val="00474610"/>
    <w:rsid w:val="00474613"/>
    <w:rsid w:val="0047541F"/>
    <w:rsid w:val="004754B9"/>
    <w:rsid w:val="00475652"/>
    <w:rsid w:val="004760CD"/>
    <w:rsid w:val="00476583"/>
    <w:rsid w:val="0047692B"/>
    <w:rsid w:val="00477A76"/>
    <w:rsid w:val="00477AC2"/>
    <w:rsid w:val="0048056B"/>
    <w:rsid w:val="00481368"/>
    <w:rsid w:val="0048145F"/>
    <w:rsid w:val="0048259A"/>
    <w:rsid w:val="004825C2"/>
    <w:rsid w:val="0048271E"/>
    <w:rsid w:val="00482AEF"/>
    <w:rsid w:val="00483EFC"/>
    <w:rsid w:val="00484178"/>
    <w:rsid w:val="00484391"/>
    <w:rsid w:val="00484AD8"/>
    <w:rsid w:val="00485452"/>
    <w:rsid w:val="00485920"/>
    <w:rsid w:val="00486A30"/>
    <w:rsid w:val="00486DCF"/>
    <w:rsid w:val="00487251"/>
    <w:rsid w:val="0048751B"/>
    <w:rsid w:val="00490767"/>
    <w:rsid w:val="00490B58"/>
    <w:rsid w:val="004917BF"/>
    <w:rsid w:val="00492BE6"/>
    <w:rsid w:val="004936D5"/>
    <w:rsid w:val="0049375E"/>
    <w:rsid w:val="004945BF"/>
    <w:rsid w:val="004950B5"/>
    <w:rsid w:val="00495AE0"/>
    <w:rsid w:val="00495F14"/>
    <w:rsid w:val="004961E2"/>
    <w:rsid w:val="0049799A"/>
    <w:rsid w:val="004A01D3"/>
    <w:rsid w:val="004A03C9"/>
    <w:rsid w:val="004A08A1"/>
    <w:rsid w:val="004A0914"/>
    <w:rsid w:val="004A0988"/>
    <w:rsid w:val="004A2341"/>
    <w:rsid w:val="004A291E"/>
    <w:rsid w:val="004A2FA1"/>
    <w:rsid w:val="004A30FC"/>
    <w:rsid w:val="004A3AC4"/>
    <w:rsid w:val="004A3C20"/>
    <w:rsid w:val="004A4E75"/>
    <w:rsid w:val="004A6E74"/>
    <w:rsid w:val="004A704D"/>
    <w:rsid w:val="004A72AA"/>
    <w:rsid w:val="004A7C30"/>
    <w:rsid w:val="004B0880"/>
    <w:rsid w:val="004B1020"/>
    <w:rsid w:val="004B1F76"/>
    <w:rsid w:val="004B4225"/>
    <w:rsid w:val="004B435D"/>
    <w:rsid w:val="004B4ACD"/>
    <w:rsid w:val="004B53C6"/>
    <w:rsid w:val="004B5B60"/>
    <w:rsid w:val="004B64C5"/>
    <w:rsid w:val="004B6593"/>
    <w:rsid w:val="004C0161"/>
    <w:rsid w:val="004C0296"/>
    <w:rsid w:val="004C0BFA"/>
    <w:rsid w:val="004C0CCF"/>
    <w:rsid w:val="004C1AB5"/>
    <w:rsid w:val="004C1E59"/>
    <w:rsid w:val="004C22EF"/>
    <w:rsid w:val="004C27A7"/>
    <w:rsid w:val="004C28E4"/>
    <w:rsid w:val="004C30F0"/>
    <w:rsid w:val="004C365A"/>
    <w:rsid w:val="004C374A"/>
    <w:rsid w:val="004C3A5C"/>
    <w:rsid w:val="004C488E"/>
    <w:rsid w:val="004C5774"/>
    <w:rsid w:val="004C61E8"/>
    <w:rsid w:val="004C6C55"/>
    <w:rsid w:val="004C738B"/>
    <w:rsid w:val="004C7CF8"/>
    <w:rsid w:val="004D2517"/>
    <w:rsid w:val="004D3871"/>
    <w:rsid w:val="004D3CA7"/>
    <w:rsid w:val="004D7228"/>
    <w:rsid w:val="004D7D63"/>
    <w:rsid w:val="004D7F6A"/>
    <w:rsid w:val="004E0036"/>
    <w:rsid w:val="004E0392"/>
    <w:rsid w:val="004E1D01"/>
    <w:rsid w:val="004E2263"/>
    <w:rsid w:val="004E23A4"/>
    <w:rsid w:val="004E2A8C"/>
    <w:rsid w:val="004E2C82"/>
    <w:rsid w:val="004E43BA"/>
    <w:rsid w:val="004E5530"/>
    <w:rsid w:val="004E62F8"/>
    <w:rsid w:val="004E6463"/>
    <w:rsid w:val="004E66CA"/>
    <w:rsid w:val="004E6746"/>
    <w:rsid w:val="004E698D"/>
    <w:rsid w:val="004E741F"/>
    <w:rsid w:val="004E76F0"/>
    <w:rsid w:val="004F0D8E"/>
    <w:rsid w:val="004F1089"/>
    <w:rsid w:val="004F12DD"/>
    <w:rsid w:val="004F200F"/>
    <w:rsid w:val="004F3A1C"/>
    <w:rsid w:val="004F3D95"/>
    <w:rsid w:val="004F3F37"/>
    <w:rsid w:val="004F3FC3"/>
    <w:rsid w:val="004F423C"/>
    <w:rsid w:val="004F503F"/>
    <w:rsid w:val="004F5B2B"/>
    <w:rsid w:val="004F732A"/>
    <w:rsid w:val="004F769C"/>
    <w:rsid w:val="005006EF"/>
    <w:rsid w:val="005014F3"/>
    <w:rsid w:val="005020CC"/>
    <w:rsid w:val="005024C7"/>
    <w:rsid w:val="00502FD4"/>
    <w:rsid w:val="005043B5"/>
    <w:rsid w:val="00504D4C"/>
    <w:rsid w:val="00504DC1"/>
    <w:rsid w:val="00505013"/>
    <w:rsid w:val="00506D71"/>
    <w:rsid w:val="00507F50"/>
    <w:rsid w:val="00510D8D"/>
    <w:rsid w:val="00510F77"/>
    <w:rsid w:val="00512642"/>
    <w:rsid w:val="005136D4"/>
    <w:rsid w:val="005147A6"/>
    <w:rsid w:val="00515837"/>
    <w:rsid w:val="00521632"/>
    <w:rsid w:val="00522C1C"/>
    <w:rsid w:val="00522CF0"/>
    <w:rsid w:val="00524BA4"/>
    <w:rsid w:val="0052505D"/>
    <w:rsid w:val="00525153"/>
    <w:rsid w:val="00527871"/>
    <w:rsid w:val="00530540"/>
    <w:rsid w:val="00530742"/>
    <w:rsid w:val="00531108"/>
    <w:rsid w:val="00532935"/>
    <w:rsid w:val="005329A1"/>
    <w:rsid w:val="00533D60"/>
    <w:rsid w:val="005346BC"/>
    <w:rsid w:val="00534C89"/>
    <w:rsid w:val="005356B7"/>
    <w:rsid w:val="00536294"/>
    <w:rsid w:val="00536AB8"/>
    <w:rsid w:val="00537701"/>
    <w:rsid w:val="0053776C"/>
    <w:rsid w:val="0054037A"/>
    <w:rsid w:val="00540964"/>
    <w:rsid w:val="005417BB"/>
    <w:rsid w:val="005418A1"/>
    <w:rsid w:val="00541937"/>
    <w:rsid w:val="005419E6"/>
    <w:rsid w:val="00541E7B"/>
    <w:rsid w:val="00542BA3"/>
    <w:rsid w:val="005436C3"/>
    <w:rsid w:val="00547173"/>
    <w:rsid w:val="00547858"/>
    <w:rsid w:val="005501A0"/>
    <w:rsid w:val="005514B4"/>
    <w:rsid w:val="00551B24"/>
    <w:rsid w:val="00551FA4"/>
    <w:rsid w:val="0055264B"/>
    <w:rsid w:val="00552B29"/>
    <w:rsid w:val="005537A7"/>
    <w:rsid w:val="005548B6"/>
    <w:rsid w:val="00556511"/>
    <w:rsid w:val="00556A27"/>
    <w:rsid w:val="00556B21"/>
    <w:rsid w:val="00556D5A"/>
    <w:rsid w:val="00557102"/>
    <w:rsid w:val="00557515"/>
    <w:rsid w:val="005600BD"/>
    <w:rsid w:val="005606F5"/>
    <w:rsid w:val="00561FC0"/>
    <w:rsid w:val="00562FF9"/>
    <w:rsid w:val="005631BA"/>
    <w:rsid w:val="00563C92"/>
    <w:rsid w:val="00566A7D"/>
    <w:rsid w:val="00566D12"/>
    <w:rsid w:val="00567209"/>
    <w:rsid w:val="00567ADE"/>
    <w:rsid w:val="00567DB1"/>
    <w:rsid w:val="00570058"/>
    <w:rsid w:val="00570337"/>
    <w:rsid w:val="00571216"/>
    <w:rsid w:val="00571A9F"/>
    <w:rsid w:val="00571FCF"/>
    <w:rsid w:val="00571FEF"/>
    <w:rsid w:val="00572104"/>
    <w:rsid w:val="00572AE6"/>
    <w:rsid w:val="005752C6"/>
    <w:rsid w:val="005754DF"/>
    <w:rsid w:val="005763E5"/>
    <w:rsid w:val="0057705F"/>
    <w:rsid w:val="00577FF2"/>
    <w:rsid w:val="0058049F"/>
    <w:rsid w:val="00580904"/>
    <w:rsid w:val="00580B40"/>
    <w:rsid w:val="00580CF6"/>
    <w:rsid w:val="00580E73"/>
    <w:rsid w:val="005812C2"/>
    <w:rsid w:val="0058146F"/>
    <w:rsid w:val="005817F7"/>
    <w:rsid w:val="005821EA"/>
    <w:rsid w:val="00582464"/>
    <w:rsid w:val="00582982"/>
    <w:rsid w:val="00582C0F"/>
    <w:rsid w:val="0058397E"/>
    <w:rsid w:val="00584A25"/>
    <w:rsid w:val="0058523E"/>
    <w:rsid w:val="00585877"/>
    <w:rsid w:val="00586328"/>
    <w:rsid w:val="00586F18"/>
    <w:rsid w:val="0058764D"/>
    <w:rsid w:val="00591E59"/>
    <w:rsid w:val="005925CD"/>
    <w:rsid w:val="00592E89"/>
    <w:rsid w:val="00592F5B"/>
    <w:rsid w:val="005934F4"/>
    <w:rsid w:val="0059386C"/>
    <w:rsid w:val="0059451B"/>
    <w:rsid w:val="00594A8D"/>
    <w:rsid w:val="0059692C"/>
    <w:rsid w:val="0059787A"/>
    <w:rsid w:val="005A0B3B"/>
    <w:rsid w:val="005A1DDA"/>
    <w:rsid w:val="005A2070"/>
    <w:rsid w:val="005A21EB"/>
    <w:rsid w:val="005A27C5"/>
    <w:rsid w:val="005A2B4B"/>
    <w:rsid w:val="005A357B"/>
    <w:rsid w:val="005A41E1"/>
    <w:rsid w:val="005A47A3"/>
    <w:rsid w:val="005A4EFE"/>
    <w:rsid w:val="005A54D4"/>
    <w:rsid w:val="005A6D2C"/>
    <w:rsid w:val="005B0DCC"/>
    <w:rsid w:val="005B188F"/>
    <w:rsid w:val="005B1C5D"/>
    <w:rsid w:val="005B28D1"/>
    <w:rsid w:val="005B2D0F"/>
    <w:rsid w:val="005B3231"/>
    <w:rsid w:val="005B4237"/>
    <w:rsid w:val="005B4922"/>
    <w:rsid w:val="005B4D22"/>
    <w:rsid w:val="005B5700"/>
    <w:rsid w:val="005B5F8B"/>
    <w:rsid w:val="005B611F"/>
    <w:rsid w:val="005B6286"/>
    <w:rsid w:val="005B6355"/>
    <w:rsid w:val="005B63FA"/>
    <w:rsid w:val="005B67AD"/>
    <w:rsid w:val="005B7414"/>
    <w:rsid w:val="005B74F3"/>
    <w:rsid w:val="005B786F"/>
    <w:rsid w:val="005B7A25"/>
    <w:rsid w:val="005B7FD9"/>
    <w:rsid w:val="005C00F2"/>
    <w:rsid w:val="005C037E"/>
    <w:rsid w:val="005C0B1B"/>
    <w:rsid w:val="005C154B"/>
    <w:rsid w:val="005C1D31"/>
    <w:rsid w:val="005C379F"/>
    <w:rsid w:val="005C3D32"/>
    <w:rsid w:val="005C4661"/>
    <w:rsid w:val="005C499B"/>
    <w:rsid w:val="005C4BFC"/>
    <w:rsid w:val="005C4F7F"/>
    <w:rsid w:val="005C5FAC"/>
    <w:rsid w:val="005C6E5F"/>
    <w:rsid w:val="005C6FCC"/>
    <w:rsid w:val="005C7B7D"/>
    <w:rsid w:val="005C7FD3"/>
    <w:rsid w:val="005D0405"/>
    <w:rsid w:val="005D08EC"/>
    <w:rsid w:val="005D1F8D"/>
    <w:rsid w:val="005D20DC"/>
    <w:rsid w:val="005D3D31"/>
    <w:rsid w:val="005D4119"/>
    <w:rsid w:val="005D45D8"/>
    <w:rsid w:val="005D49C5"/>
    <w:rsid w:val="005D5BB3"/>
    <w:rsid w:val="005D629F"/>
    <w:rsid w:val="005D72E1"/>
    <w:rsid w:val="005D7776"/>
    <w:rsid w:val="005D7DA4"/>
    <w:rsid w:val="005E125F"/>
    <w:rsid w:val="005E1494"/>
    <w:rsid w:val="005E2A60"/>
    <w:rsid w:val="005E3422"/>
    <w:rsid w:val="005E5744"/>
    <w:rsid w:val="005E57D8"/>
    <w:rsid w:val="005E6147"/>
    <w:rsid w:val="005E688B"/>
    <w:rsid w:val="005F0D47"/>
    <w:rsid w:val="005F0F21"/>
    <w:rsid w:val="005F23B3"/>
    <w:rsid w:val="005F24CD"/>
    <w:rsid w:val="005F2866"/>
    <w:rsid w:val="005F3790"/>
    <w:rsid w:val="005F3FAF"/>
    <w:rsid w:val="005F462A"/>
    <w:rsid w:val="005F4DA2"/>
    <w:rsid w:val="005F544E"/>
    <w:rsid w:val="005F5F32"/>
    <w:rsid w:val="005F6381"/>
    <w:rsid w:val="005F65E0"/>
    <w:rsid w:val="005F6986"/>
    <w:rsid w:val="005F6B05"/>
    <w:rsid w:val="005F7183"/>
    <w:rsid w:val="00601505"/>
    <w:rsid w:val="00601971"/>
    <w:rsid w:val="00603EEB"/>
    <w:rsid w:val="006044C4"/>
    <w:rsid w:val="006046E7"/>
    <w:rsid w:val="0060492D"/>
    <w:rsid w:val="0060511F"/>
    <w:rsid w:val="00605A23"/>
    <w:rsid w:val="00606694"/>
    <w:rsid w:val="00606A02"/>
    <w:rsid w:val="00607D2F"/>
    <w:rsid w:val="00610C9B"/>
    <w:rsid w:val="00610D0F"/>
    <w:rsid w:val="00611962"/>
    <w:rsid w:val="006131DB"/>
    <w:rsid w:val="00613A78"/>
    <w:rsid w:val="0061430B"/>
    <w:rsid w:val="0061536D"/>
    <w:rsid w:val="00615588"/>
    <w:rsid w:val="00615F70"/>
    <w:rsid w:val="006177DD"/>
    <w:rsid w:val="006179D8"/>
    <w:rsid w:val="00617D8A"/>
    <w:rsid w:val="00617E83"/>
    <w:rsid w:val="00622313"/>
    <w:rsid w:val="00622FD6"/>
    <w:rsid w:val="00623622"/>
    <w:rsid w:val="00625226"/>
    <w:rsid w:val="00625413"/>
    <w:rsid w:val="006273B4"/>
    <w:rsid w:val="00630170"/>
    <w:rsid w:val="00631EAC"/>
    <w:rsid w:val="0063376D"/>
    <w:rsid w:val="00633794"/>
    <w:rsid w:val="00633BB1"/>
    <w:rsid w:val="00633D0F"/>
    <w:rsid w:val="00634C5D"/>
    <w:rsid w:val="006353E2"/>
    <w:rsid w:val="0063552A"/>
    <w:rsid w:val="006359C7"/>
    <w:rsid w:val="00640E87"/>
    <w:rsid w:val="0064222A"/>
    <w:rsid w:val="00642920"/>
    <w:rsid w:val="00642BD1"/>
    <w:rsid w:val="00642DB3"/>
    <w:rsid w:val="00643283"/>
    <w:rsid w:val="0064329F"/>
    <w:rsid w:val="006438B4"/>
    <w:rsid w:val="00643D08"/>
    <w:rsid w:val="00644578"/>
    <w:rsid w:val="006445E9"/>
    <w:rsid w:val="00644F7D"/>
    <w:rsid w:val="00646179"/>
    <w:rsid w:val="00646337"/>
    <w:rsid w:val="00647151"/>
    <w:rsid w:val="00647608"/>
    <w:rsid w:val="006513EB"/>
    <w:rsid w:val="0065188A"/>
    <w:rsid w:val="00651F21"/>
    <w:rsid w:val="00651F90"/>
    <w:rsid w:val="0065239D"/>
    <w:rsid w:val="00652605"/>
    <w:rsid w:val="00652830"/>
    <w:rsid w:val="006559B0"/>
    <w:rsid w:val="006564CA"/>
    <w:rsid w:val="00656B71"/>
    <w:rsid w:val="00656CF9"/>
    <w:rsid w:val="006574AA"/>
    <w:rsid w:val="0066049B"/>
    <w:rsid w:val="00661166"/>
    <w:rsid w:val="00661206"/>
    <w:rsid w:val="0066220A"/>
    <w:rsid w:val="00662A2B"/>
    <w:rsid w:val="00662EAF"/>
    <w:rsid w:val="00664BF4"/>
    <w:rsid w:val="0066580E"/>
    <w:rsid w:val="00666D67"/>
    <w:rsid w:val="0066727E"/>
    <w:rsid w:val="006673D4"/>
    <w:rsid w:val="006675F1"/>
    <w:rsid w:val="006676BF"/>
    <w:rsid w:val="00670033"/>
    <w:rsid w:val="00670DBA"/>
    <w:rsid w:val="00671409"/>
    <w:rsid w:val="00671436"/>
    <w:rsid w:val="006716F9"/>
    <w:rsid w:val="0067255F"/>
    <w:rsid w:val="0067258D"/>
    <w:rsid w:val="00673598"/>
    <w:rsid w:val="006736DF"/>
    <w:rsid w:val="00673CEE"/>
    <w:rsid w:val="006746AF"/>
    <w:rsid w:val="00674A7B"/>
    <w:rsid w:val="00674CD7"/>
    <w:rsid w:val="00675E95"/>
    <w:rsid w:val="00677A7F"/>
    <w:rsid w:val="00677B15"/>
    <w:rsid w:val="006805EB"/>
    <w:rsid w:val="006811EC"/>
    <w:rsid w:val="00681C45"/>
    <w:rsid w:val="00681D33"/>
    <w:rsid w:val="00681FB2"/>
    <w:rsid w:val="0068247E"/>
    <w:rsid w:val="00682BA7"/>
    <w:rsid w:val="00682BF9"/>
    <w:rsid w:val="006837C0"/>
    <w:rsid w:val="00683CC5"/>
    <w:rsid w:val="00684735"/>
    <w:rsid w:val="00686054"/>
    <w:rsid w:val="0068634C"/>
    <w:rsid w:val="00686544"/>
    <w:rsid w:val="00687144"/>
    <w:rsid w:val="006878A7"/>
    <w:rsid w:val="00690693"/>
    <w:rsid w:val="00690D05"/>
    <w:rsid w:val="00692F17"/>
    <w:rsid w:val="006932F0"/>
    <w:rsid w:val="00694173"/>
    <w:rsid w:val="006942C0"/>
    <w:rsid w:val="00694BEE"/>
    <w:rsid w:val="00695FD2"/>
    <w:rsid w:val="0069622E"/>
    <w:rsid w:val="0069686E"/>
    <w:rsid w:val="00696B4F"/>
    <w:rsid w:val="00696E53"/>
    <w:rsid w:val="006970DC"/>
    <w:rsid w:val="00697507"/>
    <w:rsid w:val="0069774D"/>
    <w:rsid w:val="006A064C"/>
    <w:rsid w:val="006A0CF1"/>
    <w:rsid w:val="006A200C"/>
    <w:rsid w:val="006A28C7"/>
    <w:rsid w:val="006A4457"/>
    <w:rsid w:val="006A5D78"/>
    <w:rsid w:val="006A6766"/>
    <w:rsid w:val="006A72B0"/>
    <w:rsid w:val="006B067F"/>
    <w:rsid w:val="006B0A8F"/>
    <w:rsid w:val="006B16CE"/>
    <w:rsid w:val="006B1F18"/>
    <w:rsid w:val="006B21F6"/>
    <w:rsid w:val="006B245C"/>
    <w:rsid w:val="006B2746"/>
    <w:rsid w:val="006B29FA"/>
    <w:rsid w:val="006B2B07"/>
    <w:rsid w:val="006B3464"/>
    <w:rsid w:val="006B3D8F"/>
    <w:rsid w:val="006B5312"/>
    <w:rsid w:val="006B6FDA"/>
    <w:rsid w:val="006B7912"/>
    <w:rsid w:val="006B7A83"/>
    <w:rsid w:val="006C049A"/>
    <w:rsid w:val="006C06DC"/>
    <w:rsid w:val="006C0878"/>
    <w:rsid w:val="006C1F3D"/>
    <w:rsid w:val="006C1FAA"/>
    <w:rsid w:val="006C2209"/>
    <w:rsid w:val="006C3A3B"/>
    <w:rsid w:val="006C3AA2"/>
    <w:rsid w:val="006C4775"/>
    <w:rsid w:val="006C4A48"/>
    <w:rsid w:val="006C6C7A"/>
    <w:rsid w:val="006C7D4D"/>
    <w:rsid w:val="006D0AB5"/>
    <w:rsid w:val="006D1E08"/>
    <w:rsid w:val="006D2DA9"/>
    <w:rsid w:val="006D32C8"/>
    <w:rsid w:val="006D3666"/>
    <w:rsid w:val="006D5066"/>
    <w:rsid w:val="006D5223"/>
    <w:rsid w:val="006D5386"/>
    <w:rsid w:val="006D56B6"/>
    <w:rsid w:val="006D6876"/>
    <w:rsid w:val="006D7894"/>
    <w:rsid w:val="006E0876"/>
    <w:rsid w:val="006E0B10"/>
    <w:rsid w:val="006E2EE1"/>
    <w:rsid w:val="006E32B9"/>
    <w:rsid w:val="006E4109"/>
    <w:rsid w:val="006E45B3"/>
    <w:rsid w:val="006E4819"/>
    <w:rsid w:val="006E4B99"/>
    <w:rsid w:val="006E4BDD"/>
    <w:rsid w:val="006E567B"/>
    <w:rsid w:val="006E5696"/>
    <w:rsid w:val="006E6078"/>
    <w:rsid w:val="006E6A43"/>
    <w:rsid w:val="006E6AFF"/>
    <w:rsid w:val="006E6E31"/>
    <w:rsid w:val="006E7CC4"/>
    <w:rsid w:val="006F01AB"/>
    <w:rsid w:val="006F1C56"/>
    <w:rsid w:val="006F2700"/>
    <w:rsid w:val="006F2CF4"/>
    <w:rsid w:val="006F3A78"/>
    <w:rsid w:val="00700A6A"/>
    <w:rsid w:val="007015BA"/>
    <w:rsid w:val="00701FB5"/>
    <w:rsid w:val="00704D04"/>
    <w:rsid w:val="00705241"/>
    <w:rsid w:val="00705532"/>
    <w:rsid w:val="00707C0D"/>
    <w:rsid w:val="00710AE3"/>
    <w:rsid w:val="00712238"/>
    <w:rsid w:val="00712477"/>
    <w:rsid w:val="007153B3"/>
    <w:rsid w:val="00715CBE"/>
    <w:rsid w:val="007163E3"/>
    <w:rsid w:val="007163F6"/>
    <w:rsid w:val="0071661D"/>
    <w:rsid w:val="00716E08"/>
    <w:rsid w:val="00716FF2"/>
    <w:rsid w:val="00717343"/>
    <w:rsid w:val="00721476"/>
    <w:rsid w:val="0072203B"/>
    <w:rsid w:val="00722183"/>
    <w:rsid w:val="00722627"/>
    <w:rsid w:val="0072368A"/>
    <w:rsid w:val="007237FC"/>
    <w:rsid w:val="00723E4C"/>
    <w:rsid w:val="0072429F"/>
    <w:rsid w:val="00725243"/>
    <w:rsid w:val="007256D2"/>
    <w:rsid w:val="00727A0E"/>
    <w:rsid w:val="00730155"/>
    <w:rsid w:val="0073054D"/>
    <w:rsid w:val="00730C4C"/>
    <w:rsid w:val="00732695"/>
    <w:rsid w:val="007338D0"/>
    <w:rsid w:val="00733F66"/>
    <w:rsid w:val="00734015"/>
    <w:rsid w:val="0073409B"/>
    <w:rsid w:val="00735DB4"/>
    <w:rsid w:val="00735FC3"/>
    <w:rsid w:val="00735FDA"/>
    <w:rsid w:val="007362B9"/>
    <w:rsid w:val="007366EC"/>
    <w:rsid w:val="00737CF4"/>
    <w:rsid w:val="00740372"/>
    <w:rsid w:val="007403BF"/>
    <w:rsid w:val="00740AB1"/>
    <w:rsid w:val="007413F6"/>
    <w:rsid w:val="0074146B"/>
    <w:rsid w:val="00741EDB"/>
    <w:rsid w:val="007426FF"/>
    <w:rsid w:val="007427EB"/>
    <w:rsid w:val="00742AEC"/>
    <w:rsid w:val="00743B4E"/>
    <w:rsid w:val="00743B7C"/>
    <w:rsid w:val="00744263"/>
    <w:rsid w:val="00744F7E"/>
    <w:rsid w:val="007465D4"/>
    <w:rsid w:val="00746CAB"/>
    <w:rsid w:val="00752B3A"/>
    <w:rsid w:val="00752FB2"/>
    <w:rsid w:val="007530A3"/>
    <w:rsid w:val="00753303"/>
    <w:rsid w:val="00753FBA"/>
    <w:rsid w:val="00754867"/>
    <w:rsid w:val="00754FC0"/>
    <w:rsid w:val="00755CFD"/>
    <w:rsid w:val="00756005"/>
    <w:rsid w:val="00756727"/>
    <w:rsid w:val="00757D6E"/>
    <w:rsid w:val="007629A9"/>
    <w:rsid w:val="00762A08"/>
    <w:rsid w:val="00762AEC"/>
    <w:rsid w:val="0076470E"/>
    <w:rsid w:val="00764967"/>
    <w:rsid w:val="00765377"/>
    <w:rsid w:val="007655A6"/>
    <w:rsid w:val="007659FB"/>
    <w:rsid w:val="00765F60"/>
    <w:rsid w:val="007662A5"/>
    <w:rsid w:val="007663E6"/>
    <w:rsid w:val="00766665"/>
    <w:rsid w:val="007700F7"/>
    <w:rsid w:val="007717AA"/>
    <w:rsid w:val="00773A1D"/>
    <w:rsid w:val="00773CB1"/>
    <w:rsid w:val="0077434E"/>
    <w:rsid w:val="007749DB"/>
    <w:rsid w:val="00775AED"/>
    <w:rsid w:val="0077617B"/>
    <w:rsid w:val="00776E14"/>
    <w:rsid w:val="00780E7A"/>
    <w:rsid w:val="00781093"/>
    <w:rsid w:val="007815F6"/>
    <w:rsid w:val="0078220F"/>
    <w:rsid w:val="007826ED"/>
    <w:rsid w:val="0078321B"/>
    <w:rsid w:val="007832C0"/>
    <w:rsid w:val="007833A4"/>
    <w:rsid w:val="00783CFC"/>
    <w:rsid w:val="00784C13"/>
    <w:rsid w:val="00785D6D"/>
    <w:rsid w:val="00786394"/>
    <w:rsid w:val="00787C40"/>
    <w:rsid w:val="00791143"/>
    <w:rsid w:val="007912E6"/>
    <w:rsid w:val="0079144E"/>
    <w:rsid w:val="007925CA"/>
    <w:rsid w:val="0079309A"/>
    <w:rsid w:val="00793240"/>
    <w:rsid w:val="0079335F"/>
    <w:rsid w:val="00793F48"/>
    <w:rsid w:val="00794628"/>
    <w:rsid w:val="007958E5"/>
    <w:rsid w:val="00795BCD"/>
    <w:rsid w:val="0079752C"/>
    <w:rsid w:val="007A06D7"/>
    <w:rsid w:val="007A0F95"/>
    <w:rsid w:val="007A10A9"/>
    <w:rsid w:val="007A16BC"/>
    <w:rsid w:val="007A191E"/>
    <w:rsid w:val="007A1EA0"/>
    <w:rsid w:val="007A2025"/>
    <w:rsid w:val="007A2085"/>
    <w:rsid w:val="007A4151"/>
    <w:rsid w:val="007A43AF"/>
    <w:rsid w:val="007A5368"/>
    <w:rsid w:val="007A6230"/>
    <w:rsid w:val="007A665A"/>
    <w:rsid w:val="007A748C"/>
    <w:rsid w:val="007B001B"/>
    <w:rsid w:val="007B0556"/>
    <w:rsid w:val="007B0879"/>
    <w:rsid w:val="007B2C2B"/>
    <w:rsid w:val="007B2DC5"/>
    <w:rsid w:val="007B655B"/>
    <w:rsid w:val="007B6E57"/>
    <w:rsid w:val="007B6E9F"/>
    <w:rsid w:val="007B7A00"/>
    <w:rsid w:val="007C01BE"/>
    <w:rsid w:val="007C0965"/>
    <w:rsid w:val="007C101C"/>
    <w:rsid w:val="007C14F1"/>
    <w:rsid w:val="007C23A6"/>
    <w:rsid w:val="007C25F5"/>
    <w:rsid w:val="007C332F"/>
    <w:rsid w:val="007C3DFB"/>
    <w:rsid w:val="007C45B2"/>
    <w:rsid w:val="007C5418"/>
    <w:rsid w:val="007C5964"/>
    <w:rsid w:val="007C7791"/>
    <w:rsid w:val="007C78F0"/>
    <w:rsid w:val="007C7C34"/>
    <w:rsid w:val="007D0BC2"/>
    <w:rsid w:val="007D136C"/>
    <w:rsid w:val="007D2C2C"/>
    <w:rsid w:val="007D3275"/>
    <w:rsid w:val="007D3CF8"/>
    <w:rsid w:val="007D73C7"/>
    <w:rsid w:val="007D7C5D"/>
    <w:rsid w:val="007E3E46"/>
    <w:rsid w:val="007E49A1"/>
    <w:rsid w:val="007E5636"/>
    <w:rsid w:val="007E5ACD"/>
    <w:rsid w:val="007E6272"/>
    <w:rsid w:val="007E6515"/>
    <w:rsid w:val="007E733D"/>
    <w:rsid w:val="007E7E3B"/>
    <w:rsid w:val="007F07DA"/>
    <w:rsid w:val="007F0BA6"/>
    <w:rsid w:val="007F169C"/>
    <w:rsid w:val="007F3660"/>
    <w:rsid w:val="007F37BB"/>
    <w:rsid w:val="007F3D33"/>
    <w:rsid w:val="007F41D3"/>
    <w:rsid w:val="007F41E1"/>
    <w:rsid w:val="007F55AD"/>
    <w:rsid w:val="007F5D64"/>
    <w:rsid w:val="007F7E1C"/>
    <w:rsid w:val="008036D1"/>
    <w:rsid w:val="00803C60"/>
    <w:rsid w:val="008043B3"/>
    <w:rsid w:val="00804EA6"/>
    <w:rsid w:val="00805DC8"/>
    <w:rsid w:val="0080662F"/>
    <w:rsid w:val="00806C11"/>
    <w:rsid w:val="00807732"/>
    <w:rsid w:val="00807B37"/>
    <w:rsid w:val="00810BC6"/>
    <w:rsid w:val="00811B15"/>
    <w:rsid w:val="00813A9D"/>
    <w:rsid w:val="00814EBD"/>
    <w:rsid w:val="00815A15"/>
    <w:rsid w:val="00816704"/>
    <w:rsid w:val="00816FFA"/>
    <w:rsid w:val="008177CE"/>
    <w:rsid w:val="008200B7"/>
    <w:rsid w:val="008201D1"/>
    <w:rsid w:val="00820A15"/>
    <w:rsid w:val="00820FE0"/>
    <w:rsid w:val="008221D5"/>
    <w:rsid w:val="008228EE"/>
    <w:rsid w:val="00822B27"/>
    <w:rsid w:val="00824E94"/>
    <w:rsid w:val="00827FE4"/>
    <w:rsid w:val="00830A33"/>
    <w:rsid w:val="00830F00"/>
    <w:rsid w:val="00831D48"/>
    <w:rsid w:val="00831D6F"/>
    <w:rsid w:val="0083301A"/>
    <w:rsid w:val="0083347D"/>
    <w:rsid w:val="00834090"/>
    <w:rsid w:val="0083489D"/>
    <w:rsid w:val="0083589D"/>
    <w:rsid w:val="00835D36"/>
    <w:rsid w:val="0083682F"/>
    <w:rsid w:val="0084134B"/>
    <w:rsid w:val="00841EA4"/>
    <w:rsid w:val="0084241B"/>
    <w:rsid w:val="00842EF7"/>
    <w:rsid w:val="008434F1"/>
    <w:rsid w:val="00844CC3"/>
    <w:rsid w:val="00845740"/>
    <w:rsid w:val="00845B30"/>
    <w:rsid w:val="0084606B"/>
    <w:rsid w:val="008464C7"/>
    <w:rsid w:val="0084679C"/>
    <w:rsid w:val="00846980"/>
    <w:rsid w:val="0084795D"/>
    <w:rsid w:val="00847B65"/>
    <w:rsid w:val="008505EC"/>
    <w:rsid w:val="00850A20"/>
    <w:rsid w:val="00850F86"/>
    <w:rsid w:val="008516BD"/>
    <w:rsid w:val="0085193A"/>
    <w:rsid w:val="00851DE0"/>
    <w:rsid w:val="008527F3"/>
    <w:rsid w:val="008538E4"/>
    <w:rsid w:val="008558E6"/>
    <w:rsid w:val="00856DD0"/>
    <w:rsid w:val="00856F27"/>
    <w:rsid w:val="00857459"/>
    <w:rsid w:val="00857613"/>
    <w:rsid w:val="00857FAD"/>
    <w:rsid w:val="008604EE"/>
    <w:rsid w:val="00860660"/>
    <w:rsid w:val="00861630"/>
    <w:rsid w:val="00861874"/>
    <w:rsid w:val="00862935"/>
    <w:rsid w:val="00862C04"/>
    <w:rsid w:val="00863536"/>
    <w:rsid w:val="008638A3"/>
    <w:rsid w:val="00864A1E"/>
    <w:rsid w:val="00864D8C"/>
    <w:rsid w:val="00865063"/>
    <w:rsid w:val="0086544F"/>
    <w:rsid w:val="008656B6"/>
    <w:rsid w:val="00866103"/>
    <w:rsid w:val="00866A7F"/>
    <w:rsid w:val="00866AF5"/>
    <w:rsid w:val="008676C2"/>
    <w:rsid w:val="00867932"/>
    <w:rsid w:val="00870252"/>
    <w:rsid w:val="008705A6"/>
    <w:rsid w:val="00870EFD"/>
    <w:rsid w:val="00872134"/>
    <w:rsid w:val="00872459"/>
    <w:rsid w:val="008724B3"/>
    <w:rsid w:val="00872BDC"/>
    <w:rsid w:val="0087322B"/>
    <w:rsid w:val="008738F5"/>
    <w:rsid w:val="0087426C"/>
    <w:rsid w:val="00874440"/>
    <w:rsid w:val="0087457B"/>
    <w:rsid w:val="008748EA"/>
    <w:rsid w:val="008758C4"/>
    <w:rsid w:val="00875BCF"/>
    <w:rsid w:val="0087684F"/>
    <w:rsid w:val="00880523"/>
    <w:rsid w:val="0088140A"/>
    <w:rsid w:val="00881C60"/>
    <w:rsid w:val="008845C4"/>
    <w:rsid w:val="0088519A"/>
    <w:rsid w:val="008855D9"/>
    <w:rsid w:val="00886BAF"/>
    <w:rsid w:val="00886BC6"/>
    <w:rsid w:val="00886E87"/>
    <w:rsid w:val="00887307"/>
    <w:rsid w:val="00890232"/>
    <w:rsid w:val="008905E1"/>
    <w:rsid w:val="00890EED"/>
    <w:rsid w:val="008916A7"/>
    <w:rsid w:val="0089249C"/>
    <w:rsid w:val="00892BCB"/>
    <w:rsid w:val="00893050"/>
    <w:rsid w:val="0089461D"/>
    <w:rsid w:val="00896FEB"/>
    <w:rsid w:val="00897391"/>
    <w:rsid w:val="0089742B"/>
    <w:rsid w:val="008A17CE"/>
    <w:rsid w:val="008A311C"/>
    <w:rsid w:val="008A33A1"/>
    <w:rsid w:val="008A3615"/>
    <w:rsid w:val="008A77F2"/>
    <w:rsid w:val="008B0C63"/>
    <w:rsid w:val="008B3812"/>
    <w:rsid w:val="008B5A6B"/>
    <w:rsid w:val="008B6FB7"/>
    <w:rsid w:val="008B725D"/>
    <w:rsid w:val="008B76F5"/>
    <w:rsid w:val="008C084F"/>
    <w:rsid w:val="008C1A5B"/>
    <w:rsid w:val="008C1B16"/>
    <w:rsid w:val="008C2B0A"/>
    <w:rsid w:val="008C404E"/>
    <w:rsid w:val="008C4117"/>
    <w:rsid w:val="008C4144"/>
    <w:rsid w:val="008C5333"/>
    <w:rsid w:val="008C54B7"/>
    <w:rsid w:val="008C7A5C"/>
    <w:rsid w:val="008C7BB2"/>
    <w:rsid w:val="008D046A"/>
    <w:rsid w:val="008D0F54"/>
    <w:rsid w:val="008D37DB"/>
    <w:rsid w:val="008D49C0"/>
    <w:rsid w:val="008D622D"/>
    <w:rsid w:val="008D6BA5"/>
    <w:rsid w:val="008D7D72"/>
    <w:rsid w:val="008E0508"/>
    <w:rsid w:val="008E0E75"/>
    <w:rsid w:val="008E0F78"/>
    <w:rsid w:val="008E14F0"/>
    <w:rsid w:val="008E19FD"/>
    <w:rsid w:val="008E1DC6"/>
    <w:rsid w:val="008E1FCB"/>
    <w:rsid w:val="008E3210"/>
    <w:rsid w:val="008E3610"/>
    <w:rsid w:val="008E3CA8"/>
    <w:rsid w:val="008E443F"/>
    <w:rsid w:val="008E4575"/>
    <w:rsid w:val="008E4B90"/>
    <w:rsid w:val="008E52DA"/>
    <w:rsid w:val="008E54DF"/>
    <w:rsid w:val="008E5CBD"/>
    <w:rsid w:val="008E62C8"/>
    <w:rsid w:val="008E7148"/>
    <w:rsid w:val="008E784A"/>
    <w:rsid w:val="008E787B"/>
    <w:rsid w:val="008F0B40"/>
    <w:rsid w:val="008F1359"/>
    <w:rsid w:val="008F1A26"/>
    <w:rsid w:val="008F4CFC"/>
    <w:rsid w:val="008F51CD"/>
    <w:rsid w:val="008F68A0"/>
    <w:rsid w:val="008F6F15"/>
    <w:rsid w:val="008F788C"/>
    <w:rsid w:val="008F7AAB"/>
    <w:rsid w:val="00900F73"/>
    <w:rsid w:val="00901200"/>
    <w:rsid w:val="00901415"/>
    <w:rsid w:val="009019AD"/>
    <w:rsid w:val="00901EB2"/>
    <w:rsid w:val="00902278"/>
    <w:rsid w:val="0090289A"/>
    <w:rsid w:val="00903011"/>
    <w:rsid w:val="009033B4"/>
    <w:rsid w:val="00905C30"/>
    <w:rsid w:val="00906B9A"/>
    <w:rsid w:val="00906F7D"/>
    <w:rsid w:val="00907A48"/>
    <w:rsid w:val="00907CB2"/>
    <w:rsid w:val="00910261"/>
    <w:rsid w:val="009105CB"/>
    <w:rsid w:val="00910BFD"/>
    <w:rsid w:val="00910DDF"/>
    <w:rsid w:val="00911A3A"/>
    <w:rsid w:val="00912336"/>
    <w:rsid w:val="00912445"/>
    <w:rsid w:val="009127CB"/>
    <w:rsid w:val="00912F5D"/>
    <w:rsid w:val="00913F47"/>
    <w:rsid w:val="009142A2"/>
    <w:rsid w:val="0091437B"/>
    <w:rsid w:val="00915AB7"/>
    <w:rsid w:val="009173BF"/>
    <w:rsid w:val="009173FB"/>
    <w:rsid w:val="009175B4"/>
    <w:rsid w:val="00917E37"/>
    <w:rsid w:val="00920DFA"/>
    <w:rsid w:val="0092170B"/>
    <w:rsid w:val="00923B53"/>
    <w:rsid w:val="00924C10"/>
    <w:rsid w:val="00924DEC"/>
    <w:rsid w:val="00926F93"/>
    <w:rsid w:val="009271D0"/>
    <w:rsid w:val="00927549"/>
    <w:rsid w:val="009317D9"/>
    <w:rsid w:val="0093285D"/>
    <w:rsid w:val="00933CEB"/>
    <w:rsid w:val="0093459E"/>
    <w:rsid w:val="00935B39"/>
    <w:rsid w:val="00936C98"/>
    <w:rsid w:val="00936F34"/>
    <w:rsid w:val="00937306"/>
    <w:rsid w:val="009373B6"/>
    <w:rsid w:val="00937679"/>
    <w:rsid w:val="0094039F"/>
    <w:rsid w:val="009427B0"/>
    <w:rsid w:val="00943C08"/>
    <w:rsid w:val="00944209"/>
    <w:rsid w:val="0094436F"/>
    <w:rsid w:val="0094565E"/>
    <w:rsid w:val="0094588A"/>
    <w:rsid w:val="00946767"/>
    <w:rsid w:val="00947B89"/>
    <w:rsid w:val="00951BEE"/>
    <w:rsid w:val="00951FBB"/>
    <w:rsid w:val="0095502D"/>
    <w:rsid w:val="009561EF"/>
    <w:rsid w:val="00957121"/>
    <w:rsid w:val="009600E6"/>
    <w:rsid w:val="0096099C"/>
    <w:rsid w:val="009612F9"/>
    <w:rsid w:val="00961489"/>
    <w:rsid w:val="00961A75"/>
    <w:rsid w:val="009629B7"/>
    <w:rsid w:val="00963A22"/>
    <w:rsid w:val="0096433A"/>
    <w:rsid w:val="009644C1"/>
    <w:rsid w:val="00965057"/>
    <w:rsid w:val="00965688"/>
    <w:rsid w:val="00965822"/>
    <w:rsid w:val="00965D23"/>
    <w:rsid w:val="0096675D"/>
    <w:rsid w:val="009708CB"/>
    <w:rsid w:val="00971EEE"/>
    <w:rsid w:val="00972964"/>
    <w:rsid w:val="00972FE0"/>
    <w:rsid w:val="009730EA"/>
    <w:rsid w:val="00973530"/>
    <w:rsid w:val="00974DC9"/>
    <w:rsid w:val="00975C76"/>
    <w:rsid w:val="009776D1"/>
    <w:rsid w:val="009803D1"/>
    <w:rsid w:val="00980854"/>
    <w:rsid w:val="00981D59"/>
    <w:rsid w:val="00982D72"/>
    <w:rsid w:val="00984053"/>
    <w:rsid w:val="009843D0"/>
    <w:rsid w:val="0098483D"/>
    <w:rsid w:val="009858FA"/>
    <w:rsid w:val="00985B08"/>
    <w:rsid w:val="00990AC6"/>
    <w:rsid w:val="00990FCF"/>
    <w:rsid w:val="00991A35"/>
    <w:rsid w:val="00991AEA"/>
    <w:rsid w:val="00991C50"/>
    <w:rsid w:val="00991E4D"/>
    <w:rsid w:val="0099261B"/>
    <w:rsid w:val="00993630"/>
    <w:rsid w:val="0099369F"/>
    <w:rsid w:val="009936B1"/>
    <w:rsid w:val="00995D32"/>
    <w:rsid w:val="00996840"/>
    <w:rsid w:val="00996858"/>
    <w:rsid w:val="00996A64"/>
    <w:rsid w:val="00996B0E"/>
    <w:rsid w:val="00997C29"/>
    <w:rsid w:val="009A0ED4"/>
    <w:rsid w:val="009A195C"/>
    <w:rsid w:val="009A1980"/>
    <w:rsid w:val="009A198A"/>
    <w:rsid w:val="009A1F04"/>
    <w:rsid w:val="009A255E"/>
    <w:rsid w:val="009A2E90"/>
    <w:rsid w:val="009A32ED"/>
    <w:rsid w:val="009A3D48"/>
    <w:rsid w:val="009A40F8"/>
    <w:rsid w:val="009A5999"/>
    <w:rsid w:val="009A5E6F"/>
    <w:rsid w:val="009A65FD"/>
    <w:rsid w:val="009A7CA0"/>
    <w:rsid w:val="009A7CFC"/>
    <w:rsid w:val="009A7D6F"/>
    <w:rsid w:val="009B0655"/>
    <w:rsid w:val="009B093F"/>
    <w:rsid w:val="009B0B5C"/>
    <w:rsid w:val="009B0EC3"/>
    <w:rsid w:val="009B12B0"/>
    <w:rsid w:val="009B189D"/>
    <w:rsid w:val="009B1B7D"/>
    <w:rsid w:val="009B253C"/>
    <w:rsid w:val="009B3408"/>
    <w:rsid w:val="009B47E3"/>
    <w:rsid w:val="009B4DFA"/>
    <w:rsid w:val="009B530C"/>
    <w:rsid w:val="009B5DC8"/>
    <w:rsid w:val="009B6558"/>
    <w:rsid w:val="009B6985"/>
    <w:rsid w:val="009B7492"/>
    <w:rsid w:val="009C03B7"/>
    <w:rsid w:val="009C117A"/>
    <w:rsid w:val="009C15B2"/>
    <w:rsid w:val="009C1D06"/>
    <w:rsid w:val="009C2B77"/>
    <w:rsid w:val="009C2FF6"/>
    <w:rsid w:val="009C34A2"/>
    <w:rsid w:val="009C3E05"/>
    <w:rsid w:val="009C459F"/>
    <w:rsid w:val="009C4679"/>
    <w:rsid w:val="009C470D"/>
    <w:rsid w:val="009C4F6C"/>
    <w:rsid w:val="009C5DA3"/>
    <w:rsid w:val="009C5F7E"/>
    <w:rsid w:val="009C60A2"/>
    <w:rsid w:val="009C64F6"/>
    <w:rsid w:val="009C7119"/>
    <w:rsid w:val="009C7200"/>
    <w:rsid w:val="009D034A"/>
    <w:rsid w:val="009D05BA"/>
    <w:rsid w:val="009D18B3"/>
    <w:rsid w:val="009D1914"/>
    <w:rsid w:val="009D2805"/>
    <w:rsid w:val="009D37BF"/>
    <w:rsid w:val="009D4192"/>
    <w:rsid w:val="009D4FD0"/>
    <w:rsid w:val="009D5427"/>
    <w:rsid w:val="009D5A94"/>
    <w:rsid w:val="009D7D52"/>
    <w:rsid w:val="009E00D8"/>
    <w:rsid w:val="009E0C9B"/>
    <w:rsid w:val="009E28AD"/>
    <w:rsid w:val="009E342D"/>
    <w:rsid w:val="009E342F"/>
    <w:rsid w:val="009E34CD"/>
    <w:rsid w:val="009E5A1D"/>
    <w:rsid w:val="009E636B"/>
    <w:rsid w:val="009E682C"/>
    <w:rsid w:val="009E70AA"/>
    <w:rsid w:val="009E7463"/>
    <w:rsid w:val="009E7717"/>
    <w:rsid w:val="009E7DF0"/>
    <w:rsid w:val="009F0DB6"/>
    <w:rsid w:val="009F16BC"/>
    <w:rsid w:val="009F28F7"/>
    <w:rsid w:val="009F3030"/>
    <w:rsid w:val="009F32A8"/>
    <w:rsid w:val="009F45AA"/>
    <w:rsid w:val="009F4B95"/>
    <w:rsid w:val="009F55C4"/>
    <w:rsid w:val="009F57F0"/>
    <w:rsid w:val="009F6470"/>
    <w:rsid w:val="009F6B4A"/>
    <w:rsid w:val="009F7F24"/>
    <w:rsid w:val="00A025CB"/>
    <w:rsid w:val="00A02860"/>
    <w:rsid w:val="00A033A6"/>
    <w:rsid w:val="00A03725"/>
    <w:rsid w:val="00A03857"/>
    <w:rsid w:val="00A03ED0"/>
    <w:rsid w:val="00A06F29"/>
    <w:rsid w:val="00A07F63"/>
    <w:rsid w:val="00A12415"/>
    <w:rsid w:val="00A12C25"/>
    <w:rsid w:val="00A13106"/>
    <w:rsid w:val="00A13F61"/>
    <w:rsid w:val="00A1437E"/>
    <w:rsid w:val="00A15B3D"/>
    <w:rsid w:val="00A16834"/>
    <w:rsid w:val="00A179AC"/>
    <w:rsid w:val="00A21352"/>
    <w:rsid w:val="00A221FF"/>
    <w:rsid w:val="00A228BB"/>
    <w:rsid w:val="00A230EF"/>
    <w:rsid w:val="00A2325A"/>
    <w:rsid w:val="00A23A44"/>
    <w:rsid w:val="00A23F60"/>
    <w:rsid w:val="00A24447"/>
    <w:rsid w:val="00A26C35"/>
    <w:rsid w:val="00A2735B"/>
    <w:rsid w:val="00A3013C"/>
    <w:rsid w:val="00A32E66"/>
    <w:rsid w:val="00A3339F"/>
    <w:rsid w:val="00A3385B"/>
    <w:rsid w:val="00A342BA"/>
    <w:rsid w:val="00A342E1"/>
    <w:rsid w:val="00A3537F"/>
    <w:rsid w:val="00A35730"/>
    <w:rsid w:val="00A358E6"/>
    <w:rsid w:val="00A3626E"/>
    <w:rsid w:val="00A36BBE"/>
    <w:rsid w:val="00A37202"/>
    <w:rsid w:val="00A421E7"/>
    <w:rsid w:val="00A424D5"/>
    <w:rsid w:val="00A42A30"/>
    <w:rsid w:val="00A42AE1"/>
    <w:rsid w:val="00A4309B"/>
    <w:rsid w:val="00A43894"/>
    <w:rsid w:val="00A44517"/>
    <w:rsid w:val="00A44DD8"/>
    <w:rsid w:val="00A4501C"/>
    <w:rsid w:val="00A45300"/>
    <w:rsid w:val="00A45F80"/>
    <w:rsid w:val="00A46EA2"/>
    <w:rsid w:val="00A46F42"/>
    <w:rsid w:val="00A4730F"/>
    <w:rsid w:val="00A509C1"/>
    <w:rsid w:val="00A51727"/>
    <w:rsid w:val="00A518AC"/>
    <w:rsid w:val="00A51F38"/>
    <w:rsid w:val="00A52DD7"/>
    <w:rsid w:val="00A53DF0"/>
    <w:rsid w:val="00A56D58"/>
    <w:rsid w:val="00A56DD8"/>
    <w:rsid w:val="00A602EC"/>
    <w:rsid w:val="00A61512"/>
    <w:rsid w:val="00A61671"/>
    <w:rsid w:val="00A62921"/>
    <w:rsid w:val="00A63683"/>
    <w:rsid w:val="00A65EF7"/>
    <w:rsid w:val="00A65F9C"/>
    <w:rsid w:val="00A66CD9"/>
    <w:rsid w:val="00A671C6"/>
    <w:rsid w:val="00A67B11"/>
    <w:rsid w:val="00A7139D"/>
    <w:rsid w:val="00A720C1"/>
    <w:rsid w:val="00A721F2"/>
    <w:rsid w:val="00A72712"/>
    <w:rsid w:val="00A73862"/>
    <w:rsid w:val="00A75700"/>
    <w:rsid w:val="00A757AE"/>
    <w:rsid w:val="00A775E6"/>
    <w:rsid w:val="00A77E2F"/>
    <w:rsid w:val="00A80562"/>
    <w:rsid w:val="00A80BEA"/>
    <w:rsid w:val="00A8272B"/>
    <w:rsid w:val="00A83B5A"/>
    <w:rsid w:val="00A86EF0"/>
    <w:rsid w:val="00A8718B"/>
    <w:rsid w:val="00A87454"/>
    <w:rsid w:val="00A87925"/>
    <w:rsid w:val="00A909D2"/>
    <w:rsid w:val="00A919F8"/>
    <w:rsid w:val="00A9289F"/>
    <w:rsid w:val="00A92D39"/>
    <w:rsid w:val="00A939F7"/>
    <w:rsid w:val="00A941A8"/>
    <w:rsid w:val="00A956DF"/>
    <w:rsid w:val="00A978B2"/>
    <w:rsid w:val="00AA003F"/>
    <w:rsid w:val="00AA0998"/>
    <w:rsid w:val="00AA0D77"/>
    <w:rsid w:val="00AA1746"/>
    <w:rsid w:val="00AA1993"/>
    <w:rsid w:val="00AA2886"/>
    <w:rsid w:val="00AA3B65"/>
    <w:rsid w:val="00AA444F"/>
    <w:rsid w:val="00AA4B61"/>
    <w:rsid w:val="00AA4D96"/>
    <w:rsid w:val="00AA5555"/>
    <w:rsid w:val="00AA5B75"/>
    <w:rsid w:val="00AA6985"/>
    <w:rsid w:val="00AA6A5B"/>
    <w:rsid w:val="00AA6D64"/>
    <w:rsid w:val="00AA7174"/>
    <w:rsid w:val="00AA7AA1"/>
    <w:rsid w:val="00AA7DA0"/>
    <w:rsid w:val="00AB0352"/>
    <w:rsid w:val="00AB0829"/>
    <w:rsid w:val="00AB0FF8"/>
    <w:rsid w:val="00AB2054"/>
    <w:rsid w:val="00AB2534"/>
    <w:rsid w:val="00AB36DA"/>
    <w:rsid w:val="00AB3C80"/>
    <w:rsid w:val="00AB41D8"/>
    <w:rsid w:val="00AB4268"/>
    <w:rsid w:val="00AB42FD"/>
    <w:rsid w:val="00AB46B5"/>
    <w:rsid w:val="00AB4BE8"/>
    <w:rsid w:val="00AB4E80"/>
    <w:rsid w:val="00AB50B4"/>
    <w:rsid w:val="00AB5500"/>
    <w:rsid w:val="00AB6046"/>
    <w:rsid w:val="00AB745C"/>
    <w:rsid w:val="00AB7B42"/>
    <w:rsid w:val="00AB7D3E"/>
    <w:rsid w:val="00AC1441"/>
    <w:rsid w:val="00AC1493"/>
    <w:rsid w:val="00AC1B9C"/>
    <w:rsid w:val="00AC2D13"/>
    <w:rsid w:val="00AC2EC8"/>
    <w:rsid w:val="00AC45C4"/>
    <w:rsid w:val="00AC50BD"/>
    <w:rsid w:val="00AC5EDF"/>
    <w:rsid w:val="00AC6E65"/>
    <w:rsid w:val="00AC75AD"/>
    <w:rsid w:val="00AC7A44"/>
    <w:rsid w:val="00AC7E03"/>
    <w:rsid w:val="00AD03BF"/>
    <w:rsid w:val="00AD084E"/>
    <w:rsid w:val="00AD1003"/>
    <w:rsid w:val="00AD1BC6"/>
    <w:rsid w:val="00AD3AD2"/>
    <w:rsid w:val="00AD572C"/>
    <w:rsid w:val="00AD6568"/>
    <w:rsid w:val="00AD6B39"/>
    <w:rsid w:val="00AD6BB9"/>
    <w:rsid w:val="00AD6EED"/>
    <w:rsid w:val="00AD7683"/>
    <w:rsid w:val="00AD7F11"/>
    <w:rsid w:val="00AE0361"/>
    <w:rsid w:val="00AE0672"/>
    <w:rsid w:val="00AE0DD4"/>
    <w:rsid w:val="00AE1690"/>
    <w:rsid w:val="00AE258C"/>
    <w:rsid w:val="00AE41D6"/>
    <w:rsid w:val="00AE4259"/>
    <w:rsid w:val="00AE497B"/>
    <w:rsid w:val="00AE6234"/>
    <w:rsid w:val="00AE659B"/>
    <w:rsid w:val="00AF03C0"/>
    <w:rsid w:val="00AF08D8"/>
    <w:rsid w:val="00AF1AE1"/>
    <w:rsid w:val="00AF1E02"/>
    <w:rsid w:val="00AF520B"/>
    <w:rsid w:val="00AF5723"/>
    <w:rsid w:val="00AF5E3D"/>
    <w:rsid w:val="00AF62AA"/>
    <w:rsid w:val="00AF634F"/>
    <w:rsid w:val="00AF65B8"/>
    <w:rsid w:val="00AF6D28"/>
    <w:rsid w:val="00AF7077"/>
    <w:rsid w:val="00B001C5"/>
    <w:rsid w:val="00B00C68"/>
    <w:rsid w:val="00B00F26"/>
    <w:rsid w:val="00B01EDA"/>
    <w:rsid w:val="00B025CF"/>
    <w:rsid w:val="00B02B0B"/>
    <w:rsid w:val="00B03818"/>
    <w:rsid w:val="00B03D1E"/>
    <w:rsid w:val="00B047BB"/>
    <w:rsid w:val="00B04937"/>
    <w:rsid w:val="00B04D87"/>
    <w:rsid w:val="00B05652"/>
    <w:rsid w:val="00B0634A"/>
    <w:rsid w:val="00B063F2"/>
    <w:rsid w:val="00B07225"/>
    <w:rsid w:val="00B07A77"/>
    <w:rsid w:val="00B106A8"/>
    <w:rsid w:val="00B113B1"/>
    <w:rsid w:val="00B11A71"/>
    <w:rsid w:val="00B11DF1"/>
    <w:rsid w:val="00B12D60"/>
    <w:rsid w:val="00B131EE"/>
    <w:rsid w:val="00B13805"/>
    <w:rsid w:val="00B158BA"/>
    <w:rsid w:val="00B15968"/>
    <w:rsid w:val="00B15D41"/>
    <w:rsid w:val="00B205FA"/>
    <w:rsid w:val="00B225B8"/>
    <w:rsid w:val="00B228D3"/>
    <w:rsid w:val="00B22A95"/>
    <w:rsid w:val="00B22B9E"/>
    <w:rsid w:val="00B22D78"/>
    <w:rsid w:val="00B23BA1"/>
    <w:rsid w:val="00B23E31"/>
    <w:rsid w:val="00B25FBF"/>
    <w:rsid w:val="00B2626F"/>
    <w:rsid w:val="00B26849"/>
    <w:rsid w:val="00B26B18"/>
    <w:rsid w:val="00B27558"/>
    <w:rsid w:val="00B2797D"/>
    <w:rsid w:val="00B27F06"/>
    <w:rsid w:val="00B3037F"/>
    <w:rsid w:val="00B31293"/>
    <w:rsid w:val="00B31B9E"/>
    <w:rsid w:val="00B329B5"/>
    <w:rsid w:val="00B32E86"/>
    <w:rsid w:val="00B3340F"/>
    <w:rsid w:val="00B33D54"/>
    <w:rsid w:val="00B3459C"/>
    <w:rsid w:val="00B34E87"/>
    <w:rsid w:val="00B3602D"/>
    <w:rsid w:val="00B37A96"/>
    <w:rsid w:val="00B37BE4"/>
    <w:rsid w:val="00B401BA"/>
    <w:rsid w:val="00B41B87"/>
    <w:rsid w:val="00B42A19"/>
    <w:rsid w:val="00B433A5"/>
    <w:rsid w:val="00B4402D"/>
    <w:rsid w:val="00B448F3"/>
    <w:rsid w:val="00B44BBF"/>
    <w:rsid w:val="00B44EB9"/>
    <w:rsid w:val="00B454D2"/>
    <w:rsid w:val="00B516D1"/>
    <w:rsid w:val="00B519E5"/>
    <w:rsid w:val="00B52EE3"/>
    <w:rsid w:val="00B54001"/>
    <w:rsid w:val="00B54C5A"/>
    <w:rsid w:val="00B550DE"/>
    <w:rsid w:val="00B55361"/>
    <w:rsid w:val="00B557A3"/>
    <w:rsid w:val="00B57FA9"/>
    <w:rsid w:val="00B60054"/>
    <w:rsid w:val="00B60375"/>
    <w:rsid w:val="00B61F63"/>
    <w:rsid w:val="00B62288"/>
    <w:rsid w:val="00B628EB"/>
    <w:rsid w:val="00B62DF3"/>
    <w:rsid w:val="00B64000"/>
    <w:rsid w:val="00B64073"/>
    <w:rsid w:val="00B64965"/>
    <w:rsid w:val="00B651BB"/>
    <w:rsid w:val="00B651FB"/>
    <w:rsid w:val="00B66CA8"/>
    <w:rsid w:val="00B678A6"/>
    <w:rsid w:val="00B67BCF"/>
    <w:rsid w:val="00B7045F"/>
    <w:rsid w:val="00B70FEB"/>
    <w:rsid w:val="00B71B08"/>
    <w:rsid w:val="00B71CD5"/>
    <w:rsid w:val="00B7250B"/>
    <w:rsid w:val="00B73258"/>
    <w:rsid w:val="00B74478"/>
    <w:rsid w:val="00B74F9E"/>
    <w:rsid w:val="00B75105"/>
    <w:rsid w:val="00B75A37"/>
    <w:rsid w:val="00B761BE"/>
    <w:rsid w:val="00B7664E"/>
    <w:rsid w:val="00B7716B"/>
    <w:rsid w:val="00B773F4"/>
    <w:rsid w:val="00B778F6"/>
    <w:rsid w:val="00B77940"/>
    <w:rsid w:val="00B80100"/>
    <w:rsid w:val="00B809BF"/>
    <w:rsid w:val="00B8105B"/>
    <w:rsid w:val="00B813E5"/>
    <w:rsid w:val="00B81B10"/>
    <w:rsid w:val="00B83312"/>
    <w:rsid w:val="00B834FE"/>
    <w:rsid w:val="00B85028"/>
    <w:rsid w:val="00B85F7B"/>
    <w:rsid w:val="00B86454"/>
    <w:rsid w:val="00B87796"/>
    <w:rsid w:val="00B877D1"/>
    <w:rsid w:val="00B87CFF"/>
    <w:rsid w:val="00B9004F"/>
    <w:rsid w:val="00B90430"/>
    <w:rsid w:val="00B90C14"/>
    <w:rsid w:val="00B91739"/>
    <w:rsid w:val="00B9292B"/>
    <w:rsid w:val="00B92C50"/>
    <w:rsid w:val="00B94DAD"/>
    <w:rsid w:val="00B958F4"/>
    <w:rsid w:val="00B95A9B"/>
    <w:rsid w:val="00B96346"/>
    <w:rsid w:val="00B978C6"/>
    <w:rsid w:val="00B97D04"/>
    <w:rsid w:val="00BA0141"/>
    <w:rsid w:val="00BA0B59"/>
    <w:rsid w:val="00BA0FD0"/>
    <w:rsid w:val="00BA2525"/>
    <w:rsid w:val="00BA2814"/>
    <w:rsid w:val="00BA3E51"/>
    <w:rsid w:val="00BA4044"/>
    <w:rsid w:val="00BA40F8"/>
    <w:rsid w:val="00BA452F"/>
    <w:rsid w:val="00BA5235"/>
    <w:rsid w:val="00BA551D"/>
    <w:rsid w:val="00BA5AA7"/>
    <w:rsid w:val="00BA74DD"/>
    <w:rsid w:val="00BB0333"/>
    <w:rsid w:val="00BB0BC3"/>
    <w:rsid w:val="00BB1069"/>
    <w:rsid w:val="00BB1D7F"/>
    <w:rsid w:val="00BB37FD"/>
    <w:rsid w:val="00BB3D68"/>
    <w:rsid w:val="00BB5185"/>
    <w:rsid w:val="00BB5853"/>
    <w:rsid w:val="00BB59F1"/>
    <w:rsid w:val="00BB5D1F"/>
    <w:rsid w:val="00BB5E9D"/>
    <w:rsid w:val="00BB616B"/>
    <w:rsid w:val="00BB6FA1"/>
    <w:rsid w:val="00BB70F7"/>
    <w:rsid w:val="00BB72D2"/>
    <w:rsid w:val="00BB7853"/>
    <w:rsid w:val="00BC0472"/>
    <w:rsid w:val="00BC1469"/>
    <w:rsid w:val="00BC1534"/>
    <w:rsid w:val="00BC1832"/>
    <w:rsid w:val="00BC2351"/>
    <w:rsid w:val="00BC471C"/>
    <w:rsid w:val="00BC5C5F"/>
    <w:rsid w:val="00BC69D7"/>
    <w:rsid w:val="00BC7CAF"/>
    <w:rsid w:val="00BC7FDE"/>
    <w:rsid w:val="00BD0C4E"/>
    <w:rsid w:val="00BD1455"/>
    <w:rsid w:val="00BD1D82"/>
    <w:rsid w:val="00BD3367"/>
    <w:rsid w:val="00BD3BF6"/>
    <w:rsid w:val="00BD4080"/>
    <w:rsid w:val="00BD520B"/>
    <w:rsid w:val="00BD71A6"/>
    <w:rsid w:val="00BD7306"/>
    <w:rsid w:val="00BD7670"/>
    <w:rsid w:val="00BD7DB9"/>
    <w:rsid w:val="00BD7E5B"/>
    <w:rsid w:val="00BE00D9"/>
    <w:rsid w:val="00BE0147"/>
    <w:rsid w:val="00BE1A40"/>
    <w:rsid w:val="00BE2F0B"/>
    <w:rsid w:val="00BE31C3"/>
    <w:rsid w:val="00BE343E"/>
    <w:rsid w:val="00BE44E5"/>
    <w:rsid w:val="00BE5052"/>
    <w:rsid w:val="00BE5AEE"/>
    <w:rsid w:val="00BE5F3D"/>
    <w:rsid w:val="00BE66B7"/>
    <w:rsid w:val="00BE6942"/>
    <w:rsid w:val="00BE6AF1"/>
    <w:rsid w:val="00BE71BA"/>
    <w:rsid w:val="00BE74E3"/>
    <w:rsid w:val="00BF00E7"/>
    <w:rsid w:val="00BF29C5"/>
    <w:rsid w:val="00BF2CA2"/>
    <w:rsid w:val="00BF2CD2"/>
    <w:rsid w:val="00BF47D4"/>
    <w:rsid w:val="00BF5916"/>
    <w:rsid w:val="00BF7C01"/>
    <w:rsid w:val="00BF7CE8"/>
    <w:rsid w:val="00C00019"/>
    <w:rsid w:val="00C00F23"/>
    <w:rsid w:val="00C00F38"/>
    <w:rsid w:val="00C0115F"/>
    <w:rsid w:val="00C016EC"/>
    <w:rsid w:val="00C0380F"/>
    <w:rsid w:val="00C038B6"/>
    <w:rsid w:val="00C04A28"/>
    <w:rsid w:val="00C06A26"/>
    <w:rsid w:val="00C06BD2"/>
    <w:rsid w:val="00C06DDA"/>
    <w:rsid w:val="00C07264"/>
    <w:rsid w:val="00C10079"/>
    <w:rsid w:val="00C10E9C"/>
    <w:rsid w:val="00C11C56"/>
    <w:rsid w:val="00C12B37"/>
    <w:rsid w:val="00C12BA4"/>
    <w:rsid w:val="00C12E98"/>
    <w:rsid w:val="00C12EB4"/>
    <w:rsid w:val="00C133D7"/>
    <w:rsid w:val="00C13B89"/>
    <w:rsid w:val="00C1444C"/>
    <w:rsid w:val="00C14480"/>
    <w:rsid w:val="00C155F8"/>
    <w:rsid w:val="00C15987"/>
    <w:rsid w:val="00C16544"/>
    <w:rsid w:val="00C16921"/>
    <w:rsid w:val="00C17572"/>
    <w:rsid w:val="00C177B4"/>
    <w:rsid w:val="00C209AA"/>
    <w:rsid w:val="00C212BF"/>
    <w:rsid w:val="00C216BF"/>
    <w:rsid w:val="00C21832"/>
    <w:rsid w:val="00C221BB"/>
    <w:rsid w:val="00C22205"/>
    <w:rsid w:val="00C22898"/>
    <w:rsid w:val="00C22B8E"/>
    <w:rsid w:val="00C23765"/>
    <w:rsid w:val="00C25DC3"/>
    <w:rsid w:val="00C26004"/>
    <w:rsid w:val="00C26A7A"/>
    <w:rsid w:val="00C26D7F"/>
    <w:rsid w:val="00C2708E"/>
    <w:rsid w:val="00C272C5"/>
    <w:rsid w:val="00C27477"/>
    <w:rsid w:val="00C30350"/>
    <w:rsid w:val="00C30827"/>
    <w:rsid w:val="00C31495"/>
    <w:rsid w:val="00C3152B"/>
    <w:rsid w:val="00C316DF"/>
    <w:rsid w:val="00C3191A"/>
    <w:rsid w:val="00C32888"/>
    <w:rsid w:val="00C33703"/>
    <w:rsid w:val="00C34022"/>
    <w:rsid w:val="00C344AD"/>
    <w:rsid w:val="00C34635"/>
    <w:rsid w:val="00C34E44"/>
    <w:rsid w:val="00C36EFD"/>
    <w:rsid w:val="00C402D1"/>
    <w:rsid w:val="00C40B12"/>
    <w:rsid w:val="00C40CAE"/>
    <w:rsid w:val="00C438D3"/>
    <w:rsid w:val="00C44928"/>
    <w:rsid w:val="00C451CA"/>
    <w:rsid w:val="00C452A8"/>
    <w:rsid w:val="00C45744"/>
    <w:rsid w:val="00C469CB"/>
    <w:rsid w:val="00C469FC"/>
    <w:rsid w:val="00C46DC8"/>
    <w:rsid w:val="00C4723A"/>
    <w:rsid w:val="00C510B8"/>
    <w:rsid w:val="00C51BA4"/>
    <w:rsid w:val="00C521D1"/>
    <w:rsid w:val="00C52863"/>
    <w:rsid w:val="00C52924"/>
    <w:rsid w:val="00C52C34"/>
    <w:rsid w:val="00C530E8"/>
    <w:rsid w:val="00C56371"/>
    <w:rsid w:val="00C57340"/>
    <w:rsid w:val="00C57DE1"/>
    <w:rsid w:val="00C611CC"/>
    <w:rsid w:val="00C613DA"/>
    <w:rsid w:val="00C61E99"/>
    <w:rsid w:val="00C62907"/>
    <w:rsid w:val="00C637CD"/>
    <w:rsid w:val="00C642F2"/>
    <w:rsid w:val="00C65284"/>
    <w:rsid w:val="00C663D0"/>
    <w:rsid w:val="00C66F94"/>
    <w:rsid w:val="00C67E6D"/>
    <w:rsid w:val="00C72576"/>
    <w:rsid w:val="00C72AA7"/>
    <w:rsid w:val="00C73379"/>
    <w:rsid w:val="00C73EF0"/>
    <w:rsid w:val="00C750EB"/>
    <w:rsid w:val="00C7571B"/>
    <w:rsid w:val="00C760FD"/>
    <w:rsid w:val="00C771B6"/>
    <w:rsid w:val="00C773AE"/>
    <w:rsid w:val="00C7797D"/>
    <w:rsid w:val="00C77CF5"/>
    <w:rsid w:val="00C801D1"/>
    <w:rsid w:val="00C8091F"/>
    <w:rsid w:val="00C812C7"/>
    <w:rsid w:val="00C81312"/>
    <w:rsid w:val="00C8174A"/>
    <w:rsid w:val="00C829E3"/>
    <w:rsid w:val="00C911F5"/>
    <w:rsid w:val="00C91206"/>
    <w:rsid w:val="00C92D51"/>
    <w:rsid w:val="00C9333A"/>
    <w:rsid w:val="00C93380"/>
    <w:rsid w:val="00C94281"/>
    <w:rsid w:val="00C95676"/>
    <w:rsid w:val="00C971ED"/>
    <w:rsid w:val="00C97393"/>
    <w:rsid w:val="00C97BED"/>
    <w:rsid w:val="00CA06D8"/>
    <w:rsid w:val="00CA09A0"/>
    <w:rsid w:val="00CA12AC"/>
    <w:rsid w:val="00CA22EC"/>
    <w:rsid w:val="00CA36EB"/>
    <w:rsid w:val="00CA40F5"/>
    <w:rsid w:val="00CA458C"/>
    <w:rsid w:val="00CA520F"/>
    <w:rsid w:val="00CA69AB"/>
    <w:rsid w:val="00CA6C70"/>
    <w:rsid w:val="00CA7693"/>
    <w:rsid w:val="00CB0AA9"/>
    <w:rsid w:val="00CB2181"/>
    <w:rsid w:val="00CB24D9"/>
    <w:rsid w:val="00CB283A"/>
    <w:rsid w:val="00CB5FA4"/>
    <w:rsid w:val="00CB7C23"/>
    <w:rsid w:val="00CC0882"/>
    <w:rsid w:val="00CC17DC"/>
    <w:rsid w:val="00CC338E"/>
    <w:rsid w:val="00CC3670"/>
    <w:rsid w:val="00CC4C0D"/>
    <w:rsid w:val="00CC5C54"/>
    <w:rsid w:val="00CC618B"/>
    <w:rsid w:val="00CC730E"/>
    <w:rsid w:val="00CD04CB"/>
    <w:rsid w:val="00CD1012"/>
    <w:rsid w:val="00CD1034"/>
    <w:rsid w:val="00CD13BE"/>
    <w:rsid w:val="00CD1457"/>
    <w:rsid w:val="00CD1C7E"/>
    <w:rsid w:val="00CD2070"/>
    <w:rsid w:val="00CD2290"/>
    <w:rsid w:val="00CD273F"/>
    <w:rsid w:val="00CD2851"/>
    <w:rsid w:val="00CD2A7B"/>
    <w:rsid w:val="00CD2FBE"/>
    <w:rsid w:val="00CD316C"/>
    <w:rsid w:val="00CD3198"/>
    <w:rsid w:val="00CD324B"/>
    <w:rsid w:val="00CD4204"/>
    <w:rsid w:val="00CD70E9"/>
    <w:rsid w:val="00CD7C4D"/>
    <w:rsid w:val="00CE046C"/>
    <w:rsid w:val="00CE0935"/>
    <w:rsid w:val="00CE0B6F"/>
    <w:rsid w:val="00CE12CE"/>
    <w:rsid w:val="00CE16D1"/>
    <w:rsid w:val="00CE2506"/>
    <w:rsid w:val="00CE2F38"/>
    <w:rsid w:val="00CE479B"/>
    <w:rsid w:val="00CE4EA0"/>
    <w:rsid w:val="00CE59CF"/>
    <w:rsid w:val="00CE78D7"/>
    <w:rsid w:val="00CF0F83"/>
    <w:rsid w:val="00CF1D28"/>
    <w:rsid w:val="00CF2A28"/>
    <w:rsid w:val="00CF3933"/>
    <w:rsid w:val="00CF3C60"/>
    <w:rsid w:val="00CF4381"/>
    <w:rsid w:val="00CF4645"/>
    <w:rsid w:val="00CF51C7"/>
    <w:rsid w:val="00CF56E3"/>
    <w:rsid w:val="00D01A97"/>
    <w:rsid w:val="00D03416"/>
    <w:rsid w:val="00D0379A"/>
    <w:rsid w:val="00D038BF"/>
    <w:rsid w:val="00D05989"/>
    <w:rsid w:val="00D05AFD"/>
    <w:rsid w:val="00D05CD0"/>
    <w:rsid w:val="00D05E2B"/>
    <w:rsid w:val="00D0628F"/>
    <w:rsid w:val="00D0658F"/>
    <w:rsid w:val="00D07E15"/>
    <w:rsid w:val="00D109B4"/>
    <w:rsid w:val="00D10C41"/>
    <w:rsid w:val="00D11859"/>
    <w:rsid w:val="00D11E09"/>
    <w:rsid w:val="00D12C21"/>
    <w:rsid w:val="00D12EE8"/>
    <w:rsid w:val="00D1381F"/>
    <w:rsid w:val="00D16206"/>
    <w:rsid w:val="00D2134C"/>
    <w:rsid w:val="00D22783"/>
    <w:rsid w:val="00D236BA"/>
    <w:rsid w:val="00D23757"/>
    <w:rsid w:val="00D237C6"/>
    <w:rsid w:val="00D247B8"/>
    <w:rsid w:val="00D248E0"/>
    <w:rsid w:val="00D24F98"/>
    <w:rsid w:val="00D25225"/>
    <w:rsid w:val="00D252CD"/>
    <w:rsid w:val="00D25DB5"/>
    <w:rsid w:val="00D25DD8"/>
    <w:rsid w:val="00D26A44"/>
    <w:rsid w:val="00D2720F"/>
    <w:rsid w:val="00D30DDF"/>
    <w:rsid w:val="00D30F38"/>
    <w:rsid w:val="00D31436"/>
    <w:rsid w:val="00D33695"/>
    <w:rsid w:val="00D346DA"/>
    <w:rsid w:val="00D351A8"/>
    <w:rsid w:val="00D352DE"/>
    <w:rsid w:val="00D35DAC"/>
    <w:rsid w:val="00D3740C"/>
    <w:rsid w:val="00D37CB5"/>
    <w:rsid w:val="00D37FAB"/>
    <w:rsid w:val="00D40AA7"/>
    <w:rsid w:val="00D40BA6"/>
    <w:rsid w:val="00D41014"/>
    <w:rsid w:val="00D413B8"/>
    <w:rsid w:val="00D4187F"/>
    <w:rsid w:val="00D41DE5"/>
    <w:rsid w:val="00D42478"/>
    <w:rsid w:val="00D424B0"/>
    <w:rsid w:val="00D42758"/>
    <w:rsid w:val="00D42AE4"/>
    <w:rsid w:val="00D42D13"/>
    <w:rsid w:val="00D43103"/>
    <w:rsid w:val="00D43152"/>
    <w:rsid w:val="00D444FD"/>
    <w:rsid w:val="00D4452E"/>
    <w:rsid w:val="00D46A24"/>
    <w:rsid w:val="00D471D4"/>
    <w:rsid w:val="00D47E09"/>
    <w:rsid w:val="00D50143"/>
    <w:rsid w:val="00D50DCA"/>
    <w:rsid w:val="00D516BB"/>
    <w:rsid w:val="00D51C5B"/>
    <w:rsid w:val="00D52133"/>
    <w:rsid w:val="00D524B7"/>
    <w:rsid w:val="00D525A4"/>
    <w:rsid w:val="00D52759"/>
    <w:rsid w:val="00D53331"/>
    <w:rsid w:val="00D53869"/>
    <w:rsid w:val="00D53CED"/>
    <w:rsid w:val="00D56962"/>
    <w:rsid w:val="00D5721F"/>
    <w:rsid w:val="00D57E71"/>
    <w:rsid w:val="00D57F7F"/>
    <w:rsid w:val="00D61171"/>
    <w:rsid w:val="00D611F8"/>
    <w:rsid w:val="00D612DA"/>
    <w:rsid w:val="00D61397"/>
    <w:rsid w:val="00D617A5"/>
    <w:rsid w:val="00D61C7F"/>
    <w:rsid w:val="00D620A5"/>
    <w:rsid w:val="00D63E1C"/>
    <w:rsid w:val="00D65AE8"/>
    <w:rsid w:val="00D65C5B"/>
    <w:rsid w:val="00D674C2"/>
    <w:rsid w:val="00D67DFB"/>
    <w:rsid w:val="00D67EEA"/>
    <w:rsid w:val="00D67F59"/>
    <w:rsid w:val="00D70565"/>
    <w:rsid w:val="00D7244B"/>
    <w:rsid w:val="00D73356"/>
    <w:rsid w:val="00D73E61"/>
    <w:rsid w:val="00D74850"/>
    <w:rsid w:val="00D80767"/>
    <w:rsid w:val="00D83DF8"/>
    <w:rsid w:val="00D84BC3"/>
    <w:rsid w:val="00D86146"/>
    <w:rsid w:val="00D87B69"/>
    <w:rsid w:val="00D87CD7"/>
    <w:rsid w:val="00D87D01"/>
    <w:rsid w:val="00D93C33"/>
    <w:rsid w:val="00D93E4F"/>
    <w:rsid w:val="00D94016"/>
    <w:rsid w:val="00D94D34"/>
    <w:rsid w:val="00D94E08"/>
    <w:rsid w:val="00D9513F"/>
    <w:rsid w:val="00D95785"/>
    <w:rsid w:val="00D963F3"/>
    <w:rsid w:val="00D96D11"/>
    <w:rsid w:val="00D97629"/>
    <w:rsid w:val="00D978D1"/>
    <w:rsid w:val="00D978F8"/>
    <w:rsid w:val="00D97C55"/>
    <w:rsid w:val="00D97C9A"/>
    <w:rsid w:val="00DA002B"/>
    <w:rsid w:val="00DA1180"/>
    <w:rsid w:val="00DA17C2"/>
    <w:rsid w:val="00DA25BB"/>
    <w:rsid w:val="00DA32AE"/>
    <w:rsid w:val="00DA3563"/>
    <w:rsid w:val="00DA437B"/>
    <w:rsid w:val="00DA4EF6"/>
    <w:rsid w:val="00DA528B"/>
    <w:rsid w:val="00DA53D5"/>
    <w:rsid w:val="00DA6459"/>
    <w:rsid w:val="00DA64A6"/>
    <w:rsid w:val="00DA66D2"/>
    <w:rsid w:val="00DB0C95"/>
    <w:rsid w:val="00DB20BA"/>
    <w:rsid w:val="00DB2282"/>
    <w:rsid w:val="00DB235C"/>
    <w:rsid w:val="00DB29D9"/>
    <w:rsid w:val="00DB2A97"/>
    <w:rsid w:val="00DB2AAB"/>
    <w:rsid w:val="00DB32E3"/>
    <w:rsid w:val="00DB3F48"/>
    <w:rsid w:val="00DB4A11"/>
    <w:rsid w:val="00DB56B0"/>
    <w:rsid w:val="00DB72F8"/>
    <w:rsid w:val="00DB77F7"/>
    <w:rsid w:val="00DB7C6D"/>
    <w:rsid w:val="00DB7CA4"/>
    <w:rsid w:val="00DC06FE"/>
    <w:rsid w:val="00DC0734"/>
    <w:rsid w:val="00DC0C10"/>
    <w:rsid w:val="00DC14F8"/>
    <w:rsid w:val="00DC21D3"/>
    <w:rsid w:val="00DC2C32"/>
    <w:rsid w:val="00DC2D86"/>
    <w:rsid w:val="00DC3192"/>
    <w:rsid w:val="00DC3DA2"/>
    <w:rsid w:val="00DC4AE2"/>
    <w:rsid w:val="00DC4C1F"/>
    <w:rsid w:val="00DC515A"/>
    <w:rsid w:val="00DC550F"/>
    <w:rsid w:val="00DC5FD8"/>
    <w:rsid w:val="00DC628D"/>
    <w:rsid w:val="00DC6AF2"/>
    <w:rsid w:val="00DC70DE"/>
    <w:rsid w:val="00DC7A18"/>
    <w:rsid w:val="00DC7CC6"/>
    <w:rsid w:val="00DD202D"/>
    <w:rsid w:val="00DD318F"/>
    <w:rsid w:val="00DD360C"/>
    <w:rsid w:val="00DD5944"/>
    <w:rsid w:val="00DD5F65"/>
    <w:rsid w:val="00DD728C"/>
    <w:rsid w:val="00DE0707"/>
    <w:rsid w:val="00DE1376"/>
    <w:rsid w:val="00DE140D"/>
    <w:rsid w:val="00DE14BB"/>
    <w:rsid w:val="00DE1809"/>
    <w:rsid w:val="00DE1F27"/>
    <w:rsid w:val="00DE29E0"/>
    <w:rsid w:val="00DE2AFA"/>
    <w:rsid w:val="00DE3D3A"/>
    <w:rsid w:val="00DE434A"/>
    <w:rsid w:val="00DE4813"/>
    <w:rsid w:val="00DE4E5C"/>
    <w:rsid w:val="00DE53F9"/>
    <w:rsid w:val="00DE70D4"/>
    <w:rsid w:val="00DF027E"/>
    <w:rsid w:val="00DF0A56"/>
    <w:rsid w:val="00DF15FB"/>
    <w:rsid w:val="00DF198C"/>
    <w:rsid w:val="00DF25A5"/>
    <w:rsid w:val="00DF2FD9"/>
    <w:rsid w:val="00DF32A0"/>
    <w:rsid w:val="00DF395C"/>
    <w:rsid w:val="00DF41AE"/>
    <w:rsid w:val="00DF4B69"/>
    <w:rsid w:val="00DF4E86"/>
    <w:rsid w:val="00DF4F4B"/>
    <w:rsid w:val="00DF5086"/>
    <w:rsid w:val="00DF555C"/>
    <w:rsid w:val="00DF6967"/>
    <w:rsid w:val="00DF6FFB"/>
    <w:rsid w:val="00DF7089"/>
    <w:rsid w:val="00DF7939"/>
    <w:rsid w:val="00DF7CB9"/>
    <w:rsid w:val="00E00529"/>
    <w:rsid w:val="00E00B49"/>
    <w:rsid w:val="00E00FC3"/>
    <w:rsid w:val="00E01913"/>
    <w:rsid w:val="00E0269D"/>
    <w:rsid w:val="00E0284A"/>
    <w:rsid w:val="00E03EDB"/>
    <w:rsid w:val="00E04017"/>
    <w:rsid w:val="00E041DD"/>
    <w:rsid w:val="00E0457A"/>
    <w:rsid w:val="00E04620"/>
    <w:rsid w:val="00E047D6"/>
    <w:rsid w:val="00E05ADA"/>
    <w:rsid w:val="00E1022D"/>
    <w:rsid w:val="00E10A8D"/>
    <w:rsid w:val="00E10B53"/>
    <w:rsid w:val="00E13953"/>
    <w:rsid w:val="00E149AC"/>
    <w:rsid w:val="00E14FE0"/>
    <w:rsid w:val="00E15C68"/>
    <w:rsid w:val="00E165B9"/>
    <w:rsid w:val="00E16AB7"/>
    <w:rsid w:val="00E178E3"/>
    <w:rsid w:val="00E17C7C"/>
    <w:rsid w:val="00E17E83"/>
    <w:rsid w:val="00E20007"/>
    <w:rsid w:val="00E21BBA"/>
    <w:rsid w:val="00E22DBB"/>
    <w:rsid w:val="00E2303D"/>
    <w:rsid w:val="00E234F6"/>
    <w:rsid w:val="00E23F82"/>
    <w:rsid w:val="00E2451B"/>
    <w:rsid w:val="00E265B1"/>
    <w:rsid w:val="00E304AC"/>
    <w:rsid w:val="00E31376"/>
    <w:rsid w:val="00E31843"/>
    <w:rsid w:val="00E3211B"/>
    <w:rsid w:val="00E337C1"/>
    <w:rsid w:val="00E3397B"/>
    <w:rsid w:val="00E34532"/>
    <w:rsid w:val="00E35A23"/>
    <w:rsid w:val="00E37048"/>
    <w:rsid w:val="00E37430"/>
    <w:rsid w:val="00E37B23"/>
    <w:rsid w:val="00E4194F"/>
    <w:rsid w:val="00E41A0E"/>
    <w:rsid w:val="00E422A3"/>
    <w:rsid w:val="00E442BA"/>
    <w:rsid w:val="00E44939"/>
    <w:rsid w:val="00E4545E"/>
    <w:rsid w:val="00E46073"/>
    <w:rsid w:val="00E46E08"/>
    <w:rsid w:val="00E506EB"/>
    <w:rsid w:val="00E50DAD"/>
    <w:rsid w:val="00E515BC"/>
    <w:rsid w:val="00E51ABD"/>
    <w:rsid w:val="00E5293F"/>
    <w:rsid w:val="00E52946"/>
    <w:rsid w:val="00E52C31"/>
    <w:rsid w:val="00E53C1D"/>
    <w:rsid w:val="00E549AF"/>
    <w:rsid w:val="00E54D91"/>
    <w:rsid w:val="00E575E0"/>
    <w:rsid w:val="00E60B05"/>
    <w:rsid w:val="00E60BA3"/>
    <w:rsid w:val="00E61A38"/>
    <w:rsid w:val="00E624A7"/>
    <w:rsid w:val="00E62674"/>
    <w:rsid w:val="00E650EA"/>
    <w:rsid w:val="00E651A6"/>
    <w:rsid w:val="00E65385"/>
    <w:rsid w:val="00E65AA5"/>
    <w:rsid w:val="00E661B0"/>
    <w:rsid w:val="00E665AD"/>
    <w:rsid w:val="00E6697D"/>
    <w:rsid w:val="00E66A89"/>
    <w:rsid w:val="00E672E4"/>
    <w:rsid w:val="00E70114"/>
    <w:rsid w:val="00E708C5"/>
    <w:rsid w:val="00E70933"/>
    <w:rsid w:val="00E70995"/>
    <w:rsid w:val="00E70B3A"/>
    <w:rsid w:val="00E73560"/>
    <w:rsid w:val="00E73699"/>
    <w:rsid w:val="00E7437C"/>
    <w:rsid w:val="00E75CD5"/>
    <w:rsid w:val="00E76065"/>
    <w:rsid w:val="00E76157"/>
    <w:rsid w:val="00E76404"/>
    <w:rsid w:val="00E76F37"/>
    <w:rsid w:val="00E812BF"/>
    <w:rsid w:val="00E81AF5"/>
    <w:rsid w:val="00E8226D"/>
    <w:rsid w:val="00E82EEF"/>
    <w:rsid w:val="00E82FB8"/>
    <w:rsid w:val="00E84DC4"/>
    <w:rsid w:val="00E8580F"/>
    <w:rsid w:val="00E863BA"/>
    <w:rsid w:val="00E86E69"/>
    <w:rsid w:val="00E86EE1"/>
    <w:rsid w:val="00E90A1B"/>
    <w:rsid w:val="00E91A01"/>
    <w:rsid w:val="00E922E3"/>
    <w:rsid w:val="00E932ED"/>
    <w:rsid w:val="00E93CF8"/>
    <w:rsid w:val="00E94785"/>
    <w:rsid w:val="00E952B5"/>
    <w:rsid w:val="00E95FB7"/>
    <w:rsid w:val="00E97074"/>
    <w:rsid w:val="00EA0FC2"/>
    <w:rsid w:val="00EA17A8"/>
    <w:rsid w:val="00EA1E53"/>
    <w:rsid w:val="00EA210C"/>
    <w:rsid w:val="00EA38C0"/>
    <w:rsid w:val="00EA3B0E"/>
    <w:rsid w:val="00EA554E"/>
    <w:rsid w:val="00EA57DD"/>
    <w:rsid w:val="00EA5F97"/>
    <w:rsid w:val="00EA6305"/>
    <w:rsid w:val="00EA6398"/>
    <w:rsid w:val="00EA67E6"/>
    <w:rsid w:val="00EA6995"/>
    <w:rsid w:val="00EA750A"/>
    <w:rsid w:val="00EB052B"/>
    <w:rsid w:val="00EB19C0"/>
    <w:rsid w:val="00EB1A8B"/>
    <w:rsid w:val="00EB239D"/>
    <w:rsid w:val="00EB27BA"/>
    <w:rsid w:val="00EB43FD"/>
    <w:rsid w:val="00EB46CD"/>
    <w:rsid w:val="00EB4E02"/>
    <w:rsid w:val="00EB6406"/>
    <w:rsid w:val="00EC0629"/>
    <w:rsid w:val="00EC09AC"/>
    <w:rsid w:val="00EC0B06"/>
    <w:rsid w:val="00EC107B"/>
    <w:rsid w:val="00EC1EE5"/>
    <w:rsid w:val="00EC206A"/>
    <w:rsid w:val="00EC20B0"/>
    <w:rsid w:val="00EC3A1C"/>
    <w:rsid w:val="00EC4738"/>
    <w:rsid w:val="00EC51DA"/>
    <w:rsid w:val="00EC7119"/>
    <w:rsid w:val="00EC7231"/>
    <w:rsid w:val="00EC79C0"/>
    <w:rsid w:val="00EC7AD1"/>
    <w:rsid w:val="00ED1A85"/>
    <w:rsid w:val="00ED2629"/>
    <w:rsid w:val="00ED47F6"/>
    <w:rsid w:val="00ED7627"/>
    <w:rsid w:val="00ED7F2D"/>
    <w:rsid w:val="00EE264F"/>
    <w:rsid w:val="00EE2743"/>
    <w:rsid w:val="00EE2797"/>
    <w:rsid w:val="00EE2958"/>
    <w:rsid w:val="00EE346B"/>
    <w:rsid w:val="00EE4C95"/>
    <w:rsid w:val="00EE590E"/>
    <w:rsid w:val="00EE5D54"/>
    <w:rsid w:val="00EE69B5"/>
    <w:rsid w:val="00EE7357"/>
    <w:rsid w:val="00EF0591"/>
    <w:rsid w:val="00EF0B06"/>
    <w:rsid w:val="00EF10DD"/>
    <w:rsid w:val="00EF1F14"/>
    <w:rsid w:val="00EF24D4"/>
    <w:rsid w:val="00EF2897"/>
    <w:rsid w:val="00EF31F8"/>
    <w:rsid w:val="00EF357E"/>
    <w:rsid w:val="00EF42AE"/>
    <w:rsid w:val="00EF68B2"/>
    <w:rsid w:val="00EF7549"/>
    <w:rsid w:val="00EF7AC7"/>
    <w:rsid w:val="00F0022A"/>
    <w:rsid w:val="00F02C29"/>
    <w:rsid w:val="00F02D86"/>
    <w:rsid w:val="00F02F9B"/>
    <w:rsid w:val="00F0315C"/>
    <w:rsid w:val="00F0370B"/>
    <w:rsid w:val="00F04563"/>
    <w:rsid w:val="00F050D4"/>
    <w:rsid w:val="00F05FCC"/>
    <w:rsid w:val="00F10967"/>
    <w:rsid w:val="00F12321"/>
    <w:rsid w:val="00F124EC"/>
    <w:rsid w:val="00F1289D"/>
    <w:rsid w:val="00F12BA6"/>
    <w:rsid w:val="00F12E3C"/>
    <w:rsid w:val="00F1398A"/>
    <w:rsid w:val="00F15436"/>
    <w:rsid w:val="00F165B8"/>
    <w:rsid w:val="00F20BA2"/>
    <w:rsid w:val="00F20CDB"/>
    <w:rsid w:val="00F23973"/>
    <w:rsid w:val="00F23D0C"/>
    <w:rsid w:val="00F24BD2"/>
    <w:rsid w:val="00F25080"/>
    <w:rsid w:val="00F25081"/>
    <w:rsid w:val="00F2560A"/>
    <w:rsid w:val="00F261D3"/>
    <w:rsid w:val="00F2768B"/>
    <w:rsid w:val="00F30056"/>
    <w:rsid w:val="00F30AD3"/>
    <w:rsid w:val="00F30D95"/>
    <w:rsid w:val="00F3155E"/>
    <w:rsid w:val="00F32761"/>
    <w:rsid w:val="00F32959"/>
    <w:rsid w:val="00F32C30"/>
    <w:rsid w:val="00F33B03"/>
    <w:rsid w:val="00F34CB6"/>
    <w:rsid w:val="00F34E5B"/>
    <w:rsid w:val="00F35522"/>
    <w:rsid w:val="00F35F13"/>
    <w:rsid w:val="00F36567"/>
    <w:rsid w:val="00F36CC4"/>
    <w:rsid w:val="00F376D6"/>
    <w:rsid w:val="00F37FF4"/>
    <w:rsid w:val="00F40442"/>
    <w:rsid w:val="00F40B79"/>
    <w:rsid w:val="00F41E81"/>
    <w:rsid w:val="00F42E08"/>
    <w:rsid w:val="00F42E4F"/>
    <w:rsid w:val="00F436B3"/>
    <w:rsid w:val="00F436E2"/>
    <w:rsid w:val="00F439D4"/>
    <w:rsid w:val="00F446D3"/>
    <w:rsid w:val="00F44EF6"/>
    <w:rsid w:val="00F45C27"/>
    <w:rsid w:val="00F45FDE"/>
    <w:rsid w:val="00F463A9"/>
    <w:rsid w:val="00F46A30"/>
    <w:rsid w:val="00F5072B"/>
    <w:rsid w:val="00F512F5"/>
    <w:rsid w:val="00F51A2E"/>
    <w:rsid w:val="00F52518"/>
    <w:rsid w:val="00F52FCA"/>
    <w:rsid w:val="00F53E77"/>
    <w:rsid w:val="00F5471F"/>
    <w:rsid w:val="00F54794"/>
    <w:rsid w:val="00F54AB7"/>
    <w:rsid w:val="00F55213"/>
    <w:rsid w:val="00F55CC3"/>
    <w:rsid w:val="00F55EC5"/>
    <w:rsid w:val="00F56F34"/>
    <w:rsid w:val="00F572A6"/>
    <w:rsid w:val="00F573FD"/>
    <w:rsid w:val="00F57D8F"/>
    <w:rsid w:val="00F614DA"/>
    <w:rsid w:val="00F6210A"/>
    <w:rsid w:val="00F62160"/>
    <w:rsid w:val="00F62775"/>
    <w:rsid w:val="00F63795"/>
    <w:rsid w:val="00F637A5"/>
    <w:rsid w:val="00F63D9C"/>
    <w:rsid w:val="00F63DB8"/>
    <w:rsid w:val="00F65F92"/>
    <w:rsid w:val="00F700B0"/>
    <w:rsid w:val="00F70922"/>
    <w:rsid w:val="00F71856"/>
    <w:rsid w:val="00F72AEA"/>
    <w:rsid w:val="00F72C1F"/>
    <w:rsid w:val="00F74C73"/>
    <w:rsid w:val="00F74E7D"/>
    <w:rsid w:val="00F762B1"/>
    <w:rsid w:val="00F769B0"/>
    <w:rsid w:val="00F777E5"/>
    <w:rsid w:val="00F821F9"/>
    <w:rsid w:val="00F83564"/>
    <w:rsid w:val="00F85AA1"/>
    <w:rsid w:val="00F85AF5"/>
    <w:rsid w:val="00F87526"/>
    <w:rsid w:val="00F91F6C"/>
    <w:rsid w:val="00F92148"/>
    <w:rsid w:val="00F947E3"/>
    <w:rsid w:val="00F9551F"/>
    <w:rsid w:val="00F95696"/>
    <w:rsid w:val="00F95D24"/>
    <w:rsid w:val="00F96222"/>
    <w:rsid w:val="00F9678C"/>
    <w:rsid w:val="00F967E4"/>
    <w:rsid w:val="00F9709C"/>
    <w:rsid w:val="00F97AD8"/>
    <w:rsid w:val="00F97B7B"/>
    <w:rsid w:val="00FA0230"/>
    <w:rsid w:val="00FA0CB2"/>
    <w:rsid w:val="00FA0FC2"/>
    <w:rsid w:val="00FA13E7"/>
    <w:rsid w:val="00FA1A69"/>
    <w:rsid w:val="00FA22C5"/>
    <w:rsid w:val="00FA3BB4"/>
    <w:rsid w:val="00FA4BD1"/>
    <w:rsid w:val="00FA5568"/>
    <w:rsid w:val="00FA56ED"/>
    <w:rsid w:val="00FA6C9E"/>
    <w:rsid w:val="00FB03DB"/>
    <w:rsid w:val="00FB0EA2"/>
    <w:rsid w:val="00FB1A46"/>
    <w:rsid w:val="00FB2325"/>
    <w:rsid w:val="00FB3FA9"/>
    <w:rsid w:val="00FB6440"/>
    <w:rsid w:val="00FB6B46"/>
    <w:rsid w:val="00FC037B"/>
    <w:rsid w:val="00FC0B3C"/>
    <w:rsid w:val="00FC0BD0"/>
    <w:rsid w:val="00FC11D1"/>
    <w:rsid w:val="00FC144B"/>
    <w:rsid w:val="00FC22EF"/>
    <w:rsid w:val="00FC2858"/>
    <w:rsid w:val="00FC5AF3"/>
    <w:rsid w:val="00FC6769"/>
    <w:rsid w:val="00FC68E6"/>
    <w:rsid w:val="00FC6C12"/>
    <w:rsid w:val="00FC6D1D"/>
    <w:rsid w:val="00FC6F56"/>
    <w:rsid w:val="00FC753D"/>
    <w:rsid w:val="00FD0059"/>
    <w:rsid w:val="00FD1C08"/>
    <w:rsid w:val="00FD2370"/>
    <w:rsid w:val="00FD314C"/>
    <w:rsid w:val="00FD3EFB"/>
    <w:rsid w:val="00FD4DBF"/>
    <w:rsid w:val="00FD4F5F"/>
    <w:rsid w:val="00FD5090"/>
    <w:rsid w:val="00FD6C7E"/>
    <w:rsid w:val="00FD743D"/>
    <w:rsid w:val="00FD7E17"/>
    <w:rsid w:val="00FE0151"/>
    <w:rsid w:val="00FE0D73"/>
    <w:rsid w:val="00FE111F"/>
    <w:rsid w:val="00FE1F05"/>
    <w:rsid w:val="00FE312A"/>
    <w:rsid w:val="00FE39BF"/>
    <w:rsid w:val="00FE53FF"/>
    <w:rsid w:val="00FE5500"/>
    <w:rsid w:val="00FE586A"/>
    <w:rsid w:val="00FE5B77"/>
    <w:rsid w:val="00FE5E31"/>
    <w:rsid w:val="00FE7DEB"/>
    <w:rsid w:val="00FF0058"/>
    <w:rsid w:val="00FF05F1"/>
    <w:rsid w:val="00FF1DAA"/>
    <w:rsid w:val="00FF201F"/>
    <w:rsid w:val="00FF20ED"/>
    <w:rsid w:val="00FF2E34"/>
    <w:rsid w:val="00FF42C6"/>
    <w:rsid w:val="00FF4C3A"/>
    <w:rsid w:val="00FF593C"/>
    <w:rsid w:val="00FF59B3"/>
    <w:rsid w:val="00FF59C3"/>
    <w:rsid w:val="00FF6AC0"/>
    <w:rsid w:val="00FF79A1"/>
    <w:rsid w:val="00FF7BB2"/>
    <w:rsid w:val="00FF7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A172"/>
  <w15:docId w15:val="{DC32DC59-33F2-4414-9CA3-01AFDA3A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keepLines/>
      <w:numPr>
        <w:numId w:val="1"/>
      </w:numPr>
      <w:spacing w:before="360"/>
      <w:outlineLvl w:val="0"/>
    </w:pPr>
    <w:rPr>
      <w:rFonts w:eastAsia="Times New Roman"/>
      <w:b/>
      <w:color w:val="2E74B5"/>
      <w:sz w:val="32"/>
      <w:szCs w:val="32"/>
    </w:rPr>
  </w:style>
  <w:style w:type="paragraph" w:styleId="Titolo2">
    <w:name w:val="heading 2"/>
    <w:basedOn w:val="Numerato1"/>
    <w:next w:val="Numerato1"/>
    <w:uiPriority w:val="9"/>
    <w:unhideWhenUsed/>
    <w:qFormat/>
    <w:pPr>
      <w:keepNext/>
      <w:keepLines/>
      <w:tabs>
        <w:tab w:val="clear" w:pos="1080"/>
        <w:tab w:val="clear" w:pos="1647"/>
        <w:tab w:val="left" w:pos="852"/>
      </w:tabs>
      <w:ind w:left="426" w:right="-143" w:hanging="284"/>
      <w:jc w:val="left"/>
      <w:outlineLvl w:val="1"/>
    </w:pPr>
    <w:rPr>
      <w:b/>
      <w:color w:val="2E74B5"/>
      <w:sz w:val="28"/>
      <w:szCs w:val="28"/>
    </w:rPr>
  </w:style>
  <w:style w:type="paragraph" w:styleId="Titolo3">
    <w:name w:val="heading 3"/>
    <w:basedOn w:val="Standard"/>
    <w:next w:val="Standard"/>
    <w:uiPriority w:val="9"/>
    <w:unhideWhenUsed/>
    <w:qFormat/>
    <w:pPr>
      <w:keepNext/>
      <w:keepLines/>
      <w:numPr>
        <w:ilvl w:val="2"/>
        <w:numId w:val="1"/>
      </w:numPr>
      <w:spacing w:before="40"/>
      <w:outlineLvl w:val="2"/>
    </w:pPr>
    <w:rPr>
      <w:rFonts w:eastAsia="Times New Roman"/>
      <w:b/>
      <w:color w:val="2E74B5"/>
      <w:szCs w:val="24"/>
    </w:rPr>
  </w:style>
  <w:style w:type="paragraph" w:styleId="Titolo4">
    <w:name w:val="heading 4"/>
    <w:basedOn w:val="Standard"/>
    <w:next w:val="Standard"/>
    <w:uiPriority w:val="9"/>
    <w:unhideWhenUsed/>
    <w:qFormat/>
    <w:pPr>
      <w:keepNext/>
      <w:keepLines/>
      <w:numPr>
        <w:ilvl w:val="3"/>
        <w:numId w:val="1"/>
      </w:numPr>
      <w:spacing w:before="40"/>
      <w:outlineLvl w:val="3"/>
    </w:pPr>
    <w:rPr>
      <w:rFonts w:ascii="Calibri Light" w:eastAsia="Times New Roman" w:hAnsi="Calibri Light" w:cs="Calibri Light"/>
      <w:i/>
      <w:iCs/>
      <w:color w:val="2E74B5"/>
      <w:szCs w:val="20"/>
    </w:rPr>
  </w:style>
  <w:style w:type="paragraph" w:styleId="Titolo5">
    <w:name w:val="heading 5"/>
    <w:basedOn w:val="Standard"/>
    <w:next w:val="Standard"/>
    <w:uiPriority w:val="9"/>
    <w:semiHidden/>
    <w:unhideWhenUsed/>
    <w:qFormat/>
    <w:pPr>
      <w:keepNext/>
      <w:keepLines/>
      <w:numPr>
        <w:ilvl w:val="4"/>
        <w:numId w:val="1"/>
      </w:numPr>
      <w:spacing w:before="40"/>
      <w:outlineLvl w:val="4"/>
    </w:pPr>
    <w:rPr>
      <w:rFonts w:ascii="Calibri Light" w:eastAsia="Times New Roman" w:hAnsi="Calibri Light" w:cs="Calibri Light"/>
      <w:color w:val="2E74B5"/>
      <w:szCs w:val="20"/>
    </w:rPr>
  </w:style>
  <w:style w:type="paragraph" w:styleId="Titolo6">
    <w:name w:val="heading 6"/>
    <w:basedOn w:val="Standard"/>
    <w:next w:val="Standard"/>
    <w:uiPriority w:val="9"/>
    <w:semiHidden/>
    <w:unhideWhenUsed/>
    <w:qFormat/>
    <w:pPr>
      <w:keepNext/>
      <w:keepLines/>
      <w:numPr>
        <w:ilvl w:val="5"/>
        <w:numId w:val="1"/>
      </w:numPr>
      <w:spacing w:before="40"/>
      <w:outlineLvl w:val="5"/>
    </w:pPr>
    <w:rPr>
      <w:rFonts w:ascii="Calibri Light" w:eastAsia="Times New Roman" w:hAnsi="Calibri Light" w:cs="Calibri Light"/>
      <w:color w:val="1F4D78"/>
      <w:szCs w:val="20"/>
    </w:rPr>
  </w:style>
  <w:style w:type="paragraph" w:styleId="Titolo7">
    <w:name w:val="heading 7"/>
    <w:basedOn w:val="Standard"/>
    <w:next w:val="Standard"/>
    <w:uiPriority w:val="9"/>
    <w:qFormat/>
    <w:pPr>
      <w:keepNext/>
      <w:keepLines/>
      <w:numPr>
        <w:ilvl w:val="6"/>
        <w:numId w:val="1"/>
      </w:numPr>
      <w:spacing w:before="40"/>
      <w:outlineLvl w:val="6"/>
    </w:pPr>
    <w:rPr>
      <w:rFonts w:ascii="Calibri Light" w:eastAsia="Times New Roman" w:hAnsi="Calibri Light" w:cs="Calibri Light"/>
      <w:i/>
      <w:iCs/>
      <w:color w:val="1F4D78"/>
      <w:szCs w:val="20"/>
    </w:rPr>
  </w:style>
  <w:style w:type="paragraph" w:styleId="Titolo8">
    <w:name w:val="heading 8"/>
    <w:basedOn w:val="Standard"/>
    <w:next w:val="Standard"/>
    <w:uiPriority w:val="9"/>
    <w:qFormat/>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Titolo9">
    <w:name w:val="heading 9"/>
    <w:basedOn w:val="Standard"/>
    <w:next w:val="Standard"/>
    <w:uiPriority w:val="9"/>
    <w:qFormat/>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281"/>
      </w:numPr>
    </w:pPr>
  </w:style>
  <w:style w:type="paragraph" w:customStyle="1" w:styleId="Standard">
    <w:name w:val="Standard"/>
    <w:qFormat/>
    <w:pPr>
      <w:widowControl/>
      <w:spacing w:after="120"/>
      <w:jc w:val="both"/>
    </w:pPr>
    <w:rPr>
      <w:sz w:val="24"/>
      <w:szCs w:val="22"/>
      <w:lang w:eastAsia="en-US"/>
    </w:rPr>
  </w:style>
  <w:style w:type="paragraph" w:customStyle="1" w:styleId="Heading">
    <w:name w:val="Heading"/>
    <w:basedOn w:val="Standard"/>
    <w:next w:val="Textbody"/>
    <w:pPr>
      <w:keepNext/>
      <w:spacing w:before="240"/>
    </w:pPr>
    <w:rPr>
      <w:rFonts w:ascii="Liberation Sans" w:eastAsia="Microsoft YaHei" w:hAnsi="Liberation Sans" w:cs="Lucida Sans"/>
      <w:sz w:val="28"/>
      <w:szCs w:val="28"/>
    </w:rPr>
  </w:style>
  <w:style w:type="paragraph" w:customStyle="1" w:styleId="Textbody">
    <w:name w:val="Text body"/>
    <w:basedOn w:val="Standard"/>
    <w:pPr>
      <w:widowControl w:val="0"/>
      <w:ind w:left="706" w:hanging="426"/>
    </w:pPr>
    <w:rPr>
      <w:rFonts w:cs="Calibri"/>
      <w:sz w:val="22"/>
    </w:rPr>
  </w:style>
  <w:style w:type="paragraph" w:styleId="Elenco">
    <w:name w:val="List"/>
    <w:basedOn w:val="Textbody"/>
    <w:rPr>
      <w:rFonts w:cs="Lucida Sans"/>
    </w:rPr>
  </w:style>
  <w:style w:type="paragraph" w:styleId="Didascalia">
    <w:name w:val="caption"/>
    <w:basedOn w:val="Standard"/>
    <w:qFormat/>
    <w:pPr>
      <w:suppressLineNumbers/>
      <w:spacing w:before="120"/>
    </w:pPr>
    <w:rPr>
      <w:rFonts w:cs="Lucida Sans"/>
      <w:i/>
      <w:iCs/>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spacing w:before="240" w:after="60"/>
      <w:jc w:val="center"/>
      <w:outlineLvl w:val="0"/>
    </w:pPr>
    <w:rPr>
      <w:rFonts w:ascii="Aptos Display" w:eastAsia="Times New Roman" w:hAnsi="Aptos Display" w:cs="Aptos Display"/>
      <w:b/>
      <w:bCs/>
      <w:kern w:val="3"/>
      <w:sz w:val="32"/>
      <w:szCs w:val="32"/>
    </w:rPr>
  </w:style>
  <w:style w:type="paragraph" w:customStyle="1" w:styleId="caption1">
    <w:name w:val="caption1"/>
    <w:basedOn w:val="Standard"/>
    <w:uiPriority w:val="35"/>
    <w:qFormat/>
    <w:pPr>
      <w:suppressLineNumber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Standard"/>
    <w:uiPriority w:val="1"/>
    <w:qFormat/>
    <w:pPr>
      <w:ind w:left="720"/>
    </w:pPr>
    <w:rPr>
      <w:szCs w:val="20"/>
    </w:rPr>
  </w:style>
  <w:style w:type="paragraph" w:customStyle="1" w:styleId="HeaderandFooter">
    <w:name w:val="Header and Footer"/>
    <w:basedOn w:val="Standard"/>
  </w:style>
  <w:style w:type="paragraph" w:styleId="Intestazione">
    <w:name w:val="header"/>
    <w:basedOn w:val="Standard"/>
    <w:uiPriority w:val="99"/>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Footnote">
    <w:name w:val="Footnote"/>
    <w:basedOn w:val="Standard"/>
    <w:pPr>
      <w:tabs>
        <w:tab w:val="left" w:pos="568"/>
      </w:tabs>
      <w:ind w:left="284" w:right="284" w:hanging="284"/>
    </w:pPr>
    <w:rPr>
      <w:sz w:val="16"/>
      <w:szCs w:val="20"/>
    </w:rPr>
  </w:style>
  <w:style w:type="paragraph" w:styleId="Mappadocumento">
    <w:name w:val="Document Map"/>
    <w:basedOn w:val="Standard"/>
    <w:rPr>
      <w:rFonts w:ascii="Times New Roman" w:eastAsia="Times New Roman" w:hAnsi="Times New Roman"/>
      <w:szCs w:val="24"/>
    </w:rPr>
  </w:style>
  <w:style w:type="paragraph" w:styleId="Testofumetto">
    <w:name w:val="Balloon Text"/>
    <w:basedOn w:val="Standard"/>
    <w:rPr>
      <w:rFonts w:ascii="Segoe UI" w:eastAsia="Segoe UI" w:hAnsi="Segoe UI" w:cs="Segoe UI"/>
      <w:sz w:val="18"/>
      <w:szCs w:val="18"/>
    </w:rPr>
  </w:style>
  <w:style w:type="paragraph" w:styleId="Testocommento">
    <w:name w:val="annotation text"/>
    <w:basedOn w:val="Standard"/>
    <w:uiPriority w:val="99"/>
    <w:rPr>
      <w:sz w:val="20"/>
      <w:szCs w:val="20"/>
    </w:rPr>
  </w:style>
  <w:style w:type="paragraph" w:styleId="Soggettocommento">
    <w:name w:val="annotation subject"/>
    <w:basedOn w:val="Testocommento"/>
    <w:next w:val="Testocommento"/>
    <w:uiPriority w:val="99"/>
    <w:rPr>
      <w:b/>
      <w:bCs/>
    </w:rPr>
  </w:style>
  <w:style w:type="paragraph" w:styleId="Revisione">
    <w:name w:val="Revision"/>
    <w:uiPriority w:val="99"/>
    <w:qFormat/>
    <w:pPr>
      <w:widowControl/>
    </w:pPr>
    <w:rPr>
      <w:sz w:val="22"/>
      <w:szCs w:val="22"/>
      <w:lang w:eastAsia="en-US"/>
    </w:rPr>
  </w:style>
  <w:style w:type="paragraph" w:customStyle="1" w:styleId="Contents1">
    <w:name w:val="Contents 1"/>
    <w:basedOn w:val="Standard"/>
    <w:next w:val="Standard"/>
    <w:autoRedefine/>
    <w:pPr>
      <w:tabs>
        <w:tab w:val="left" w:pos="851"/>
        <w:tab w:val="right" w:leader="dot" w:pos="9628"/>
      </w:tabs>
      <w:spacing w:before="120"/>
    </w:pPr>
    <w:rPr>
      <w:b/>
      <w:bCs/>
      <w:szCs w:val="24"/>
    </w:rPr>
  </w:style>
  <w:style w:type="paragraph" w:customStyle="1" w:styleId="Contents2">
    <w:name w:val="Contents 2"/>
    <w:basedOn w:val="Standard"/>
    <w:next w:val="Standard"/>
    <w:autoRedefine/>
    <w:pPr>
      <w:tabs>
        <w:tab w:val="left" w:pos="709"/>
        <w:tab w:val="right" w:leader="dot" w:pos="9628"/>
      </w:tabs>
    </w:pPr>
    <w:rPr>
      <w:b/>
      <w:bCs/>
      <w:szCs w:val="24"/>
    </w:rPr>
  </w:style>
  <w:style w:type="paragraph" w:customStyle="1" w:styleId="Blockquote">
    <w:name w:val="Blockquote"/>
    <w:basedOn w:val="Standard"/>
    <w:pPr>
      <w:spacing w:before="100" w:after="100"/>
      <w:ind w:left="360" w:right="360"/>
      <w:jc w:val="left"/>
    </w:pPr>
    <w:rPr>
      <w:rFonts w:ascii="Times New Roman" w:eastAsia="Times New Roman" w:hAnsi="Times New Roman"/>
      <w:szCs w:val="24"/>
      <w:lang w:eastAsia="it-IT"/>
    </w:rPr>
  </w:style>
  <w:style w:type="paragraph" w:customStyle="1" w:styleId="Numerato1">
    <w:name w:val="Numerato 1"/>
    <w:basedOn w:val="Standard"/>
    <w:autoRedefine/>
    <w:pPr>
      <w:widowControl w:val="0"/>
      <w:tabs>
        <w:tab w:val="left" w:pos="1080"/>
        <w:tab w:val="left" w:pos="1647"/>
      </w:tabs>
      <w:spacing w:before="60" w:after="60"/>
      <w:ind w:left="1080" w:hanging="360"/>
    </w:pPr>
    <w:rPr>
      <w:rFonts w:ascii="Arial" w:eastAsia="Times New Roman" w:hAnsi="Arial" w:cs="Arial"/>
      <w:sz w:val="20"/>
      <w:szCs w:val="20"/>
    </w:rPr>
  </w:style>
  <w:style w:type="paragraph" w:customStyle="1" w:styleId="Contents3">
    <w:name w:val="Contents 3"/>
    <w:basedOn w:val="Standard"/>
    <w:next w:val="Standard"/>
    <w:autoRedefine/>
    <w:pPr>
      <w:ind w:left="480"/>
      <w:jc w:val="left"/>
    </w:pPr>
    <w:rPr>
      <w:sz w:val="22"/>
    </w:rPr>
  </w:style>
  <w:style w:type="paragraph" w:customStyle="1" w:styleId="Corpodeltesto21">
    <w:name w:val="Corpo del testo 21"/>
    <w:basedOn w:val="Standard"/>
    <w:pPr>
      <w:spacing w:line="480" w:lineRule="auto"/>
      <w:jc w:val="left"/>
    </w:pPr>
    <w:rPr>
      <w:rFonts w:ascii="Times New Roman" w:eastAsia="Times New Roman" w:hAnsi="Times New Roman"/>
      <w:sz w:val="20"/>
      <w:szCs w:val="20"/>
      <w:lang w:eastAsia="ar-SA"/>
    </w:rPr>
  </w:style>
  <w:style w:type="paragraph" w:customStyle="1" w:styleId="Default">
    <w:name w:val="Default"/>
    <w:rPr>
      <w:rFonts w:ascii="Arial" w:eastAsia="Times New Roman" w:hAnsi="Arial" w:cs="Arial"/>
      <w:color w:val="000000"/>
      <w:sz w:val="24"/>
      <w:szCs w:val="24"/>
    </w:rPr>
  </w:style>
  <w:style w:type="paragraph" w:customStyle="1" w:styleId="Contents4">
    <w:name w:val="Contents 4"/>
    <w:basedOn w:val="Standard"/>
    <w:next w:val="Standard"/>
    <w:autoRedefine/>
    <w:pPr>
      <w:ind w:left="720"/>
      <w:jc w:val="left"/>
    </w:pPr>
    <w:rPr>
      <w:sz w:val="20"/>
      <w:szCs w:val="20"/>
    </w:rPr>
  </w:style>
  <w:style w:type="paragraph" w:customStyle="1" w:styleId="Contents5">
    <w:name w:val="Contents 5"/>
    <w:basedOn w:val="Standard"/>
    <w:next w:val="Standard"/>
    <w:autoRedefine/>
    <w:pPr>
      <w:ind w:left="960"/>
      <w:jc w:val="left"/>
    </w:pPr>
    <w:rPr>
      <w:sz w:val="20"/>
      <w:szCs w:val="20"/>
    </w:rPr>
  </w:style>
  <w:style w:type="paragraph" w:customStyle="1" w:styleId="Contents6">
    <w:name w:val="Contents 6"/>
    <w:basedOn w:val="Standard"/>
    <w:next w:val="Standard"/>
    <w:autoRedefine/>
    <w:pPr>
      <w:ind w:left="1200"/>
      <w:jc w:val="left"/>
    </w:pPr>
    <w:rPr>
      <w:sz w:val="20"/>
      <w:szCs w:val="20"/>
    </w:rPr>
  </w:style>
  <w:style w:type="paragraph" w:customStyle="1" w:styleId="Contents7">
    <w:name w:val="Contents 7"/>
    <w:basedOn w:val="Standard"/>
    <w:next w:val="Standard"/>
    <w:autoRedefine/>
    <w:pPr>
      <w:ind w:left="1440"/>
      <w:jc w:val="left"/>
    </w:pPr>
    <w:rPr>
      <w:sz w:val="20"/>
      <w:szCs w:val="20"/>
    </w:rPr>
  </w:style>
  <w:style w:type="paragraph" w:customStyle="1" w:styleId="Contents8">
    <w:name w:val="Contents 8"/>
    <w:basedOn w:val="Standard"/>
    <w:next w:val="Standard"/>
    <w:autoRedefine/>
    <w:pPr>
      <w:ind w:left="1680"/>
      <w:jc w:val="left"/>
    </w:pPr>
    <w:rPr>
      <w:sz w:val="20"/>
      <w:szCs w:val="20"/>
    </w:rPr>
  </w:style>
  <w:style w:type="paragraph" w:customStyle="1" w:styleId="Contents9">
    <w:name w:val="Contents 9"/>
    <w:basedOn w:val="Standard"/>
    <w:next w:val="Standard"/>
    <w:autoRedefine/>
    <w:pPr>
      <w:ind w:left="1920"/>
      <w:jc w:val="left"/>
    </w:pPr>
    <w:rPr>
      <w:sz w:val="20"/>
      <w:szCs w:val="20"/>
    </w:rPr>
  </w:style>
  <w:style w:type="paragraph" w:customStyle="1" w:styleId="Testonotaapidipagina1">
    <w:name w:val="Testo nota a piè di pagina1"/>
    <w:basedOn w:val="Standard"/>
    <w:pPr>
      <w:tabs>
        <w:tab w:val="left" w:pos="852"/>
      </w:tabs>
      <w:ind w:left="284" w:right="284" w:hanging="284"/>
      <w:jc w:val="left"/>
    </w:pPr>
    <w:rPr>
      <w:rFonts w:ascii="Liberation Serif" w:eastAsia="SimSun" w:hAnsi="Liberation Serif" w:cs="Mangal"/>
      <w:kern w:val="3"/>
      <w:sz w:val="16"/>
      <w:szCs w:val="20"/>
      <w:lang w:eastAsia="zh-CN" w:bidi="hi-IN"/>
    </w:rPr>
  </w:style>
  <w:style w:type="paragraph" w:customStyle="1" w:styleId="Textbodyuser">
    <w:name w:val="Text body (user)"/>
    <w:basedOn w:val="Standard"/>
    <w:pPr>
      <w:widowControl w:val="0"/>
      <w:jc w:val="left"/>
    </w:pPr>
    <w:rPr>
      <w:rFonts w:ascii="Times New Roman" w:eastAsia="SimSun" w:hAnsi="Times New Roman" w:cs="Mangal"/>
      <w:kern w:val="3"/>
      <w:szCs w:val="24"/>
      <w:lang w:eastAsia="zh-CN" w:bidi="hi-IN"/>
    </w:rPr>
  </w:style>
  <w:style w:type="paragraph" w:customStyle="1" w:styleId="Normale1">
    <w:name w:val="Normale1"/>
    <w:pPr>
      <w:widowControl/>
    </w:pPr>
    <w:rPr>
      <w:rFonts w:cs="Calibri"/>
    </w:rPr>
  </w:style>
  <w:style w:type="paragraph" w:customStyle="1" w:styleId="paragraph">
    <w:name w:val="paragraph"/>
    <w:basedOn w:val="Standard"/>
    <w:pPr>
      <w:spacing w:before="280" w:after="280"/>
      <w:jc w:val="left"/>
    </w:pPr>
    <w:rPr>
      <w:rFonts w:ascii="Times New Roman" w:eastAsia="Times New Roman" w:hAnsi="Times New Roman"/>
      <w:szCs w:val="24"/>
      <w:lang w:eastAsia="it-IT"/>
    </w:rPr>
  </w:style>
  <w:style w:type="paragraph" w:customStyle="1" w:styleId="whitespace-pre-wrap">
    <w:name w:val="whitespace-pre-wrap"/>
    <w:basedOn w:val="Standard"/>
    <w:qFormat/>
    <w:pPr>
      <w:spacing w:before="280" w:after="280"/>
      <w:jc w:val="left"/>
    </w:pPr>
    <w:rPr>
      <w:rFonts w:ascii="Times New Roman" w:eastAsia="Times New Roman" w:hAnsi="Times New Roman"/>
      <w:szCs w:val="24"/>
      <w:lang w:eastAsia="it-IT"/>
    </w:rPr>
  </w:style>
  <w:style w:type="paragraph" w:customStyle="1" w:styleId="whitespace-normal">
    <w:name w:val="whitespace-normal"/>
    <w:basedOn w:val="Standard"/>
    <w:qFormat/>
    <w:pPr>
      <w:spacing w:before="280" w:after="280"/>
      <w:jc w:val="left"/>
    </w:pPr>
    <w:rPr>
      <w:rFonts w:ascii="Times New Roman" w:eastAsia="Times New Roman" w:hAnsi="Times New Roman"/>
      <w:szCs w:val="24"/>
      <w:lang w:eastAsia="it-IT"/>
    </w:rPr>
  </w:style>
  <w:style w:type="paragraph" w:styleId="NormaleWeb">
    <w:name w:val="Normal (Web)"/>
    <w:basedOn w:val="Standard"/>
    <w:uiPriority w:val="99"/>
    <w:pPr>
      <w:spacing w:before="280" w:after="280"/>
      <w:jc w:val="left"/>
    </w:pPr>
    <w:rPr>
      <w:rFonts w:ascii="Times New Roman" w:eastAsia="Times New Roman" w:hAnsi="Times New Roman"/>
      <w:szCs w:val="24"/>
      <w:lang w:eastAsia="it-IT"/>
    </w:rPr>
  </w:style>
  <w:style w:type="paragraph" w:customStyle="1" w:styleId="Standarduser">
    <w:name w:val="Standard (user)"/>
    <w:pPr>
      <w:widowControl/>
      <w:spacing w:after="160"/>
    </w:pPr>
    <w:rPr>
      <w:rFonts w:eastAsia="Segoe UI" w:cs="Tahoma"/>
      <w:color w:val="00000A"/>
      <w:sz w:val="24"/>
      <w:szCs w:val="24"/>
      <w:lang w:eastAsia="en-US"/>
    </w:rPr>
  </w:style>
  <w:style w:type="paragraph" w:styleId="Nessunaspaziatura">
    <w:name w:val="No Spacing"/>
    <w:uiPriority w:val="1"/>
    <w:qFormat/>
    <w:pPr>
      <w:widowControl/>
      <w:jc w:val="both"/>
    </w:pPr>
    <w:rPr>
      <w:sz w:val="24"/>
      <w:szCs w:val="22"/>
      <w:lang w:eastAsia="en-US"/>
    </w:rPr>
  </w:style>
  <w:style w:type="paragraph" w:customStyle="1" w:styleId="gmail-msolistparagraph">
    <w:name w:val="gmail-msolistparagraph"/>
    <w:basedOn w:val="Standard"/>
    <w:pPr>
      <w:spacing w:before="280" w:after="280"/>
      <w:jc w:val="left"/>
    </w:pPr>
    <w:rPr>
      <w:rFonts w:ascii="Times New Roman" w:eastAsia="Times New Roman" w:hAnsi="Times New Roman"/>
      <w:szCs w:val="24"/>
      <w:lang w:eastAsia="it-IT"/>
    </w:rPr>
  </w:style>
  <w:style w:type="paragraph" w:styleId="Sottotitolo">
    <w:name w:val="Subtitle"/>
    <w:basedOn w:val="Standard"/>
    <w:next w:val="Standard"/>
    <w:uiPriority w:val="11"/>
    <w:qFormat/>
    <w:pPr>
      <w:spacing w:after="160"/>
    </w:pPr>
    <w:rPr>
      <w:rFonts w:ascii="Aptos" w:hAnsi="Aptos"/>
      <w:color w:val="5A5A5A"/>
      <w:spacing w:val="15"/>
      <w:sz w:val="22"/>
    </w:rPr>
  </w:style>
  <w:style w:type="paragraph" w:styleId="Citazione">
    <w:name w:val="Quote"/>
    <w:basedOn w:val="Standard"/>
    <w:next w:val="Standard"/>
    <w:uiPriority w:val="29"/>
    <w:qFormat/>
    <w:pPr>
      <w:spacing w:before="200" w:after="160"/>
      <w:ind w:left="864" w:right="864"/>
      <w:jc w:val="center"/>
    </w:pPr>
    <w:rPr>
      <w:i/>
      <w:iCs/>
      <w:color w:val="404040"/>
    </w:rPr>
  </w:style>
  <w:style w:type="paragraph" w:styleId="Titoloindice">
    <w:name w:val="index heading"/>
    <w:basedOn w:val="Heading"/>
  </w:style>
  <w:style w:type="paragraph" w:styleId="Titolosommario">
    <w:name w:val="TOC Heading"/>
    <w:basedOn w:val="Titolo1"/>
    <w:next w:val="Standard"/>
    <w:uiPriority w:val="39"/>
    <w:qFormat/>
    <w:pPr>
      <w:spacing w:after="0"/>
    </w:pPr>
    <w:rPr>
      <w:rFonts w:ascii="Aptos Display" w:eastAsia="Calibri" w:hAnsi="Aptos Display"/>
      <w:b w:val="0"/>
      <w:color w:val="0F4761"/>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Comment">
    <w:name w:val="Comment"/>
    <w:basedOn w:val="Standard"/>
    <w:pPr>
      <w:spacing w:before="56" w:after="0"/>
      <w:ind w:left="57" w:right="57"/>
    </w:pPr>
    <w:rPr>
      <w:sz w:val="20"/>
      <w:szCs w:val="20"/>
    </w:rPr>
  </w:style>
  <w:style w:type="character" w:customStyle="1" w:styleId="Titolo2Carattere">
    <w:name w:val="Titolo 2 Carattere"/>
    <w:uiPriority w:val="9"/>
    <w:qFormat/>
    <w:rPr>
      <w:rFonts w:ascii="Arial" w:eastAsia="Times New Roman" w:hAnsi="Arial" w:cs="Arial"/>
      <w:b/>
      <w:color w:val="2E74B5"/>
      <w:sz w:val="28"/>
      <w:szCs w:val="28"/>
    </w:rPr>
  </w:style>
  <w:style w:type="character" w:customStyle="1" w:styleId="Titolo3Carattere">
    <w:name w:val="Titolo 3 Carattere"/>
    <w:uiPriority w:val="9"/>
    <w:qFormat/>
    <w:rPr>
      <w:rFonts w:eastAsia="Times New Roman"/>
      <w:b/>
      <w:color w:val="2E74B5"/>
      <w:sz w:val="24"/>
      <w:szCs w:val="24"/>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Titolo1Carattere">
    <w:name w:val="Titolo 1 Carattere"/>
    <w:uiPriority w:val="9"/>
    <w:qFormat/>
    <w:rPr>
      <w:rFonts w:eastAsia="Times New Roman"/>
      <w:b/>
      <w:color w:val="2E74B5"/>
      <w:sz w:val="32"/>
      <w:szCs w:val="32"/>
    </w:rPr>
  </w:style>
  <w:style w:type="character" w:customStyle="1" w:styleId="Titolo4Carattere">
    <w:name w:val="Titolo 4 Carattere"/>
    <w:uiPriority w:val="9"/>
    <w:qFormat/>
    <w:rPr>
      <w:rFonts w:ascii="Calibri Light" w:eastAsia="Times New Roman" w:hAnsi="Calibri Light" w:cs="Calibri Light"/>
      <w:i/>
      <w:iCs/>
      <w:color w:val="2E74B5"/>
      <w:sz w:val="24"/>
    </w:rPr>
  </w:style>
  <w:style w:type="character" w:customStyle="1" w:styleId="Titolo5Carattere">
    <w:name w:val="Titolo 5 Carattere"/>
    <w:uiPriority w:val="9"/>
    <w:qFormat/>
    <w:rPr>
      <w:rFonts w:ascii="Calibri Light" w:eastAsia="Times New Roman" w:hAnsi="Calibri Light" w:cs="Calibri Light"/>
      <w:color w:val="2E74B5"/>
      <w:sz w:val="24"/>
    </w:rPr>
  </w:style>
  <w:style w:type="character" w:customStyle="1" w:styleId="Titolo6Carattere">
    <w:name w:val="Titolo 6 Carattere"/>
    <w:uiPriority w:val="9"/>
    <w:qFormat/>
    <w:rPr>
      <w:rFonts w:ascii="Calibri Light" w:eastAsia="Times New Roman" w:hAnsi="Calibri Light" w:cs="Calibri Light"/>
      <w:color w:val="1F4D78"/>
      <w:sz w:val="24"/>
    </w:rPr>
  </w:style>
  <w:style w:type="character" w:customStyle="1" w:styleId="Titolo7Carattere">
    <w:name w:val="Titolo 7 Carattere"/>
    <w:uiPriority w:val="9"/>
    <w:qFormat/>
    <w:rPr>
      <w:rFonts w:ascii="Calibri Light" w:eastAsia="Times New Roman" w:hAnsi="Calibri Light" w:cs="Calibri Light"/>
      <w:i/>
      <w:iCs/>
      <w:color w:val="1F4D78"/>
      <w:sz w:val="24"/>
    </w:rPr>
  </w:style>
  <w:style w:type="character" w:customStyle="1" w:styleId="Titolo8Carattere">
    <w:name w:val="Titolo 8 Carattere"/>
    <w:uiPriority w:val="9"/>
    <w:qFormat/>
    <w:rPr>
      <w:rFonts w:ascii="Calibri Light" w:eastAsia="Times New Roman" w:hAnsi="Calibri Light" w:cs="Calibri Light"/>
      <w:color w:val="272727"/>
      <w:sz w:val="21"/>
      <w:szCs w:val="21"/>
    </w:rPr>
  </w:style>
  <w:style w:type="character" w:customStyle="1" w:styleId="Titolo9Carattere">
    <w:name w:val="Titolo 9 Carattere"/>
    <w:uiPriority w:val="9"/>
    <w:qFormat/>
    <w:rPr>
      <w:rFonts w:ascii="Calibri Light" w:eastAsia="Times New Roman" w:hAnsi="Calibri Light" w:cs="Calibri Light"/>
      <w:i/>
      <w:iCs/>
      <w:color w:val="272727"/>
      <w:sz w:val="21"/>
      <w:szCs w:val="21"/>
    </w:rPr>
  </w:style>
  <w:style w:type="character" w:customStyle="1" w:styleId="MappadocumentoCarattere">
    <w:name w:val="Mappa documento Carattere"/>
    <w:rPr>
      <w:rFonts w:ascii="Times New Roman" w:eastAsia="Times New Roman" w:hAnsi="Times New Roman" w:cs="Times New Roman"/>
      <w:sz w:val="24"/>
      <w:szCs w:val="24"/>
    </w:rPr>
  </w:style>
  <w:style w:type="character" w:styleId="Numeropagina">
    <w:name w:val="page number"/>
    <w:basedOn w:val="Carpredefinitoparagrafo"/>
  </w:style>
  <w:style w:type="character" w:customStyle="1" w:styleId="TestofumettoCarattere">
    <w:name w:val="Testo fumetto Carattere"/>
    <w:rPr>
      <w:rFonts w:ascii="Segoe UI" w:eastAsia="Segoe UI" w:hAnsi="Segoe UI" w:cs="Segoe UI"/>
      <w:sz w:val="18"/>
      <w:szCs w:val="18"/>
    </w:rPr>
  </w:style>
  <w:style w:type="character" w:styleId="Rimandocommento">
    <w:name w:val="annotation reference"/>
    <w:uiPriority w:val="99"/>
    <w:rPr>
      <w:sz w:val="16"/>
      <w:szCs w:val="16"/>
    </w:rPr>
  </w:style>
  <w:style w:type="character" w:customStyle="1" w:styleId="TestocommentoCarattere">
    <w:name w:val="Testo commento Carattere"/>
    <w:uiPriority w:val="99"/>
    <w:rPr>
      <w:sz w:val="20"/>
      <w:szCs w:val="20"/>
    </w:rPr>
  </w:style>
  <w:style w:type="character" w:customStyle="1" w:styleId="SoggettocommentoCarattere">
    <w:name w:val="Soggetto commento Carattere"/>
    <w:uiPriority w:val="99"/>
    <w:rPr>
      <w:b/>
      <w:bCs/>
      <w:sz w:val="20"/>
      <w:szCs w:val="20"/>
    </w:rPr>
  </w:style>
  <w:style w:type="character" w:customStyle="1" w:styleId="Internetlink">
    <w:name w:val="Internet link"/>
    <w:basedOn w:val="Carpredefinitoparagrafo"/>
    <w:rPr>
      <w:color w:val="467886"/>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rPr>
      <w:b/>
    </w:rPr>
  </w:style>
  <w:style w:type="character" w:customStyle="1" w:styleId="Numerato1Carattere">
    <w:name w:val="Numerato 1 Carattere"/>
    <w:rPr>
      <w:rFonts w:ascii="Arial" w:eastAsia="Times New Roman" w:hAnsi="Arial" w:cs="Arial"/>
    </w:rPr>
  </w:style>
  <w:style w:type="character" w:customStyle="1" w:styleId="Caratteredellanota">
    <w:name w:val="Carattere della nota"/>
    <w:rPr>
      <w:position w:val="0"/>
      <w:vertAlign w:val="superscript"/>
    </w:rPr>
  </w:style>
  <w:style w:type="character" w:customStyle="1" w:styleId="dossier-scheda-title-it">
    <w:name w:val="dossier-scheda-title-it"/>
    <w:basedOn w:val="Carpredefinitoparagrafo"/>
  </w:style>
  <w:style w:type="character" w:customStyle="1" w:styleId="normaltextrun">
    <w:name w:val="normaltextrun"/>
    <w:basedOn w:val="Carpredefinitoparagrafo"/>
  </w:style>
  <w:style w:type="character" w:customStyle="1" w:styleId="CorpotestoCarattere">
    <w:name w:val="Corpo testo Carattere"/>
    <w:rPr>
      <w:rFonts w:cs="Calibri"/>
      <w:sz w:val="22"/>
      <w:szCs w:val="22"/>
      <w:lang w:eastAsia="en-US"/>
    </w:rPr>
  </w:style>
  <w:style w:type="character" w:customStyle="1" w:styleId="FootnoteSymbol">
    <w:name w:val="Footnote Symbol"/>
    <w:basedOn w:val="Carpredefinitoparagrafo"/>
    <w:rPr>
      <w:position w:val="0"/>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uiPriority w:val="99"/>
    <w:qFormat/>
    <w:rPr>
      <w:color w:val="605E5C"/>
      <w:shd w:val="clear" w:color="auto" w:fill="E1DFDD"/>
    </w:rPr>
  </w:style>
  <w:style w:type="character" w:customStyle="1" w:styleId="TitoloCarattere">
    <w:name w:val="Titolo Carattere"/>
    <w:uiPriority w:val="10"/>
    <w:qFormat/>
    <w:rPr>
      <w:rFonts w:ascii="Aptos Display" w:eastAsia="Times New Roman" w:hAnsi="Aptos Display" w:cs="Times New Roman"/>
      <w:b/>
      <w:bCs/>
      <w:kern w:val="3"/>
      <w:sz w:val="32"/>
      <w:szCs w:val="32"/>
      <w:lang w:eastAsia="en-US"/>
    </w:rPr>
  </w:style>
  <w:style w:type="character" w:customStyle="1" w:styleId="SottotitoloCarattere">
    <w:name w:val="Sottotitolo Carattere"/>
    <w:basedOn w:val="Carpredefinitoparagrafo"/>
    <w:uiPriority w:val="11"/>
    <w:qFormat/>
    <w:rPr>
      <w:rFonts w:ascii="Aptos" w:eastAsia="Calibri" w:hAnsi="Aptos" w:cs="Times New Roman"/>
      <w:color w:val="5A5A5A"/>
      <w:spacing w:val="15"/>
      <w:sz w:val="22"/>
      <w:szCs w:val="22"/>
      <w:lang w:eastAsia="en-US"/>
    </w:rPr>
  </w:style>
  <w:style w:type="character" w:styleId="Enfasiintensa">
    <w:name w:val="Intense Emphasis"/>
    <w:basedOn w:val="Carpredefinitoparagrafo"/>
    <w:uiPriority w:val="21"/>
    <w:qFormat/>
    <w:rPr>
      <w:i/>
      <w:iCs/>
      <w:color w:val="156082"/>
    </w:rPr>
  </w:style>
  <w:style w:type="character" w:customStyle="1" w:styleId="CitazioneCarattere">
    <w:name w:val="Citazione Carattere"/>
    <w:basedOn w:val="Carpredefinitoparagrafo"/>
    <w:uiPriority w:val="29"/>
    <w:qFormat/>
    <w:rPr>
      <w:i/>
      <w:iCs/>
      <w:color w:val="404040"/>
      <w:sz w:val="24"/>
      <w:szCs w:val="22"/>
      <w:lang w:eastAsia="en-US"/>
    </w:rPr>
  </w:style>
  <w:style w:type="character" w:styleId="Titolodellibro">
    <w:name w:val="Book Title"/>
    <w:basedOn w:val="Carpredefinitoparagrafo"/>
    <w:uiPriority w:val="33"/>
    <w:qFormat/>
    <w:rPr>
      <w:b/>
      <w:bCs/>
      <w:i/>
      <w:iCs/>
      <w:spacing w:val="5"/>
    </w:rPr>
  </w:style>
  <w:style w:type="character" w:styleId="Enfasigrassetto">
    <w:name w:val="Strong"/>
    <w:basedOn w:val="Carpredefinitoparagrafo"/>
    <w:qFormat/>
    <w:rPr>
      <w:b/>
      <w:bCs/>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EndnoteSymbol">
    <w:name w:val="Endnote Symbol"/>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TestocommentoCarattere1">
    <w:name w:val="Testo commento Carattere1"/>
    <w:rPr>
      <w:rFonts w:ascii="Calibri" w:eastAsia="Calibri" w:hAnsi="Calibri" w:cs="Calibri"/>
      <w:lang w:eastAsia="zh-CN"/>
    </w:rPr>
  </w:style>
  <w:style w:type="character" w:customStyle="1" w:styleId="Linenumbering">
    <w:name w:val="Line numbering"/>
  </w:style>
  <w:style w:type="character" w:customStyle="1" w:styleId="ListLabel1">
    <w:name w:val="ListLabel 1"/>
    <w:rPr>
      <w:b/>
      <w:bCs/>
      <w:i w:val="0"/>
      <w:iCs w:val="0"/>
      <w:sz w:val="32"/>
    </w:rPr>
  </w:style>
  <w:style w:type="character" w:customStyle="1" w:styleId="ListLabel2">
    <w:name w:val="ListLabel 2"/>
    <w:rPr>
      <w:b/>
      <w:bCs/>
    </w:rPr>
  </w:style>
  <w:style w:type="character" w:customStyle="1" w:styleId="ListLabel3">
    <w:name w:val="ListLabel 3"/>
    <w:rPr>
      <w:b/>
      <w:i w:val="0"/>
      <w:color w:val="5B9BD5"/>
    </w:rPr>
  </w:style>
  <w:style w:type="character" w:customStyle="1" w:styleId="ListLabel4">
    <w:name w:val="ListLabel 4"/>
    <w:rPr>
      <w:b/>
      <w:i/>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bCs/>
      <w:color w:val="156082"/>
    </w:rPr>
  </w:style>
  <w:style w:type="character" w:customStyle="1" w:styleId="ListLabel12">
    <w:name w:val="ListLabel 12"/>
    <w:rPr>
      <w:color w:val="156082"/>
    </w:rPr>
  </w:style>
  <w:style w:type="character" w:customStyle="1" w:styleId="ListLabel13">
    <w:name w:val="ListLabel 13"/>
    <w:rPr>
      <w:rFonts w:ascii="Calibri Light" w:eastAsia="Calibri" w:hAnsi="Calibri Light" w:cs="Calibri Light"/>
    </w:rPr>
  </w:style>
  <w:style w:type="character" w:customStyle="1" w:styleId="ListLabel14">
    <w:name w:val="ListLabel 14"/>
    <w:rPr>
      <w:b/>
      <w:bCs/>
    </w:rPr>
  </w:style>
  <w:style w:type="character" w:customStyle="1" w:styleId="ListLabel15">
    <w:name w:val="ListLabel 15"/>
    <w:rPr>
      <w:b/>
      <w:bCs/>
    </w:rPr>
  </w:style>
  <w:style w:type="character" w:customStyle="1" w:styleId="ListLabel16">
    <w:name w:val="ListLabel 16"/>
    <w:rPr>
      <w:rFonts w:cs="Calibri"/>
    </w:rPr>
  </w:style>
  <w:style w:type="character" w:customStyle="1" w:styleId="ListLabel17">
    <w:name w:val="ListLabel 17"/>
    <w:rPr>
      <w:rFonts w:ascii="Calibri" w:eastAsia="Calibri" w:hAnsi="Calibri" w:cs="Calibri"/>
      <w:b/>
      <w:bCs/>
      <w:color w:val="auto"/>
      <w:sz w:val="24"/>
      <w:szCs w:val="22"/>
    </w:rPr>
  </w:style>
  <w:style w:type="character" w:customStyle="1" w:styleId="ListLabel18">
    <w:name w:val="ListLabel 18"/>
    <w:rPr>
      <w:b/>
      <w:bCs/>
    </w:rPr>
  </w:style>
  <w:style w:type="character" w:customStyle="1" w:styleId="ListLabel19">
    <w:name w:val="ListLabel 19"/>
    <w:rPr>
      <w:b/>
      <w:i w:val="0"/>
      <w:color w:val="5B9BD5"/>
    </w:rPr>
  </w:style>
  <w:style w:type="character" w:customStyle="1" w:styleId="ListLabel20">
    <w:name w:val="ListLabel 20"/>
    <w:rPr>
      <w:b/>
      <w:i/>
    </w:rPr>
  </w:style>
  <w:style w:type="character" w:customStyle="1" w:styleId="ListLabel21">
    <w:name w:val="ListLabel 21"/>
    <w:rPr>
      <w:b/>
      <w:i/>
    </w:rPr>
  </w:style>
  <w:style w:type="character" w:customStyle="1" w:styleId="ListLabel22">
    <w:name w:val="ListLabel 22"/>
    <w:rPr>
      <w:b/>
      <w:i/>
    </w:rPr>
  </w:style>
  <w:style w:type="character" w:customStyle="1" w:styleId="ListLabel23">
    <w:name w:val="ListLabel 23"/>
    <w:rPr>
      <w:b/>
      <w:i/>
    </w:rPr>
  </w:style>
  <w:style w:type="character" w:customStyle="1" w:styleId="ListLabel24">
    <w:name w:val="ListLabel 24"/>
    <w:rPr>
      <w:b/>
      <w:i/>
    </w:rPr>
  </w:style>
  <w:style w:type="character" w:customStyle="1" w:styleId="ListLabel25">
    <w:name w:val="ListLabel 25"/>
    <w:rPr>
      <w:b/>
      <w:i/>
    </w:rPr>
  </w:style>
  <w:style w:type="character" w:customStyle="1" w:styleId="ListLabel26">
    <w:name w:val="ListLabel 26"/>
    <w:rPr>
      <w:b/>
      <w:i/>
    </w:rPr>
  </w:style>
  <w:style w:type="character" w:customStyle="1" w:styleId="ListLabel27">
    <w:name w:val="ListLabel 27"/>
    <w:rPr>
      <w:b/>
      <w:bCs/>
    </w:rPr>
  </w:style>
  <w:style w:type="character" w:customStyle="1" w:styleId="ListLabel28">
    <w:name w:val="ListLabel 28"/>
    <w:rPr>
      <w:b/>
      <w:i w:val="0"/>
      <w:color w:val="5B9BD5"/>
    </w:rPr>
  </w:style>
  <w:style w:type="character" w:customStyle="1" w:styleId="ListLabel29">
    <w:name w:val="ListLabel 29"/>
    <w:rPr>
      <w:b/>
      <w:i/>
    </w:rPr>
  </w:style>
  <w:style w:type="character" w:customStyle="1" w:styleId="ListLabel30">
    <w:name w:val="ListLabel 30"/>
    <w:rPr>
      <w:b/>
      <w:i/>
    </w:rPr>
  </w:style>
  <w:style w:type="character" w:customStyle="1" w:styleId="ListLabel31">
    <w:name w:val="ListLabel 31"/>
    <w:rPr>
      <w:b/>
      <w:i/>
    </w:rPr>
  </w:style>
  <w:style w:type="character" w:customStyle="1" w:styleId="ListLabel32">
    <w:name w:val="ListLabel 32"/>
    <w:rPr>
      <w:b/>
      <w:i/>
    </w:rPr>
  </w:style>
  <w:style w:type="character" w:customStyle="1" w:styleId="ListLabel33">
    <w:name w:val="ListLabel 33"/>
    <w:rPr>
      <w:b/>
      <w:i/>
    </w:rPr>
  </w:style>
  <w:style w:type="character" w:customStyle="1" w:styleId="ListLabel34">
    <w:name w:val="ListLabel 34"/>
    <w:rPr>
      <w:b/>
      <w:i/>
    </w:rPr>
  </w:style>
  <w:style w:type="character" w:customStyle="1" w:styleId="ListLabel35">
    <w:name w:val="ListLabel 35"/>
    <w:rPr>
      <w:b/>
      <w:i/>
    </w:rPr>
  </w:style>
  <w:style w:type="character" w:customStyle="1" w:styleId="ListLabel36">
    <w:name w:val="ListLabel 36"/>
    <w:rPr>
      <w:b/>
      <w:bCs/>
      <w:i w:val="0"/>
    </w:rPr>
  </w:style>
  <w:style w:type="character" w:customStyle="1" w:styleId="ListLabel37">
    <w:name w:val="ListLabel 37"/>
    <w:rPr>
      <w:b/>
      <w:bCs/>
    </w:rPr>
  </w:style>
  <w:style w:type="character" w:customStyle="1" w:styleId="ListLabel38">
    <w:name w:val="ListLabel 38"/>
    <w:rPr>
      <w:b/>
      <w:bCs/>
      <w:i w:val="0"/>
    </w:rPr>
  </w:style>
  <w:style w:type="character" w:customStyle="1" w:styleId="ListLabel39">
    <w:name w:val="ListLabel 39"/>
    <w:rPr>
      <w:b/>
      <w:bCs/>
    </w:rPr>
  </w:style>
  <w:style w:type="character" w:customStyle="1" w:styleId="ListLabel40">
    <w:name w:val="ListLabel 40"/>
    <w:rPr>
      <w:rFonts w:eastAsia="Times New Roman"/>
      <w:b/>
      <w:color w:val="1F1F1F"/>
    </w:rPr>
  </w:style>
  <w:style w:type="character" w:customStyle="1" w:styleId="ListLabel41">
    <w:name w:val="ListLabel 41"/>
    <w:rPr>
      <w:rFonts w:cs="Calibri Light"/>
      <w:b/>
      <w:bCs/>
      <w:sz w:val="24"/>
      <w:szCs w:val="24"/>
    </w:rPr>
  </w:style>
  <w:style w:type="character" w:customStyle="1" w:styleId="ListLabel42">
    <w:name w:val="ListLabel 42"/>
    <w:rPr>
      <w:b/>
      <w:bCs/>
      <w:color w:val="0B769F"/>
    </w:rPr>
  </w:style>
  <w:style w:type="character" w:customStyle="1" w:styleId="ListLabel43">
    <w:name w:val="ListLabel 43"/>
    <w:rPr>
      <w:i w:val="0"/>
      <w:color w:val="156082"/>
    </w:rPr>
  </w:style>
  <w:style w:type="character" w:customStyle="1" w:styleId="ListLabel44">
    <w:name w:val="ListLabel 44"/>
    <w:rPr>
      <w:b w:val="0"/>
      <w:bCs w:val="0"/>
    </w:rPr>
  </w:style>
  <w:style w:type="character" w:customStyle="1" w:styleId="ListLabel45">
    <w:name w:val="ListLabel 45"/>
    <w:rPr>
      <w:sz w:val="18"/>
    </w:rPr>
  </w:style>
  <w:style w:type="character" w:customStyle="1" w:styleId="ListLabel46">
    <w:name w:val="ListLabel 46"/>
    <w:rPr>
      <w:rFonts w:cs="Calibri Light"/>
    </w:rPr>
  </w:style>
  <w:style w:type="character" w:customStyle="1" w:styleId="ListLabel47">
    <w:name w:val="ListLabel 47"/>
    <w:rPr>
      <w:rFonts w:cs="Aptos"/>
      <w:b/>
    </w:rPr>
  </w:style>
  <w:style w:type="character" w:customStyle="1" w:styleId="ListLabel48">
    <w:name w:val="ListLabel 48"/>
    <w:rPr>
      <w:rFonts w:cs="Calibri Light"/>
      <w:b/>
      <w:bCs/>
      <w:color w:val="156082"/>
      <w:sz w:val="32"/>
      <w:szCs w:val="32"/>
      <w:lang w:eastAsia="en-U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strike/>
      <w:color w:val="1F1F1F"/>
      <w:sz w:val="19"/>
      <w:szCs w:val="19"/>
      <w:lang w:eastAsia="it-IT"/>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strike/>
      <w:color w:val="1F1F1F"/>
      <w:sz w:val="19"/>
      <w:szCs w:val="19"/>
      <w:lang w:eastAsia="it-IT"/>
    </w:rPr>
  </w:style>
  <w:style w:type="character" w:customStyle="1" w:styleId="ListLabel55">
    <w:name w:val="ListLabel 55"/>
    <w:rPr>
      <w:rFonts w:eastAsia="Times New Roman"/>
      <w:b/>
      <w:color w:val="1F1F1F"/>
    </w:rPr>
  </w:style>
  <w:style w:type="character" w:customStyle="1" w:styleId="ListLabel56">
    <w:name w:val="ListLabel 56"/>
    <w:rPr>
      <w:rFonts w:cs="Calibri Light"/>
      <w:b/>
      <w:bCs/>
      <w:sz w:val="24"/>
      <w:szCs w:val="24"/>
    </w:rPr>
  </w:style>
  <w:style w:type="character" w:customStyle="1" w:styleId="ListLabel57">
    <w:name w:val="ListLabel 57"/>
    <w:rPr>
      <w:b/>
      <w:bCs/>
      <w:color w:val="0B769F"/>
    </w:rPr>
  </w:style>
  <w:style w:type="character" w:customStyle="1" w:styleId="ListLabel58">
    <w:name w:val="ListLabel 58"/>
    <w:rPr>
      <w:b/>
      <w:bCs/>
      <w:i w:val="0"/>
    </w:rPr>
  </w:style>
  <w:style w:type="character" w:customStyle="1" w:styleId="ListLabel59">
    <w:name w:val="ListLabel 59"/>
    <w:rPr>
      <w:b/>
      <w:bCs/>
    </w:rPr>
  </w:style>
  <w:style w:type="character" w:customStyle="1" w:styleId="ListLabel60">
    <w:name w:val="ListLabel 60"/>
    <w:rPr>
      <w:b/>
      <w:bCs/>
      <w:i w:val="0"/>
      <w:color w:val="auto"/>
      <w:sz w:val="24"/>
      <w:szCs w:val="24"/>
    </w:rPr>
  </w:style>
  <w:style w:type="character" w:customStyle="1" w:styleId="ListLabel61">
    <w:name w:val="ListLabel 61"/>
    <w:rPr>
      <w:b/>
      <w:bCs/>
    </w:rPr>
  </w:style>
  <w:style w:type="character" w:customStyle="1" w:styleId="ListLabel62">
    <w:name w:val="ListLabel 62"/>
    <w:rPr>
      <w:rFonts w:ascii="Calibri" w:eastAsia="Calibri" w:hAnsi="Calibri" w:cs="Calibri"/>
      <w:b/>
      <w:i w:val="0"/>
      <w:color w:val="0F4761"/>
      <w:sz w:val="24"/>
      <w:szCs w:val="36"/>
    </w:rPr>
  </w:style>
  <w:style w:type="character" w:customStyle="1" w:styleId="ListLabel63">
    <w:name w:val="ListLabel 63"/>
    <w:rPr>
      <w:rFonts w:ascii="Calibri" w:eastAsia="Calibri" w:hAnsi="Calibri" w:cs="Calibri"/>
      <w:b/>
      <w:bCs/>
      <w:color w:val="auto"/>
      <w:sz w:val="24"/>
      <w:szCs w:val="22"/>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alibri Light"/>
      <w:b/>
      <w:bCs/>
      <w:sz w:val="24"/>
      <w:szCs w:val="24"/>
    </w:rPr>
  </w:style>
  <w:style w:type="character" w:customStyle="1" w:styleId="ListLabel74">
    <w:name w:val="ListLabel 74"/>
    <w:rPr>
      <w:b/>
      <w:bCs/>
      <w:color w:val="156082"/>
    </w:rPr>
  </w:style>
  <w:style w:type="character" w:customStyle="1" w:styleId="ListLabel75">
    <w:name w:val="ListLabel 75"/>
    <w:rPr>
      <w:rFonts w:ascii="Calibri" w:eastAsia="Calibri" w:hAnsi="Calibri" w:cs="Calibri"/>
      <w:color w:val="auto"/>
      <w:sz w:val="24"/>
    </w:rPr>
  </w:style>
  <w:style w:type="character" w:customStyle="1" w:styleId="ListLabel76">
    <w:name w:val="ListLabel 76"/>
    <w:rPr>
      <w:color w:val="156082"/>
    </w:rPr>
  </w:style>
  <w:style w:type="character" w:customStyle="1" w:styleId="ListLabel77">
    <w:name w:val="ListLabel 77"/>
    <w:rPr>
      <w:b/>
      <w:bCs/>
    </w:rPr>
  </w:style>
  <w:style w:type="character" w:customStyle="1" w:styleId="ListLabel78">
    <w:name w:val="ListLabel 78"/>
    <w:rPr>
      <w:b/>
      <w:i w:val="0"/>
      <w:color w:val="5B9BD5"/>
    </w:rPr>
  </w:style>
  <w:style w:type="character" w:customStyle="1" w:styleId="ListLabel79">
    <w:name w:val="ListLabel 79"/>
    <w:rPr>
      <w:b/>
      <w:i/>
    </w:rPr>
  </w:style>
  <w:style w:type="character" w:customStyle="1" w:styleId="ListLabel80">
    <w:name w:val="ListLabel 80"/>
    <w:rPr>
      <w:b/>
      <w:i/>
    </w:rPr>
  </w:style>
  <w:style w:type="character" w:customStyle="1" w:styleId="ListLabel81">
    <w:name w:val="ListLabel 81"/>
    <w:rPr>
      <w:b/>
      <w:i/>
    </w:rPr>
  </w:style>
  <w:style w:type="character" w:customStyle="1" w:styleId="ListLabel82">
    <w:name w:val="ListLabel 82"/>
    <w:rPr>
      <w:b/>
      <w:i/>
    </w:rPr>
  </w:style>
  <w:style w:type="character" w:customStyle="1" w:styleId="ListLabel83">
    <w:name w:val="ListLabel 83"/>
    <w:rPr>
      <w:b/>
      <w:i/>
    </w:rPr>
  </w:style>
  <w:style w:type="character" w:customStyle="1" w:styleId="ListLabel84">
    <w:name w:val="ListLabel 84"/>
    <w:rPr>
      <w:b/>
      <w:i/>
    </w:rPr>
  </w:style>
  <w:style w:type="character" w:customStyle="1" w:styleId="ListLabel85">
    <w:name w:val="ListLabel 85"/>
    <w:rPr>
      <w:b/>
      <w:i/>
    </w:rPr>
  </w:style>
  <w:style w:type="character" w:customStyle="1" w:styleId="ListLabel86">
    <w:name w:val="ListLabel 86"/>
    <w:rPr>
      <w:b/>
      <w:bCs/>
    </w:rPr>
  </w:style>
  <w:style w:type="character" w:customStyle="1" w:styleId="ListLabel87">
    <w:name w:val="ListLabel 87"/>
    <w:rPr>
      <w:b/>
      <w:i w:val="0"/>
      <w:color w:val="5B9BD5"/>
    </w:rPr>
  </w:style>
  <w:style w:type="character" w:customStyle="1" w:styleId="ListLabel88">
    <w:name w:val="ListLabel 88"/>
    <w:rPr>
      <w:b/>
      <w:i/>
    </w:rPr>
  </w:style>
  <w:style w:type="character" w:customStyle="1" w:styleId="ListLabel89">
    <w:name w:val="ListLabel 89"/>
    <w:rPr>
      <w:b/>
      <w:i/>
    </w:rPr>
  </w:style>
  <w:style w:type="character" w:customStyle="1" w:styleId="ListLabel90">
    <w:name w:val="ListLabel 90"/>
    <w:rPr>
      <w:b/>
      <w:i/>
    </w:rPr>
  </w:style>
  <w:style w:type="character" w:customStyle="1" w:styleId="ListLabel91">
    <w:name w:val="ListLabel 91"/>
    <w:rPr>
      <w:b/>
      <w:i/>
    </w:rPr>
  </w:style>
  <w:style w:type="character" w:customStyle="1" w:styleId="ListLabel92">
    <w:name w:val="ListLabel 92"/>
    <w:rPr>
      <w:b/>
      <w:i/>
    </w:rPr>
  </w:style>
  <w:style w:type="character" w:customStyle="1" w:styleId="ListLabel93">
    <w:name w:val="ListLabel 93"/>
    <w:rPr>
      <w:b/>
      <w:i/>
    </w:rPr>
  </w:style>
  <w:style w:type="character" w:customStyle="1" w:styleId="ListLabel94">
    <w:name w:val="ListLabel 94"/>
    <w:rPr>
      <w:b/>
      <w:i/>
    </w:rPr>
  </w:style>
  <w:style w:type="character" w:customStyle="1" w:styleId="ListLabel95">
    <w:name w:val="ListLabel 95"/>
    <w:rPr>
      <w:b/>
      <w:bCs/>
      <w:color w:val="0F4761"/>
    </w:rPr>
  </w:style>
  <w:style w:type="character" w:customStyle="1" w:styleId="ListLabel96">
    <w:name w:val="ListLabel 96"/>
    <w:rPr>
      <w:b/>
      <w:bCs/>
    </w:rPr>
  </w:style>
  <w:style w:type="character" w:customStyle="1" w:styleId="ListLabel97">
    <w:name w:val="ListLabel 97"/>
    <w:rPr>
      <w:b/>
      <w:i w:val="0"/>
      <w:color w:val="5B9BD5"/>
    </w:rPr>
  </w:style>
  <w:style w:type="character" w:customStyle="1" w:styleId="ListLabel98">
    <w:name w:val="ListLabel 98"/>
    <w:rPr>
      <w:b/>
      <w:i/>
    </w:rPr>
  </w:style>
  <w:style w:type="character" w:customStyle="1" w:styleId="ListLabel99">
    <w:name w:val="ListLabel 99"/>
    <w:rPr>
      <w:b/>
      <w:i/>
    </w:rPr>
  </w:style>
  <w:style w:type="character" w:customStyle="1" w:styleId="ListLabel100">
    <w:name w:val="ListLabel 100"/>
    <w:rPr>
      <w:b/>
      <w:i/>
    </w:rPr>
  </w:style>
  <w:style w:type="character" w:customStyle="1" w:styleId="ListLabel101">
    <w:name w:val="ListLabel 101"/>
    <w:rPr>
      <w:b/>
      <w:i/>
    </w:rPr>
  </w:style>
  <w:style w:type="character" w:customStyle="1" w:styleId="ListLabel102">
    <w:name w:val="ListLabel 102"/>
    <w:rPr>
      <w:b/>
      <w:i/>
    </w:rPr>
  </w:style>
  <w:style w:type="character" w:customStyle="1" w:styleId="ListLabel103">
    <w:name w:val="ListLabel 103"/>
    <w:rPr>
      <w:b/>
      <w:i/>
    </w:rPr>
  </w:style>
  <w:style w:type="character" w:customStyle="1" w:styleId="ListLabel104">
    <w:name w:val="ListLabel 104"/>
    <w:rPr>
      <w:b/>
      <w:i/>
    </w:rPr>
  </w:style>
  <w:style w:type="character" w:customStyle="1" w:styleId="ListLabel105">
    <w:name w:val="ListLabel 105"/>
    <w:rPr>
      <w:b w:val="0"/>
      <w:bCs w:val="0"/>
      <w:color w:val="0F4761"/>
    </w:rPr>
  </w:style>
  <w:style w:type="character" w:customStyle="1" w:styleId="ListLabel106">
    <w:name w:val="ListLabel 106"/>
    <w:rPr>
      <w:b w:val="0"/>
      <w:bCs w:val="0"/>
      <w:color w:val="0F4761"/>
    </w:rPr>
  </w:style>
  <w:style w:type="character" w:customStyle="1" w:styleId="ListLabel107">
    <w:name w:val="ListLabel 107"/>
    <w:rPr>
      <w:b/>
      <w:bCs/>
    </w:rPr>
  </w:style>
  <w:style w:type="character" w:customStyle="1" w:styleId="ListLabel108">
    <w:name w:val="ListLabel 108"/>
    <w:rPr>
      <w:b/>
      <w:i w:val="0"/>
      <w:color w:val="5B9BD5"/>
    </w:rPr>
  </w:style>
  <w:style w:type="character" w:customStyle="1" w:styleId="ListLabel109">
    <w:name w:val="ListLabel 109"/>
    <w:rPr>
      <w:b/>
      <w:i/>
    </w:rPr>
  </w:style>
  <w:style w:type="character" w:customStyle="1" w:styleId="ListLabel110">
    <w:name w:val="ListLabel 110"/>
    <w:rPr>
      <w:b/>
      <w:i/>
    </w:rPr>
  </w:style>
  <w:style w:type="character" w:customStyle="1" w:styleId="ListLabel111">
    <w:name w:val="ListLabel 111"/>
    <w:rPr>
      <w:b/>
      <w:i/>
    </w:rPr>
  </w:style>
  <w:style w:type="character" w:customStyle="1" w:styleId="ListLabel112">
    <w:name w:val="ListLabel 112"/>
    <w:rPr>
      <w:b/>
      <w:i/>
    </w:rPr>
  </w:style>
  <w:style w:type="character" w:customStyle="1" w:styleId="ListLabel113">
    <w:name w:val="ListLabel 113"/>
    <w:rPr>
      <w:b/>
      <w:i/>
    </w:rPr>
  </w:style>
  <w:style w:type="character" w:customStyle="1" w:styleId="ListLabel114">
    <w:name w:val="ListLabel 114"/>
    <w:rPr>
      <w:b/>
      <w:i/>
    </w:rPr>
  </w:style>
  <w:style w:type="character" w:customStyle="1" w:styleId="ListLabel115">
    <w:name w:val="ListLabel 115"/>
    <w:rPr>
      <w:b/>
      <w:i/>
    </w:rPr>
  </w:style>
  <w:style w:type="character" w:customStyle="1" w:styleId="ListLabel116">
    <w:name w:val="ListLabel 116"/>
    <w:rPr>
      <w:rFonts w:ascii="Calibri" w:eastAsia="Calibri" w:hAnsi="Calibri" w:cs="Calibri"/>
      <w:b/>
      <w:bCs/>
      <w:color w:val="auto"/>
      <w:sz w:val="24"/>
      <w:szCs w:val="22"/>
    </w:rPr>
  </w:style>
  <w:style w:type="character" w:customStyle="1" w:styleId="ListLabel117">
    <w:name w:val="ListLabel 117"/>
    <w:rPr>
      <w:b/>
      <w:bCs/>
    </w:rPr>
  </w:style>
  <w:style w:type="character" w:customStyle="1" w:styleId="ListLabel118">
    <w:name w:val="ListLabel 118"/>
    <w:rPr>
      <w:b/>
      <w:i w:val="0"/>
      <w:color w:val="5B9BD5"/>
    </w:rPr>
  </w:style>
  <w:style w:type="character" w:customStyle="1" w:styleId="ListLabel119">
    <w:name w:val="ListLabel 119"/>
    <w:rPr>
      <w:b/>
      <w:i/>
    </w:rPr>
  </w:style>
  <w:style w:type="character" w:customStyle="1" w:styleId="ListLabel120">
    <w:name w:val="ListLabel 120"/>
    <w:rPr>
      <w:b/>
      <w:i/>
    </w:rPr>
  </w:style>
  <w:style w:type="character" w:customStyle="1" w:styleId="ListLabel121">
    <w:name w:val="ListLabel 121"/>
    <w:rPr>
      <w:b/>
      <w:i/>
    </w:rPr>
  </w:style>
  <w:style w:type="character" w:customStyle="1" w:styleId="ListLabel122">
    <w:name w:val="ListLabel 122"/>
    <w:rPr>
      <w:b/>
      <w:i/>
    </w:rPr>
  </w:style>
  <w:style w:type="character" w:customStyle="1" w:styleId="ListLabel123">
    <w:name w:val="ListLabel 123"/>
    <w:rPr>
      <w:b/>
      <w:i/>
    </w:rPr>
  </w:style>
  <w:style w:type="character" w:customStyle="1" w:styleId="ListLabel124">
    <w:name w:val="ListLabel 124"/>
    <w:rPr>
      <w:b/>
      <w:i/>
    </w:rPr>
  </w:style>
  <w:style w:type="character" w:customStyle="1" w:styleId="ListLabel125">
    <w:name w:val="ListLabel 125"/>
    <w:rPr>
      <w:b/>
      <w:i/>
    </w:rPr>
  </w:style>
  <w:style w:type="character" w:customStyle="1" w:styleId="ListLabel126">
    <w:name w:val="ListLabel 126"/>
    <w:rPr>
      <w:b w:val="0"/>
      <w:bCs w:val="0"/>
      <w:color w:val="0F4761"/>
    </w:rPr>
  </w:style>
  <w:style w:type="character" w:customStyle="1" w:styleId="ListLabel127">
    <w:name w:val="ListLabel 127"/>
    <w:rPr>
      <w:b/>
      <w:bCs/>
    </w:rPr>
  </w:style>
  <w:style w:type="character" w:customStyle="1" w:styleId="ListLabel128">
    <w:name w:val="ListLabel 128"/>
    <w:rPr>
      <w:b/>
      <w:i w:val="0"/>
      <w:color w:val="5B9BD5"/>
    </w:rPr>
  </w:style>
  <w:style w:type="character" w:customStyle="1" w:styleId="ListLabel129">
    <w:name w:val="ListLabel 129"/>
    <w:rPr>
      <w:b/>
      <w:i/>
    </w:rPr>
  </w:style>
  <w:style w:type="character" w:customStyle="1" w:styleId="ListLabel130">
    <w:name w:val="ListLabel 130"/>
    <w:rPr>
      <w:b/>
      <w:i/>
    </w:rPr>
  </w:style>
  <w:style w:type="character" w:customStyle="1" w:styleId="ListLabel131">
    <w:name w:val="ListLabel 131"/>
    <w:rPr>
      <w:b/>
      <w:i/>
    </w:rPr>
  </w:style>
  <w:style w:type="character" w:customStyle="1" w:styleId="ListLabel132">
    <w:name w:val="ListLabel 132"/>
    <w:rPr>
      <w:b/>
      <w:i/>
    </w:rPr>
  </w:style>
  <w:style w:type="character" w:customStyle="1" w:styleId="ListLabel133">
    <w:name w:val="ListLabel 133"/>
    <w:rPr>
      <w:b/>
      <w:i/>
    </w:rPr>
  </w:style>
  <w:style w:type="character" w:customStyle="1" w:styleId="ListLabel134">
    <w:name w:val="ListLabel 134"/>
    <w:rPr>
      <w:b/>
      <w:i/>
    </w:rPr>
  </w:style>
  <w:style w:type="character" w:customStyle="1" w:styleId="ListLabel135">
    <w:name w:val="ListLabel 135"/>
    <w:rPr>
      <w:b/>
      <w:i/>
    </w:rPr>
  </w:style>
  <w:style w:type="character" w:customStyle="1" w:styleId="ListLabel136">
    <w:name w:val="ListLabel 136"/>
    <w:rPr>
      <w:b/>
      <w:bCs/>
    </w:rPr>
  </w:style>
  <w:style w:type="character" w:customStyle="1" w:styleId="ListLabel137">
    <w:name w:val="ListLabel 137"/>
    <w:rPr>
      <w:rFonts w:cs="Calibri"/>
    </w:rPr>
  </w:style>
  <w:style w:type="character" w:customStyle="1" w:styleId="ListLabel138">
    <w:name w:val="ListLabel 138"/>
    <w:rPr>
      <w:b/>
      <w:bCs/>
      <w:color w:val="156082"/>
      <w:position w:val="0"/>
      <w:sz w:val="20"/>
      <w:vertAlign w:val="baseline"/>
    </w:rPr>
  </w:style>
  <w:style w:type="character" w:customStyle="1" w:styleId="ListLabel139">
    <w:name w:val="ListLabel 139"/>
    <w:rPr>
      <w:rFonts w:cs="Calibri Light"/>
      <w:b/>
      <w:bCs/>
      <w:color w:val="156082"/>
      <w:sz w:val="24"/>
      <w:szCs w:val="24"/>
    </w:rPr>
  </w:style>
  <w:style w:type="character" w:customStyle="1" w:styleId="ListLabel140">
    <w:name w:val="ListLabel 140"/>
    <w:rPr>
      <w:b/>
      <w:bCs/>
    </w:rPr>
  </w:style>
  <w:style w:type="character" w:customStyle="1" w:styleId="ListLabel141">
    <w:name w:val="ListLabel 141"/>
    <w:rPr>
      <w:rFonts w:cs="Calibri"/>
    </w:rPr>
  </w:style>
  <w:style w:type="character" w:customStyle="1" w:styleId="ListLabel142">
    <w:name w:val="ListLabel 142"/>
    <w:rPr>
      <w:b/>
      <w:bCs/>
    </w:rPr>
  </w:style>
  <w:style w:type="character" w:customStyle="1" w:styleId="ListLabel143">
    <w:name w:val="ListLabel 143"/>
    <w:rPr>
      <w:rFonts w:cs="Calibri"/>
    </w:rPr>
  </w:style>
  <w:style w:type="character" w:customStyle="1" w:styleId="ListLabel144">
    <w:name w:val="ListLabel 144"/>
    <w:rPr>
      <w:b/>
      <w:bCs/>
    </w:rPr>
  </w:style>
  <w:style w:type="character" w:customStyle="1" w:styleId="ListLabel145">
    <w:name w:val="ListLabel 145"/>
    <w:rPr>
      <w:rFonts w:cs="Calibri"/>
    </w:rPr>
  </w:style>
  <w:style w:type="character" w:customStyle="1" w:styleId="ListLabel146">
    <w:name w:val="ListLabel 146"/>
    <w:rPr>
      <w:b/>
      <w:bCs/>
    </w:rPr>
  </w:style>
  <w:style w:type="character" w:customStyle="1" w:styleId="ListLabel147">
    <w:name w:val="ListLabel 147"/>
    <w:rPr>
      <w:rFonts w:cs="Calibri"/>
    </w:rPr>
  </w:style>
  <w:style w:type="character" w:customStyle="1" w:styleId="ListLabel148">
    <w:name w:val="ListLabel 148"/>
    <w:rPr>
      <w:rFonts w:ascii="Calibri" w:eastAsia="Calibri" w:hAnsi="Calibri" w:cs="Calibri"/>
      <w:b/>
      <w:bCs/>
      <w:color w:val="156082"/>
      <w:sz w:val="24"/>
      <w:szCs w:val="22"/>
    </w:rPr>
  </w:style>
  <w:style w:type="character" w:customStyle="1" w:styleId="ListLabel149">
    <w:name w:val="ListLabel 149"/>
    <w:rPr>
      <w:b/>
      <w:bCs/>
    </w:rPr>
  </w:style>
  <w:style w:type="character" w:customStyle="1" w:styleId="ListLabel150">
    <w:name w:val="ListLabel 150"/>
    <w:rPr>
      <w:rFonts w:cs="Calibri"/>
    </w:rPr>
  </w:style>
  <w:style w:type="character" w:customStyle="1" w:styleId="ListLabel151">
    <w:name w:val="ListLabel 151"/>
    <w:rPr>
      <w:b/>
      <w:bCs/>
    </w:rPr>
  </w:style>
  <w:style w:type="character" w:customStyle="1" w:styleId="ListLabel152">
    <w:name w:val="ListLabel 152"/>
    <w:rPr>
      <w:rFonts w:cs="Calibri"/>
    </w:rPr>
  </w:style>
  <w:style w:type="character" w:customStyle="1" w:styleId="ListLabel153">
    <w:name w:val="ListLabel 153"/>
    <w:rPr>
      <w:b/>
      <w:bCs/>
      <w:color w:val="156082"/>
    </w:rPr>
  </w:style>
  <w:style w:type="character" w:customStyle="1" w:styleId="ListLabel154">
    <w:name w:val="ListLabel 154"/>
    <w:rPr>
      <w:b/>
      <w:bCs/>
    </w:rPr>
  </w:style>
  <w:style w:type="character" w:customStyle="1" w:styleId="ListLabel155">
    <w:name w:val="ListLabel 155"/>
    <w:rPr>
      <w:rFonts w:cs="Calibri"/>
    </w:rPr>
  </w:style>
  <w:style w:type="character" w:customStyle="1" w:styleId="ListLabel156">
    <w:name w:val="ListLabel 156"/>
    <w:rPr>
      <w:rFonts w:cs="Wingdings"/>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cs="Times New Roman"/>
    </w:rPr>
  </w:style>
  <w:style w:type="character" w:customStyle="1" w:styleId="ListLabel166">
    <w:name w:val="ListLabel 166"/>
    <w:rPr>
      <w:rFonts w:cs="Courier New"/>
    </w:rPr>
  </w:style>
  <w:style w:type="character" w:customStyle="1" w:styleId="ListLabel167">
    <w:name w:val="ListLabel 167"/>
    <w:rPr>
      <w:rFonts w:cs="Wingdings"/>
    </w:rPr>
  </w:style>
  <w:style w:type="character" w:customStyle="1" w:styleId="ListLabel168">
    <w:name w:val="ListLabel 168"/>
    <w:rPr>
      <w:rFonts w:cs="Symbol"/>
    </w:rPr>
  </w:style>
  <w:style w:type="character" w:customStyle="1" w:styleId="ListLabel169">
    <w:name w:val="ListLabel 169"/>
    <w:rPr>
      <w:rFonts w:cs="Courier New"/>
    </w:rPr>
  </w:style>
  <w:style w:type="character" w:customStyle="1" w:styleId="ListLabel170">
    <w:name w:val="ListLabel 170"/>
    <w:rPr>
      <w:rFonts w:cs="Wingdings"/>
    </w:rPr>
  </w:style>
  <w:style w:type="character" w:customStyle="1" w:styleId="ListLabel171">
    <w:name w:val="ListLabel 171"/>
    <w:rPr>
      <w:rFonts w:cs="Symbol"/>
    </w:rPr>
  </w:style>
  <w:style w:type="character" w:customStyle="1" w:styleId="ListLabel172">
    <w:name w:val="ListLabel 172"/>
    <w:rPr>
      <w:rFonts w:cs="Courier New"/>
    </w:rPr>
  </w:style>
  <w:style w:type="character" w:customStyle="1" w:styleId="ListLabel173">
    <w:name w:val="ListLabel 173"/>
    <w:rPr>
      <w:rFonts w:cs="Wingdings"/>
    </w:rPr>
  </w:style>
  <w:style w:type="character" w:customStyle="1" w:styleId="ListLabel174">
    <w:name w:val="ListLabel 174"/>
    <w:rPr>
      <w:b/>
      <w:bCs/>
    </w:rPr>
  </w:style>
  <w:style w:type="character" w:customStyle="1" w:styleId="ListLabel175">
    <w:name w:val="ListLabel 175"/>
    <w:rPr>
      <w:rFonts w:cs="Calibri"/>
    </w:rPr>
  </w:style>
  <w:style w:type="character" w:customStyle="1" w:styleId="ListLabel176">
    <w:name w:val="ListLabel 176"/>
    <w:rPr>
      <w:b/>
      <w:bCs/>
    </w:rPr>
  </w:style>
  <w:style w:type="character" w:customStyle="1" w:styleId="ListLabel177">
    <w:name w:val="ListLabel 177"/>
    <w:rPr>
      <w:rFonts w:cs="Calibri"/>
    </w:rPr>
  </w:style>
  <w:style w:type="character" w:customStyle="1" w:styleId="ListLabel178">
    <w:name w:val="ListLabel 178"/>
    <w:rPr>
      <w:b/>
      <w:bCs/>
    </w:rPr>
  </w:style>
  <w:style w:type="character" w:customStyle="1" w:styleId="ListLabel179">
    <w:name w:val="ListLabel 179"/>
    <w:rPr>
      <w:rFonts w:cs="Calibri"/>
    </w:rPr>
  </w:style>
  <w:style w:type="character" w:customStyle="1" w:styleId="ListLabel180">
    <w:name w:val="ListLabel 180"/>
    <w:rPr>
      <w:b/>
      <w:bCs/>
    </w:rPr>
  </w:style>
  <w:style w:type="character" w:customStyle="1" w:styleId="ListLabel181">
    <w:name w:val="ListLabel 181"/>
    <w:rPr>
      <w:rFonts w:cs="Calibri"/>
    </w:rPr>
  </w:style>
  <w:style w:type="character" w:customStyle="1" w:styleId="ListLabel182">
    <w:name w:val="ListLabel 182"/>
    <w:rPr>
      <w:b/>
      <w:bCs/>
    </w:rPr>
  </w:style>
  <w:style w:type="character" w:customStyle="1" w:styleId="ListLabel183">
    <w:name w:val="ListLabel 183"/>
    <w:rPr>
      <w:rFonts w:cs="Calibri"/>
    </w:rPr>
  </w:style>
  <w:style w:type="character" w:customStyle="1" w:styleId="ListLabel184">
    <w:name w:val="ListLabel 184"/>
    <w:rPr>
      <w:b/>
      <w:bCs/>
    </w:rPr>
  </w:style>
  <w:style w:type="character" w:customStyle="1" w:styleId="ListLabel185">
    <w:name w:val="ListLabel 185"/>
    <w:rPr>
      <w:rFonts w:cs="Calibri"/>
    </w:rPr>
  </w:style>
  <w:style w:type="character" w:customStyle="1" w:styleId="ListLabel186">
    <w:name w:val="ListLabel 186"/>
    <w:rPr>
      <w:b/>
      <w:bCs/>
      <w:color w:val="156082"/>
    </w:rPr>
  </w:style>
  <w:style w:type="character" w:customStyle="1" w:styleId="ListLabel187">
    <w:name w:val="ListLabel 187"/>
    <w:rPr>
      <w:b/>
      <w:bCs/>
      <w:color w:val="156082"/>
    </w:rPr>
  </w:style>
  <w:style w:type="character" w:customStyle="1" w:styleId="ListLabel188">
    <w:name w:val="ListLabel 188"/>
    <w:rPr>
      <w:b/>
      <w:bCs/>
      <w:color w:val="156082"/>
    </w:rPr>
  </w:style>
  <w:style w:type="character" w:customStyle="1" w:styleId="ListLabel189">
    <w:name w:val="ListLabel 189"/>
    <w:rPr>
      <w:b/>
      <w:bCs/>
      <w:strike w:val="0"/>
      <w:dstrike w:val="0"/>
      <w:color w:val="156082"/>
    </w:rPr>
  </w:style>
  <w:style w:type="character" w:customStyle="1" w:styleId="ListLabel190">
    <w:name w:val="ListLabel 190"/>
    <w:rPr>
      <w:color w:val="156082"/>
    </w:rPr>
  </w:style>
  <w:style w:type="character" w:customStyle="1" w:styleId="ListLabel191">
    <w:name w:val="ListLabel 191"/>
    <w:rPr>
      <w:color w:val="156082"/>
    </w:rPr>
  </w:style>
  <w:style w:type="character" w:customStyle="1" w:styleId="ListLabel192">
    <w:name w:val="ListLabel 192"/>
    <w:rPr>
      <w:b/>
      <w:bCs/>
    </w:rPr>
  </w:style>
  <w:style w:type="character" w:customStyle="1" w:styleId="ListLabel193">
    <w:name w:val="ListLabel 193"/>
    <w:rPr>
      <w:rFonts w:cs="Calibri"/>
    </w:rPr>
  </w:style>
  <w:style w:type="character" w:customStyle="1" w:styleId="ListLabel194">
    <w:name w:val="ListLabel 194"/>
    <w:rPr>
      <w:rFonts w:cs="Wingdings"/>
    </w:rPr>
  </w:style>
  <w:style w:type="character" w:customStyle="1" w:styleId="ListLabel195">
    <w:name w:val="ListLabel 195"/>
    <w:rPr>
      <w:rFonts w:cs="Courier New"/>
    </w:rPr>
  </w:style>
  <w:style w:type="character" w:customStyle="1" w:styleId="ListLabel196">
    <w:name w:val="ListLabel 196"/>
    <w:rPr>
      <w:rFonts w:cs="Wingdings"/>
    </w:rPr>
  </w:style>
  <w:style w:type="character" w:customStyle="1" w:styleId="ListLabel197">
    <w:name w:val="ListLabel 197"/>
    <w:rPr>
      <w:rFonts w:cs="Symbol"/>
    </w:rPr>
  </w:style>
  <w:style w:type="character" w:customStyle="1" w:styleId="ListLabel198">
    <w:name w:val="ListLabel 198"/>
    <w:rPr>
      <w:rFonts w:cs="Courier New"/>
    </w:rPr>
  </w:style>
  <w:style w:type="character" w:customStyle="1" w:styleId="ListLabel199">
    <w:name w:val="ListLabel 199"/>
    <w:rPr>
      <w:rFonts w:cs="Wingdings"/>
    </w:rPr>
  </w:style>
  <w:style w:type="character" w:customStyle="1" w:styleId="ListLabel200">
    <w:name w:val="ListLabel 200"/>
    <w:rPr>
      <w:rFonts w:cs="Symbol"/>
    </w:rPr>
  </w:style>
  <w:style w:type="character" w:customStyle="1" w:styleId="ListLabel201">
    <w:name w:val="ListLabel 201"/>
    <w:rPr>
      <w:rFonts w:cs="Courier New"/>
    </w:rPr>
  </w:style>
  <w:style w:type="character" w:customStyle="1" w:styleId="ListLabel202">
    <w:name w:val="ListLabel 202"/>
    <w:rPr>
      <w:rFonts w:cs="Wingdings"/>
    </w:rPr>
  </w:style>
  <w:style w:type="character" w:customStyle="1" w:styleId="ListLabel203">
    <w:name w:val="ListLabel 203"/>
    <w:rPr>
      <w:b/>
      <w:bCs/>
      <w:color w:val="156082"/>
    </w:rPr>
  </w:style>
  <w:style w:type="character" w:customStyle="1" w:styleId="ListLabel204">
    <w:name w:val="ListLabel 204"/>
    <w:rPr>
      <w:b/>
      <w:bCs/>
    </w:rPr>
  </w:style>
  <w:style w:type="character" w:customStyle="1" w:styleId="ListLabel205">
    <w:name w:val="ListLabel 205"/>
    <w:rPr>
      <w:rFonts w:cs="Calibri"/>
    </w:rPr>
  </w:style>
  <w:style w:type="character" w:customStyle="1" w:styleId="ListLabel206">
    <w:name w:val="ListLabel 206"/>
    <w:rPr>
      <w:b/>
      <w:bCs/>
    </w:rPr>
  </w:style>
  <w:style w:type="character" w:customStyle="1" w:styleId="ListLabel207">
    <w:name w:val="ListLabel 207"/>
    <w:rPr>
      <w:rFonts w:cs="Calibri"/>
    </w:rPr>
  </w:style>
  <w:style w:type="character" w:customStyle="1" w:styleId="ListLabel208">
    <w:name w:val="ListLabel 208"/>
    <w:rPr>
      <w:b/>
      <w:bCs/>
      <w:color w:val="156082"/>
    </w:rPr>
  </w:style>
  <w:style w:type="character" w:customStyle="1" w:styleId="ListLabel209">
    <w:name w:val="ListLabel 209"/>
    <w:rPr>
      <w:b/>
      <w:bCs/>
    </w:rPr>
  </w:style>
  <w:style w:type="character" w:customStyle="1" w:styleId="ListLabel210">
    <w:name w:val="ListLabel 210"/>
    <w:rPr>
      <w:rFonts w:cs="Calibri"/>
    </w:rPr>
  </w:style>
  <w:style w:type="character" w:customStyle="1" w:styleId="ListLabel211">
    <w:name w:val="ListLabel 211"/>
    <w:rPr>
      <w:b/>
      <w:bCs/>
    </w:rPr>
  </w:style>
  <w:style w:type="character" w:customStyle="1" w:styleId="ListLabel212">
    <w:name w:val="ListLabel 212"/>
    <w:rPr>
      <w:rFonts w:cs="Calibri"/>
    </w:rPr>
  </w:style>
  <w:style w:type="character" w:customStyle="1" w:styleId="ListLabel213">
    <w:name w:val="ListLabel 213"/>
    <w:rPr>
      <w:b/>
      <w:bCs/>
      <w:color w:val="156082"/>
    </w:rPr>
  </w:style>
  <w:style w:type="character" w:customStyle="1" w:styleId="ListLabel214">
    <w:name w:val="ListLabel 214"/>
    <w:rPr>
      <w:b/>
      <w:bCs/>
      <w:color w:val="156082"/>
    </w:rPr>
  </w:style>
  <w:style w:type="character" w:customStyle="1" w:styleId="ListLabel215">
    <w:name w:val="ListLabel 215"/>
    <w:rPr>
      <w:b/>
      <w:bCs/>
    </w:rPr>
  </w:style>
  <w:style w:type="character" w:customStyle="1" w:styleId="ListLabel216">
    <w:name w:val="ListLabel 216"/>
    <w:rPr>
      <w:rFonts w:cs="Calibri"/>
    </w:rPr>
  </w:style>
  <w:style w:type="character" w:customStyle="1" w:styleId="ListLabel217">
    <w:name w:val="ListLabel 217"/>
    <w:rPr>
      <w:b/>
      <w:bCs/>
      <w:color w:val="156082"/>
    </w:rPr>
  </w:style>
  <w:style w:type="character" w:customStyle="1" w:styleId="ListLabel218">
    <w:name w:val="ListLabel 218"/>
    <w:rPr>
      <w:b/>
      <w:bCs/>
    </w:rPr>
  </w:style>
  <w:style w:type="character" w:customStyle="1" w:styleId="ListLabel219">
    <w:name w:val="ListLabel 219"/>
    <w:rPr>
      <w:rFonts w:cs="Calibri"/>
    </w:rPr>
  </w:style>
  <w:style w:type="character" w:customStyle="1" w:styleId="ListLabel220">
    <w:name w:val="ListLabel 220"/>
    <w:rPr>
      <w:b/>
      <w:bCs/>
    </w:rPr>
  </w:style>
  <w:style w:type="character" w:customStyle="1" w:styleId="ListLabel221">
    <w:name w:val="ListLabel 221"/>
    <w:rPr>
      <w:b/>
      <w:bCs/>
    </w:rPr>
  </w:style>
  <w:style w:type="character" w:customStyle="1" w:styleId="ListLabel222">
    <w:name w:val="ListLabel 222"/>
    <w:rPr>
      <w:b/>
      <w:bC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b/>
      <w:bCs/>
    </w:rPr>
  </w:style>
  <w:style w:type="character" w:customStyle="1" w:styleId="ListLabel233">
    <w:name w:val="ListLabel 233"/>
    <w:rPr>
      <w:b/>
      <w:bCs/>
    </w:rPr>
  </w:style>
  <w:style w:type="character" w:customStyle="1" w:styleId="ListLabel234">
    <w:name w:val="ListLabel 234"/>
    <w:rPr>
      <w:b/>
      <w:bCs/>
      <w:color w:val="156082"/>
    </w:rPr>
  </w:style>
  <w:style w:type="character" w:customStyle="1" w:styleId="ListLabel235">
    <w:name w:val="ListLabel 235"/>
    <w:rPr>
      <w:b/>
      <w:bCs/>
    </w:rPr>
  </w:style>
  <w:style w:type="character" w:customStyle="1" w:styleId="ListLabel236">
    <w:name w:val="ListLabel 236"/>
    <w:rPr>
      <w:b/>
      <w:bCs/>
    </w:rPr>
  </w:style>
  <w:style w:type="character" w:customStyle="1" w:styleId="ListLabel237">
    <w:name w:val="ListLabel 237"/>
    <w:rPr>
      <w:rFonts w:cs="Calibri"/>
      <w:b/>
      <w:bCs/>
    </w:rPr>
  </w:style>
  <w:style w:type="character" w:customStyle="1" w:styleId="ListLabel238">
    <w:name w:val="ListLabel 238"/>
    <w:rPr>
      <w:rFonts w:cs="Courier New"/>
    </w:rPr>
  </w:style>
  <w:style w:type="character" w:customStyle="1" w:styleId="ListLabel239">
    <w:name w:val="ListLabel 239"/>
    <w:rPr>
      <w:rFonts w:cs="Wingdings"/>
    </w:rPr>
  </w:style>
  <w:style w:type="character" w:customStyle="1" w:styleId="ListLabel240">
    <w:name w:val="ListLabel 240"/>
    <w:rPr>
      <w:rFonts w:cs="Symbol"/>
    </w:rPr>
  </w:style>
  <w:style w:type="character" w:customStyle="1" w:styleId="ListLabel241">
    <w:name w:val="ListLabel 241"/>
    <w:rPr>
      <w:rFonts w:cs="Courier New"/>
    </w:rPr>
  </w:style>
  <w:style w:type="character" w:customStyle="1" w:styleId="ListLabel242">
    <w:name w:val="ListLabel 242"/>
    <w:rPr>
      <w:rFonts w:cs="Wingdings"/>
    </w:rPr>
  </w:style>
  <w:style w:type="character" w:customStyle="1" w:styleId="ListLabel243">
    <w:name w:val="ListLabel 243"/>
    <w:rPr>
      <w:rFonts w:cs="Symbol"/>
    </w:rPr>
  </w:style>
  <w:style w:type="character" w:customStyle="1" w:styleId="ListLabel244">
    <w:name w:val="ListLabel 244"/>
    <w:rPr>
      <w:rFonts w:cs="Courier New"/>
    </w:rPr>
  </w:style>
  <w:style w:type="character" w:customStyle="1" w:styleId="ListLabel245">
    <w:name w:val="ListLabel 245"/>
    <w:rPr>
      <w:rFonts w:cs="Wingdings"/>
    </w:rPr>
  </w:style>
  <w:style w:type="character" w:customStyle="1" w:styleId="ListLabel246">
    <w:name w:val="ListLabel 246"/>
    <w:rPr>
      <w:rFonts w:cs="Wingdings"/>
      <w:b w:val="0"/>
      <w:i w:val="0"/>
      <w:sz w:val="28"/>
    </w:rPr>
  </w:style>
  <w:style w:type="character" w:customStyle="1" w:styleId="ListLabel247">
    <w:name w:val="ListLabel 247"/>
    <w:rPr>
      <w:rFonts w:cs="Courier New"/>
    </w:rPr>
  </w:style>
  <w:style w:type="character" w:customStyle="1" w:styleId="ListLabel248">
    <w:name w:val="ListLabel 248"/>
    <w:rPr>
      <w:rFonts w:cs="Wingdings"/>
    </w:rPr>
  </w:style>
  <w:style w:type="character" w:customStyle="1" w:styleId="ListLabel249">
    <w:name w:val="ListLabel 249"/>
    <w:rPr>
      <w:rFonts w:cs="Symbol"/>
    </w:rPr>
  </w:style>
  <w:style w:type="character" w:customStyle="1" w:styleId="ListLabel250">
    <w:name w:val="ListLabel 250"/>
    <w:rPr>
      <w:rFonts w:cs="Courier New"/>
    </w:rPr>
  </w:style>
  <w:style w:type="character" w:customStyle="1" w:styleId="ListLabel251">
    <w:name w:val="ListLabel 251"/>
    <w:rPr>
      <w:rFonts w:cs="Wingdings"/>
    </w:rPr>
  </w:style>
  <w:style w:type="character" w:customStyle="1" w:styleId="ListLabel252">
    <w:name w:val="ListLabel 252"/>
    <w:rPr>
      <w:rFonts w:cs="Symbol"/>
    </w:rPr>
  </w:style>
  <w:style w:type="character" w:customStyle="1" w:styleId="ListLabel253">
    <w:name w:val="ListLabel 253"/>
    <w:rPr>
      <w:rFonts w:cs="Courier New"/>
    </w:rPr>
  </w:style>
  <w:style w:type="character" w:customStyle="1" w:styleId="ListLabel254">
    <w:name w:val="ListLabel 254"/>
    <w:rPr>
      <w:rFonts w:cs="Wingdings"/>
    </w:rPr>
  </w:style>
  <w:style w:type="character" w:customStyle="1" w:styleId="ListLabel255">
    <w:name w:val="ListLabel 255"/>
    <w:rPr>
      <w:b/>
      <w:bCs/>
    </w:rPr>
  </w:style>
  <w:style w:type="character" w:customStyle="1" w:styleId="ListLabel256">
    <w:name w:val="ListLabel 256"/>
    <w:rPr>
      <w:rFonts w:cs="Wingdings"/>
      <w:b w:val="0"/>
      <w:i w:val="0"/>
      <w:sz w:val="28"/>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b/>
      <w:bCs/>
    </w:rPr>
  </w:style>
  <w:style w:type="character" w:customStyle="1" w:styleId="ListLabel266">
    <w:name w:val="ListLabel 266"/>
    <w:rPr>
      <w:b/>
      <w:bCs/>
    </w:rPr>
  </w:style>
  <w:style w:type="character" w:customStyle="1" w:styleId="ListLabel267">
    <w:name w:val="ListLabel 267"/>
    <w:rPr>
      <w:b w:val="0"/>
      <w:sz w:val="22"/>
    </w:rPr>
  </w:style>
  <w:style w:type="character" w:customStyle="1" w:styleId="ListLabel268">
    <w:name w:val="ListLabel 268"/>
    <w:rPr>
      <w:rFonts w:cs="Symbol"/>
    </w:rPr>
  </w:style>
  <w:style w:type="character" w:customStyle="1" w:styleId="ListLabel269">
    <w:name w:val="ListLabel 269"/>
    <w:rPr>
      <w:rFonts w:cs="Courier New"/>
    </w:rPr>
  </w:style>
  <w:style w:type="character" w:customStyle="1" w:styleId="ListLabel270">
    <w:name w:val="ListLabel 270"/>
    <w:rPr>
      <w:rFonts w:cs="Wingdings"/>
    </w:rPr>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b/>
      <w:bCs/>
    </w:rPr>
  </w:style>
  <w:style w:type="character" w:customStyle="1" w:styleId="ListLabel287">
    <w:name w:val="ListLabel 287"/>
    <w:rPr>
      <w:rFonts w:cs="Calibri"/>
    </w:rPr>
  </w:style>
  <w:style w:type="character" w:customStyle="1" w:styleId="ListLabel288">
    <w:name w:val="ListLabel 288"/>
    <w:rPr>
      <w:sz w:val="21"/>
    </w:rPr>
  </w:style>
  <w:style w:type="character" w:customStyle="1" w:styleId="ListLabel289">
    <w:name w:val="ListLabel 289"/>
    <w:rPr>
      <w:rFonts w:cs="Wingdings"/>
      <w:b w:val="0"/>
      <w:i w:val="0"/>
      <w:sz w:val="28"/>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Verdana"/>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Symbol"/>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b/>
      <w:bCs/>
    </w:rPr>
  </w:style>
  <w:style w:type="character" w:customStyle="1" w:styleId="ListLabel308">
    <w:name w:val="ListLabel 308"/>
    <w:rPr>
      <w:rFonts w:cs="Calibri"/>
    </w:rPr>
  </w:style>
  <w:style w:type="character" w:customStyle="1" w:styleId="ListLabel309">
    <w:name w:val="ListLabel 309"/>
    <w:rPr>
      <w:rFonts w:cs="Wingdings"/>
      <w:b w:val="0"/>
      <w:i w:val="0"/>
      <w:sz w:val="28"/>
    </w:rPr>
  </w:style>
  <w:style w:type="character" w:customStyle="1" w:styleId="ListLabel310">
    <w:name w:val="ListLabel 310"/>
    <w:rPr>
      <w:rFonts w:cs="Courier New"/>
    </w:rPr>
  </w:style>
  <w:style w:type="character" w:customStyle="1" w:styleId="ListLabel311">
    <w:name w:val="ListLabel 311"/>
    <w:rPr>
      <w:rFonts w:cs="Wingdings"/>
    </w:rPr>
  </w:style>
  <w:style w:type="character" w:customStyle="1" w:styleId="ListLabel312">
    <w:name w:val="ListLabel 312"/>
    <w:rPr>
      <w:rFonts w:cs="Symbol"/>
    </w:rPr>
  </w:style>
  <w:style w:type="character" w:customStyle="1" w:styleId="ListLabel313">
    <w:name w:val="ListLabel 313"/>
    <w:rPr>
      <w:rFonts w:cs="Courier New"/>
    </w:rPr>
  </w:style>
  <w:style w:type="character" w:customStyle="1" w:styleId="ListLabel314">
    <w:name w:val="ListLabel 314"/>
    <w:rPr>
      <w:rFonts w:cs="Wingdings"/>
    </w:rPr>
  </w:style>
  <w:style w:type="character" w:customStyle="1" w:styleId="ListLabel315">
    <w:name w:val="ListLabel 315"/>
    <w:rPr>
      <w:rFonts w:cs="Symbol"/>
    </w:rPr>
  </w:style>
  <w:style w:type="character" w:customStyle="1" w:styleId="ListLabel316">
    <w:name w:val="ListLabel 316"/>
    <w:rPr>
      <w:rFonts w:cs="Courier New"/>
    </w:rPr>
  </w:style>
  <w:style w:type="character" w:customStyle="1" w:styleId="ListLabel317">
    <w:name w:val="ListLabel 317"/>
    <w:rPr>
      <w:rFonts w:cs="Wingdings"/>
    </w:rPr>
  </w:style>
  <w:style w:type="character" w:customStyle="1" w:styleId="ListLabel318">
    <w:name w:val="ListLabel 318"/>
    <w:rPr>
      <w:rFonts w:cs="Calibri Light"/>
    </w:rPr>
  </w:style>
  <w:style w:type="character" w:customStyle="1" w:styleId="ListLabel319">
    <w:name w:val="ListLabel 319"/>
    <w:rPr>
      <w:rFonts w:cs="Courier New"/>
    </w:rPr>
  </w:style>
  <w:style w:type="character" w:customStyle="1" w:styleId="ListLabel320">
    <w:name w:val="ListLabel 320"/>
    <w:rPr>
      <w:rFonts w:cs="Wingdings"/>
    </w:rPr>
  </w:style>
  <w:style w:type="character" w:customStyle="1" w:styleId="ListLabel321">
    <w:name w:val="ListLabel 321"/>
    <w:rPr>
      <w:rFonts w:cs="Symbol"/>
    </w:rPr>
  </w:style>
  <w:style w:type="character" w:customStyle="1" w:styleId="ListLabel322">
    <w:name w:val="ListLabel 322"/>
    <w:rPr>
      <w:rFonts w:cs="Courier New"/>
    </w:rPr>
  </w:style>
  <w:style w:type="character" w:customStyle="1" w:styleId="ListLabel323">
    <w:name w:val="ListLabel 323"/>
    <w:rPr>
      <w:rFonts w:cs="Wingdings"/>
    </w:rPr>
  </w:style>
  <w:style w:type="character" w:customStyle="1" w:styleId="ListLabel324">
    <w:name w:val="ListLabel 324"/>
    <w:rPr>
      <w:rFonts w:cs="Symbol"/>
    </w:rPr>
  </w:style>
  <w:style w:type="character" w:customStyle="1" w:styleId="ListLabel325">
    <w:name w:val="ListLabel 325"/>
    <w:rPr>
      <w:rFonts w:cs="Courier New"/>
    </w:rPr>
  </w:style>
  <w:style w:type="character" w:customStyle="1" w:styleId="ListLabel326">
    <w:name w:val="ListLabel 326"/>
    <w:rPr>
      <w:rFonts w:cs="Wingdings"/>
    </w:rPr>
  </w:style>
  <w:style w:type="character" w:customStyle="1" w:styleId="ListLabel327">
    <w:name w:val="ListLabel 327"/>
    <w:rPr>
      <w:rFonts w:cs="Calibri Light"/>
    </w:rPr>
  </w:style>
  <w:style w:type="character" w:customStyle="1" w:styleId="ListLabel328">
    <w:name w:val="ListLabel 328"/>
    <w:rPr>
      <w:rFonts w:cs="Courier New"/>
    </w:rPr>
  </w:style>
  <w:style w:type="character" w:customStyle="1" w:styleId="ListLabel329">
    <w:name w:val="ListLabel 329"/>
    <w:rPr>
      <w:rFonts w:cs="Wingdings"/>
    </w:rPr>
  </w:style>
  <w:style w:type="character" w:customStyle="1" w:styleId="ListLabel330">
    <w:name w:val="ListLabel 330"/>
    <w:rPr>
      <w:rFonts w:cs="Symbol"/>
    </w:rPr>
  </w:style>
  <w:style w:type="character" w:customStyle="1" w:styleId="ListLabel331">
    <w:name w:val="ListLabel 331"/>
    <w:rPr>
      <w:rFonts w:cs="Courier New"/>
    </w:rPr>
  </w:style>
  <w:style w:type="character" w:customStyle="1" w:styleId="ListLabel332">
    <w:name w:val="ListLabel 332"/>
    <w:rPr>
      <w:rFonts w:cs="Wingdings"/>
    </w:rPr>
  </w:style>
  <w:style w:type="character" w:customStyle="1" w:styleId="ListLabel333">
    <w:name w:val="ListLabel 333"/>
    <w:rPr>
      <w:rFonts w:cs="Symbol"/>
    </w:rPr>
  </w:style>
  <w:style w:type="character" w:customStyle="1" w:styleId="ListLabel334">
    <w:name w:val="ListLabel 334"/>
    <w:rPr>
      <w:rFonts w:cs="Courier New"/>
    </w:rPr>
  </w:style>
  <w:style w:type="character" w:customStyle="1" w:styleId="ListLabel335">
    <w:name w:val="ListLabel 335"/>
    <w:rPr>
      <w:rFonts w:cs="Wingdings"/>
    </w:rPr>
  </w:style>
  <w:style w:type="character" w:customStyle="1" w:styleId="ListLabel336">
    <w:name w:val="ListLabel 336"/>
    <w:rPr>
      <w:b/>
      <w:bCs/>
      <w:color w:val="156082"/>
    </w:rPr>
  </w:style>
  <w:style w:type="character" w:customStyle="1" w:styleId="ListLabel337">
    <w:name w:val="ListLabel 337"/>
    <w:rPr>
      <w:b/>
      <w:bCs/>
      <w:color w:val="156082"/>
    </w:rPr>
  </w:style>
  <w:style w:type="character" w:customStyle="1" w:styleId="ListLabel338">
    <w:name w:val="ListLabel 338"/>
    <w:rPr>
      <w:b w:val="0"/>
      <w:i w:val="0"/>
      <w:sz w:val="21"/>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Calibri Light" w:eastAsia="Calibri Light" w:hAnsi="Calibri Light" w:cs="Times New Roman"/>
      <w:b w:val="0"/>
      <w:bCs/>
      <w:i w:val="0"/>
      <w:sz w:val="24"/>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ListLabel356">
    <w:name w:val="ListLabel 356"/>
    <w:rPr>
      <w:rFonts w:cs="Courier New"/>
    </w:rPr>
  </w:style>
  <w:style w:type="character" w:customStyle="1" w:styleId="ListLabel357">
    <w:name w:val="ListLabel 357"/>
    <w:rPr>
      <w:rFonts w:cs="Courier New"/>
    </w:rPr>
  </w:style>
  <w:style w:type="character" w:customStyle="1" w:styleId="ListLabel358">
    <w:name w:val="ListLabel 358"/>
    <w:rPr>
      <w:rFonts w:cs="Wingdings"/>
    </w:rPr>
  </w:style>
  <w:style w:type="character" w:customStyle="1" w:styleId="ListLabel359">
    <w:name w:val="ListLabel 359"/>
    <w:rPr>
      <w:rFonts w:cs="Symbol"/>
    </w:rPr>
  </w:style>
  <w:style w:type="character" w:customStyle="1" w:styleId="ListLabel360">
    <w:name w:val="ListLabel 360"/>
    <w:rPr>
      <w:rFonts w:cs="Courier New"/>
    </w:rPr>
  </w:style>
  <w:style w:type="character" w:customStyle="1" w:styleId="ListLabel361">
    <w:name w:val="ListLabel 361"/>
    <w:rPr>
      <w:rFonts w:cs="Wingdings"/>
    </w:rPr>
  </w:style>
  <w:style w:type="character" w:customStyle="1" w:styleId="ListLabel362">
    <w:name w:val="ListLabel 362"/>
    <w:rPr>
      <w:rFonts w:cs="Symbol"/>
    </w:rPr>
  </w:style>
  <w:style w:type="character" w:customStyle="1" w:styleId="ListLabel363">
    <w:name w:val="ListLabel 363"/>
    <w:rPr>
      <w:rFonts w:cs="Courier New"/>
    </w:rPr>
  </w:style>
  <w:style w:type="character" w:customStyle="1" w:styleId="ListLabel364">
    <w:name w:val="ListLabel 364"/>
    <w:rPr>
      <w:rFonts w:cs="Wingdings"/>
    </w:rPr>
  </w:style>
  <w:style w:type="character" w:customStyle="1" w:styleId="ListLabel365">
    <w:name w:val="ListLabel 365"/>
    <w:rPr>
      <w:b/>
      <w:bCs/>
      <w:i w:val="0"/>
    </w:rPr>
  </w:style>
  <w:style w:type="character" w:customStyle="1" w:styleId="ListLabel366">
    <w:name w:val="ListLabel 366"/>
    <w:rPr>
      <w:b/>
      <w:bCs/>
    </w:rPr>
  </w:style>
  <w:style w:type="character" w:customStyle="1" w:styleId="ListLabel367">
    <w:name w:val="ListLabel 367"/>
    <w:rPr>
      <w:rFonts w:cs="Calibri Light"/>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b/>
      <w:bCs/>
      <w:i w:val="0"/>
      <w:iCs w:val="0"/>
      <w:sz w:val="32"/>
    </w:rPr>
  </w:style>
  <w:style w:type="character" w:customStyle="1" w:styleId="ListLabel377">
    <w:name w:val="ListLabel 377"/>
    <w:rPr>
      <w:b/>
      <w:bCs/>
      <w:i w:val="0"/>
      <w:iCs w:val="0"/>
      <w:sz w:val="32"/>
    </w:rPr>
  </w:style>
  <w:style w:type="character" w:customStyle="1" w:styleId="ListLabel378">
    <w:name w:val="ListLabel 378"/>
    <w:rPr>
      <w:b/>
      <w:bCs/>
      <w:i w:val="0"/>
      <w:iCs w:val="0"/>
      <w:sz w:val="32"/>
    </w:rPr>
  </w:style>
  <w:style w:type="character" w:customStyle="1" w:styleId="ListLabel379">
    <w:name w:val="ListLabel 379"/>
    <w:rPr>
      <w:b/>
      <w:bCs/>
      <w:i w:val="0"/>
      <w:iCs w:val="0"/>
      <w:sz w:val="32"/>
    </w:rPr>
  </w:style>
  <w:style w:type="character" w:customStyle="1" w:styleId="ListLabel380">
    <w:name w:val="ListLabel 380"/>
    <w:rPr>
      <w:b/>
      <w:bCs/>
      <w:i w:val="0"/>
      <w:iCs w:val="0"/>
      <w:sz w:val="32"/>
    </w:rPr>
  </w:style>
  <w:style w:type="character" w:customStyle="1" w:styleId="ListLabel381">
    <w:name w:val="ListLabel 381"/>
    <w:rPr>
      <w:b/>
      <w:bCs/>
      <w:i w:val="0"/>
      <w:iCs w:val="0"/>
      <w:sz w:val="32"/>
    </w:rPr>
  </w:style>
  <w:style w:type="character" w:customStyle="1" w:styleId="ListLabel382">
    <w:name w:val="ListLabel 382"/>
    <w:rPr>
      <w:b/>
      <w:bCs/>
      <w:i w:val="0"/>
      <w:iCs w:val="0"/>
      <w:sz w:val="32"/>
    </w:rPr>
  </w:style>
  <w:style w:type="character" w:customStyle="1" w:styleId="ListLabel383">
    <w:name w:val="ListLabel 383"/>
    <w:rPr>
      <w:b/>
      <w:bCs/>
      <w:i w:val="0"/>
      <w:iCs w:val="0"/>
      <w:sz w:val="32"/>
    </w:rPr>
  </w:style>
  <w:style w:type="character" w:customStyle="1" w:styleId="ListLabel384">
    <w:name w:val="ListLabel 384"/>
    <w:rPr>
      <w:b/>
      <w:bCs/>
      <w:i w:val="0"/>
      <w:iCs w:val="0"/>
      <w:sz w:val="32"/>
    </w:rPr>
  </w:style>
  <w:style w:type="character" w:customStyle="1" w:styleId="ListLabel385">
    <w:name w:val="ListLabel 385"/>
    <w:rPr>
      <w:b/>
      <w:bCs/>
      <w:i w:val="0"/>
      <w:iCs w:val="0"/>
      <w:sz w:val="32"/>
    </w:rPr>
  </w:style>
  <w:style w:type="character" w:customStyle="1" w:styleId="ListLabel386">
    <w:name w:val="ListLabel 386"/>
    <w:rPr>
      <w:b/>
      <w:bCs/>
      <w:i w:val="0"/>
      <w:iCs w:val="0"/>
      <w:sz w:val="32"/>
    </w:rPr>
  </w:style>
  <w:style w:type="character" w:customStyle="1" w:styleId="ListLabel387">
    <w:name w:val="ListLabel 387"/>
    <w:rPr>
      <w:b/>
      <w:bCs/>
      <w:i w:val="0"/>
      <w:iCs w:val="0"/>
      <w:sz w:val="32"/>
    </w:rPr>
  </w:style>
  <w:style w:type="character" w:customStyle="1" w:styleId="ListLabel388">
    <w:name w:val="ListLabel 388"/>
    <w:rPr>
      <w:b/>
      <w:bCs/>
      <w:i w:val="0"/>
      <w:iCs w:val="0"/>
      <w:sz w:val="32"/>
    </w:rPr>
  </w:style>
  <w:style w:type="character" w:customStyle="1" w:styleId="ListLabel389">
    <w:name w:val="ListLabel 389"/>
    <w:rPr>
      <w:b/>
      <w:bCs/>
      <w:i w:val="0"/>
      <w:iCs w:val="0"/>
      <w:sz w:val="32"/>
    </w:rPr>
  </w:style>
  <w:style w:type="character" w:customStyle="1" w:styleId="ListLabel390">
    <w:name w:val="ListLabel 390"/>
    <w:rPr>
      <w:b/>
      <w:bCs/>
      <w:i w:val="0"/>
      <w:iCs w:val="0"/>
      <w:sz w:val="32"/>
    </w:rPr>
  </w:style>
  <w:style w:type="character" w:customStyle="1" w:styleId="ListLabel391">
    <w:name w:val="ListLabel 391"/>
    <w:rPr>
      <w:b/>
      <w:bCs/>
      <w:i w:val="0"/>
      <w:iCs w:val="0"/>
      <w:sz w:val="32"/>
    </w:rPr>
  </w:style>
  <w:style w:type="character" w:customStyle="1" w:styleId="ListLabel392">
    <w:name w:val="ListLabel 392"/>
    <w:rPr>
      <w:b/>
      <w:bCs/>
      <w:i w:val="0"/>
      <w:iCs w:val="0"/>
      <w:sz w:val="32"/>
    </w:rPr>
  </w:style>
  <w:style w:type="character" w:customStyle="1" w:styleId="ListLabel393">
    <w:name w:val="ListLabel 393"/>
    <w:rPr>
      <w:b/>
      <w:bCs/>
      <w:i w:val="0"/>
      <w:iCs w:val="0"/>
      <w:sz w:val="32"/>
    </w:rPr>
  </w:style>
  <w:style w:type="character" w:customStyle="1" w:styleId="ListLabel394">
    <w:name w:val="ListLabel 394"/>
    <w:rPr>
      <w:b/>
      <w:bCs/>
      <w:i w:val="0"/>
      <w:iCs w:val="0"/>
      <w:sz w:val="32"/>
    </w:rPr>
  </w:style>
  <w:style w:type="character" w:customStyle="1" w:styleId="ListLabel395">
    <w:name w:val="ListLabel 395"/>
    <w:rPr>
      <w:b/>
      <w:bCs/>
      <w:i w:val="0"/>
      <w:iCs w:val="0"/>
      <w:sz w:val="32"/>
    </w:rPr>
  </w:style>
  <w:style w:type="character" w:customStyle="1" w:styleId="ListLabel396">
    <w:name w:val="ListLabel 396"/>
    <w:rPr>
      <w:b/>
      <w:bCs/>
      <w:i w:val="0"/>
      <w:iCs w:val="0"/>
      <w:sz w:val="32"/>
    </w:rPr>
  </w:style>
  <w:style w:type="character" w:customStyle="1" w:styleId="ListLabel397">
    <w:name w:val="ListLabel 397"/>
    <w:rPr>
      <w:b/>
      <w:bCs/>
      <w:i w:val="0"/>
      <w:iCs w:val="0"/>
      <w:sz w:val="32"/>
    </w:rPr>
  </w:style>
  <w:style w:type="character" w:customStyle="1" w:styleId="ListLabel398">
    <w:name w:val="ListLabel 398"/>
    <w:rPr>
      <w:b/>
      <w:bCs/>
      <w:i w:val="0"/>
      <w:iCs w:val="0"/>
      <w:sz w:val="32"/>
    </w:rPr>
  </w:style>
  <w:style w:type="character" w:customStyle="1" w:styleId="ListLabel399">
    <w:name w:val="ListLabel 399"/>
    <w:rPr>
      <w:b/>
      <w:bCs/>
      <w:i w:val="0"/>
      <w:iCs w:val="0"/>
      <w:sz w:val="32"/>
    </w:rPr>
  </w:style>
  <w:style w:type="character" w:customStyle="1" w:styleId="ListLabel400">
    <w:name w:val="ListLabel 400"/>
    <w:rPr>
      <w:b/>
      <w:bCs/>
      <w:i w:val="0"/>
      <w:iCs w:val="0"/>
      <w:sz w:val="32"/>
    </w:rPr>
  </w:style>
  <w:style w:type="character" w:customStyle="1" w:styleId="ListLabel401">
    <w:name w:val="ListLabel 401"/>
    <w:rPr>
      <w:b/>
      <w:bCs/>
      <w:i w:val="0"/>
      <w:iCs w:val="0"/>
      <w:sz w:val="32"/>
    </w:rPr>
  </w:style>
  <w:style w:type="character" w:customStyle="1" w:styleId="ListLabel402">
    <w:name w:val="ListLabel 402"/>
    <w:rPr>
      <w:b/>
      <w:bCs/>
      <w:i w:val="0"/>
      <w:iCs w:val="0"/>
      <w:sz w:val="32"/>
    </w:rPr>
  </w:style>
  <w:style w:type="character" w:customStyle="1" w:styleId="ListLabel403">
    <w:name w:val="ListLabel 403"/>
    <w:rPr>
      <w:b/>
      <w:bCs/>
      <w:i w:val="0"/>
      <w:iCs w:val="0"/>
      <w:sz w:val="32"/>
    </w:rPr>
  </w:style>
  <w:style w:type="character" w:customStyle="1" w:styleId="ListLabel404">
    <w:name w:val="ListLabel 404"/>
    <w:rPr>
      <w:b/>
      <w:bCs/>
      <w:i w:val="0"/>
      <w:iCs w:val="0"/>
      <w:sz w:val="32"/>
    </w:rPr>
  </w:style>
  <w:style w:type="character" w:customStyle="1" w:styleId="ListLabel405">
    <w:name w:val="ListLabel 405"/>
    <w:rPr>
      <w:b/>
      <w:bCs/>
      <w:i w:val="0"/>
      <w:iCs w:val="0"/>
      <w:sz w:val="32"/>
    </w:rPr>
  </w:style>
  <w:style w:type="character" w:customStyle="1" w:styleId="ListLabel406">
    <w:name w:val="ListLabel 406"/>
    <w:rPr>
      <w:b/>
      <w:bCs/>
      <w:i w:val="0"/>
      <w:iCs w:val="0"/>
      <w:sz w:val="32"/>
    </w:rPr>
  </w:style>
  <w:style w:type="character" w:customStyle="1" w:styleId="ListLabel407">
    <w:name w:val="ListLabel 407"/>
    <w:rPr>
      <w:b/>
      <w:bCs/>
      <w:i w:val="0"/>
      <w:iCs w:val="0"/>
      <w:sz w:val="32"/>
    </w:rPr>
  </w:style>
  <w:style w:type="character" w:customStyle="1" w:styleId="ListLabel408">
    <w:name w:val="ListLabel 408"/>
    <w:rPr>
      <w:b/>
      <w:bCs/>
      <w:i w:val="0"/>
      <w:iCs w:val="0"/>
      <w:sz w:val="32"/>
    </w:rPr>
  </w:style>
  <w:style w:type="character" w:customStyle="1" w:styleId="ListLabel409">
    <w:name w:val="ListLabel 409"/>
    <w:rPr>
      <w:b/>
      <w:bCs/>
      <w:i w:val="0"/>
      <w:iCs w:val="0"/>
      <w:sz w:val="32"/>
    </w:rPr>
  </w:style>
  <w:style w:type="character" w:customStyle="1" w:styleId="ListLabel410">
    <w:name w:val="ListLabel 410"/>
    <w:rPr>
      <w:b/>
      <w:bCs/>
      <w:i w:val="0"/>
      <w:iCs w:val="0"/>
      <w:sz w:val="32"/>
    </w:rPr>
  </w:style>
  <w:style w:type="character" w:customStyle="1" w:styleId="ListLabel411">
    <w:name w:val="ListLabel 411"/>
    <w:rPr>
      <w:b/>
      <w:bCs/>
      <w:i w:val="0"/>
      <w:iCs w:val="0"/>
      <w:sz w:val="32"/>
    </w:rPr>
  </w:style>
  <w:style w:type="character" w:customStyle="1" w:styleId="ListLabel412">
    <w:name w:val="ListLabel 412"/>
    <w:rPr>
      <w:b/>
      <w:bCs/>
      <w:i w:val="0"/>
      <w:iCs w:val="0"/>
      <w:sz w:val="32"/>
    </w:rPr>
  </w:style>
  <w:style w:type="character" w:customStyle="1" w:styleId="ListLabel413">
    <w:name w:val="ListLabel 413"/>
    <w:rPr>
      <w:b/>
      <w:bCs/>
      <w:i w:val="0"/>
      <w:iCs w:val="0"/>
      <w:sz w:val="32"/>
    </w:rPr>
  </w:style>
  <w:style w:type="character" w:customStyle="1" w:styleId="ListLabel414">
    <w:name w:val="ListLabel 414"/>
    <w:rPr>
      <w:b/>
      <w:bCs/>
      <w:i w:val="0"/>
      <w:iCs w:val="0"/>
      <w:sz w:val="32"/>
    </w:rPr>
  </w:style>
  <w:style w:type="character" w:customStyle="1" w:styleId="ListLabel415">
    <w:name w:val="ListLabel 415"/>
    <w:rPr>
      <w:rFonts w:cs="Calibri Light"/>
      <w:b/>
      <w:bCs/>
    </w:rPr>
  </w:style>
  <w:style w:type="character" w:customStyle="1" w:styleId="ListLabel416">
    <w:name w:val="ListLabel 416"/>
    <w:rPr>
      <w:b/>
      <w:i w:val="0"/>
      <w:color w:val="5B9BD5"/>
    </w:rPr>
  </w:style>
  <w:style w:type="character" w:customStyle="1" w:styleId="ListLabel417">
    <w:name w:val="ListLabel 417"/>
    <w:rPr>
      <w:b/>
      <w:i/>
    </w:rPr>
  </w:style>
  <w:style w:type="character" w:customStyle="1" w:styleId="ListLabel418">
    <w:name w:val="ListLabel 418"/>
    <w:rPr>
      <w:b/>
      <w:i/>
    </w:rPr>
  </w:style>
  <w:style w:type="character" w:customStyle="1" w:styleId="ListLabel419">
    <w:name w:val="ListLabel 419"/>
    <w:rPr>
      <w:b/>
      <w:i/>
    </w:rPr>
  </w:style>
  <w:style w:type="character" w:customStyle="1" w:styleId="ListLabel420">
    <w:name w:val="ListLabel 420"/>
    <w:rPr>
      <w:b/>
      <w:i/>
    </w:rPr>
  </w:style>
  <w:style w:type="character" w:customStyle="1" w:styleId="ListLabel421">
    <w:name w:val="ListLabel 421"/>
    <w:rPr>
      <w:b/>
      <w:i/>
    </w:rPr>
  </w:style>
  <w:style w:type="character" w:customStyle="1" w:styleId="ListLabel422">
    <w:name w:val="ListLabel 422"/>
    <w:rPr>
      <w:b/>
      <w:i/>
    </w:rPr>
  </w:style>
  <w:style w:type="character" w:customStyle="1" w:styleId="ListLabel423">
    <w:name w:val="ListLabel 423"/>
    <w:rPr>
      <w:b/>
      <w:i/>
    </w:rPr>
  </w:style>
  <w:style w:type="character" w:customStyle="1" w:styleId="ListLabel424">
    <w:name w:val="ListLabel 424"/>
    <w:rPr>
      <w:rFonts w:cs="Calibri Light"/>
    </w:rPr>
  </w:style>
  <w:style w:type="character" w:customStyle="1" w:styleId="ListLabel425">
    <w:name w:val="ListLabel 425"/>
    <w:rPr>
      <w:rFonts w:cs="Calibri Light"/>
      <w:sz w:val="19"/>
    </w:rPr>
  </w:style>
  <w:style w:type="character" w:customStyle="1" w:styleId="ListLabel426">
    <w:name w:val="ListLabel 426"/>
    <w:rPr>
      <w:rFonts w:cs="Courier New"/>
    </w:rPr>
  </w:style>
  <w:style w:type="character" w:customStyle="1" w:styleId="ListLabel427">
    <w:name w:val="ListLabel 427"/>
    <w:rPr>
      <w:rFonts w:cs="Wingdings"/>
    </w:rPr>
  </w:style>
  <w:style w:type="character" w:customStyle="1" w:styleId="ListLabel428">
    <w:name w:val="ListLabel 428"/>
    <w:rPr>
      <w:rFonts w:cs="Symbol"/>
    </w:rPr>
  </w:style>
  <w:style w:type="character" w:customStyle="1" w:styleId="ListLabel429">
    <w:name w:val="ListLabel 429"/>
    <w:rPr>
      <w:rFonts w:cs="Courier New"/>
    </w:rPr>
  </w:style>
  <w:style w:type="character" w:customStyle="1" w:styleId="ListLabel430">
    <w:name w:val="ListLabel 430"/>
    <w:rPr>
      <w:rFonts w:cs="Wingdings"/>
    </w:rPr>
  </w:style>
  <w:style w:type="character" w:customStyle="1" w:styleId="ListLabel431">
    <w:name w:val="ListLabel 431"/>
    <w:rPr>
      <w:rFonts w:cs="Symbol"/>
    </w:rPr>
  </w:style>
  <w:style w:type="character" w:customStyle="1" w:styleId="ListLabel432">
    <w:name w:val="ListLabel 432"/>
    <w:rPr>
      <w:rFonts w:cs="Courier New"/>
    </w:rPr>
  </w:style>
  <w:style w:type="character" w:customStyle="1" w:styleId="ListLabel433">
    <w:name w:val="ListLabel 433"/>
    <w:rPr>
      <w:rFonts w:cs="Wingdings"/>
    </w:rPr>
  </w:style>
  <w:style w:type="character" w:customStyle="1" w:styleId="ListLabel434">
    <w:name w:val="ListLabel 434"/>
    <w:rPr>
      <w:rFonts w:cs="Symbol"/>
      <w:sz w:val="20"/>
    </w:rPr>
  </w:style>
  <w:style w:type="character" w:customStyle="1" w:styleId="ListLabel435">
    <w:name w:val="ListLabel 435"/>
    <w:rPr>
      <w:rFonts w:cs="Courier New"/>
      <w:sz w:val="20"/>
    </w:rPr>
  </w:style>
  <w:style w:type="character" w:customStyle="1" w:styleId="ListLabel436">
    <w:name w:val="ListLabel 436"/>
    <w:rPr>
      <w:rFonts w:cs="Wingdings"/>
      <w:sz w:val="20"/>
    </w:rPr>
  </w:style>
  <w:style w:type="character" w:customStyle="1" w:styleId="ListLabel437">
    <w:name w:val="ListLabel 437"/>
    <w:rPr>
      <w:rFonts w:cs="Wingdings"/>
      <w:sz w:val="20"/>
    </w:rPr>
  </w:style>
  <w:style w:type="character" w:customStyle="1" w:styleId="ListLabel438">
    <w:name w:val="ListLabel 438"/>
    <w:rPr>
      <w:rFonts w:cs="Wingdings"/>
      <w:sz w:val="20"/>
    </w:rPr>
  </w:style>
  <w:style w:type="character" w:customStyle="1" w:styleId="ListLabel439">
    <w:name w:val="ListLabel 439"/>
    <w:rPr>
      <w:rFonts w:cs="Wingdings"/>
      <w:sz w:val="20"/>
    </w:rPr>
  </w:style>
  <w:style w:type="character" w:customStyle="1" w:styleId="ListLabel440">
    <w:name w:val="ListLabel 440"/>
    <w:rPr>
      <w:rFonts w:cs="Wingdings"/>
      <w:sz w:val="20"/>
    </w:rPr>
  </w:style>
  <w:style w:type="character" w:customStyle="1" w:styleId="ListLabel441">
    <w:name w:val="ListLabel 441"/>
    <w:rPr>
      <w:rFonts w:cs="Wingdings"/>
      <w:sz w:val="20"/>
    </w:rPr>
  </w:style>
  <w:style w:type="character" w:customStyle="1" w:styleId="ListLabel442">
    <w:name w:val="ListLabel 442"/>
    <w:rPr>
      <w:rFonts w:cs="Wingdings"/>
      <w:sz w:val="20"/>
    </w:rPr>
  </w:style>
  <w:style w:type="character" w:customStyle="1" w:styleId="ListLabel443">
    <w:name w:val="ListLabel 443"/>
    <w:rPr>
      <w:rFonts w:ascii="Calibri" w:eastAsia="Calibri" w:hAnsi="Calibri" w:cs="Calibri"/>
      <w:b/>
      <w:bCs/>
      <w:sz w:val="20"/>
    </w:rPr>
  </w:style>
  <w:style w:type="character" w:customStyle="1" w:styleId="ListLabel444">
    <w:name w:val="ListLabel 444"/>
    <w:rPr>
      <w:rFonts w:cs="Courier New"/>
      <w:sz w:val="20"/>
    </w:rPr>
  </w:style>
  <w:style w:type="character" w:customStyle="1" w:styleId="ListLabel445">
    <w:name w:val="ListLabel 445"/>
    <w:rPr>
      <w:rFonts w:cs="Wingdings"/>
      <w:sz w:val="20"/>
    </w:rPr>
  </w:style>
  <w:style w:type="character" w:customStyle="1" w:styleId="ListLabel446">
    <w:name w:val="ListLabel 446"/>
    <w:rPr>
      <w:rFonts w:cs="Wingdings"/>
      <w:sz w:val="20"/>
    </w:rPr>
  </w:style>
  <w:style w:type="character" w:customStyle="1" w:styleId="ListLabel447">
    <w:name w:val="ListLabel 447"/>
    <w:rPr>
      <w:rFonts w:cs="Wingdings"/>
      <w:sz w:val="20"/>
    </w:rPr>
  </w:style>
  <w:style w:type="character" w:customStyle="1" w:styleId="ListLabel448">
    <w:name w:val="ListLabel 448"/>
    <w:rPr>
      <w:rFonts w:cs="Wingdings"/>
      <w:sz w:val="20"/>
    </w:rPr>
  </w:style>
  <w:style w:type="character" w:customStyle="1" w:styleId="ListLabel449">
    <w:name w:val="ListLabel 449"/>
    <w:rPr>
      <w:rFonts w:cs="Wingdings"/>
      <w:sz w:val="20"/>
    </w:rPr>
  </w:style>
  <w:style w:type="character" w:customStyle="1" w:styleId="ListLabel450">
    <w:name w:val="ListLabel 450"/>
    <w:rPr>
      <w:rFonts w:cs="Wingdings"/>
      <w:sz w:val="20"/>
    </w:rPr>
  </w:style>
  <w:style w:type="character" w:customStyle="1" w:styleId="ListLabel451">
    <w:name w:val="ListLabel 451"/>
    <w:rPr>
      <w:rFonts w:cs="Wingdings"/>
      <w:sz w:val="20"/>
    </w:rPr>
  </w:style>
  <w:style w:type="character" w:customStyle="1" w:styleId="ListLabel452">
    <w:name w:val="ListLabel 452"/>
    <w:rPr>
      <w:rFonts w:cs="Symbol"/>
      <w:sz w:val="20"/>
    </w:rPr>
  </w:style>
  <w:style w:type="character" w:customStyle="1" w:styleId="ListLabel453">
    <w:name w:val="ListLabel 453"/>
    <w:rPr>
      <w:rFonts w:cs="Courier New"/>
      <w:sz w:val="20"/>
    </w:rPr>
  </w:style>
  <w:style w:type="character" w:customStyle="1" w:styleId="ListLabel454">
    <w:name w:val="ListLabel 454"/>
    <w:rPr>
      <w:rFonts w:cs="Wingdings"/>
      <w:sz w:val="20"/>
    </w:rPr>
  </w:style>
  <w:style w:type="character" w:customStyle="1" w:styleId="ListLabel455">
    <w:name w:val="ListLabel 455"/>
    <w:rPr>
      <w:rFonts w:cs="Wingdings"/>
      <w:sz w:val="20"/>
    </w:rPr>
  </w:style>
  <w:style w:type="character" w:customStyle="1" w:styleId="ListLabel456">
    <w:name w:val="ListLabel 456"/>
    <w:rPr>
      <w:rFonts w:cs="Wingdings"/>
      <w:sz w:val="20"/>
    </w:rPr>
  </w:style>
  <w:style w:type="character" w:customStyle="1" w:styleId="ListLabel457">
    <w:name w:val="ListLabel 457"/>
    <w:rPr>
      <w:rFonts w:cs="Wingdings"/>
      <w:sz w:val="20"/>
    </w:rPr>
  </w:style>
  <w:style w:type="character" w:customStyle="1" w:styleId="ListLabel458">
    <w:name w:val="ListLabel 458"/>
    <w:rPr>
      <w:rFonts w:cs="Wingdings"/>
      <w:sz w:val="20"/>
    </w:rPr>
  </w:style>
  <w:style w:type="character" w:customStyle="1" w:styleId="ListLabel459">
    <w:name w:val="ListLabel 459"/>
    <w:rPr>
      <w:rFonts w:cs="Wingdings"/>
      <w:sz w:val="20"/>
    </w:rPr>
  </w:style>
  <w:style w:type="character" w:customStyle="1" w:styleId="ListLabel460">
    <w:name w:val="ListLabel 460"/>
    <w:rPr>
      <w:rFonts w:cs="Wingdings"/>
      <w:sz w:val="20"/>
    </w:rPr>
  </w:style>
  <w:style w:type="character" w:customStyle="1" w:styleId="ListLabel461">
    <w:name w:val="ListLabel 461"/>
    <w:rPr>
      <w:rFonts w:cs="Calibri Light"/>
    </w:rPr>
  </w:style>
  <w:style w:type="character" w:customStyle="1" w:styleId="ListLabel462">
    <w:name w:val="ListLabel 462"/>
    <w:rPr>
      <w:rFonts w:cs="Calibri Light"/>
    </w:rPr>
  </w:style>
  <w:style w:type="character" w:customStyle="1" w:styleId="ListLabel463">
    <w:name w:val="ListLabel 463"/>
    <w:rPr>
      <w:rFonts w:cs="Wingdings"/>
    </w:rPr>
  </w:style>
  <w:style w:type="character" w:customStyle="1" w:styleId="ListLabel464">
    <w:name w:val="ListLabel 464"/>
    <w:rPr>
      <w:rFonts w:cs="Symbol"/>
    </w:rPr>
  </w:style>
  <w:style w:type="character" w:customStyle="1" w:styleId="ListLabel465">
    <w:name w:val="ListLabel 465"/>
    <w:rPr>
      <w:rFonts w:cs="Courier New"/>
    </w:rPr>
  </w:style>
  <w:style w:type="character" w:customStyle="1" w:styleId="ListLabel466">
    <w:name w:val="ListLabel 466"/>
    <w:rPr>
      <w:rFonts w:cs="Wingdings"/>
    </w:rPr>
  </w:style>
  <w:style w:type="character" w:customStyle="1" w:styleId="ListLabel467">
    <w:name w:val="ListLabel 467"/>
    <w:rPr>
      <w:rFonts w:cs="Symbol"/>
    </w:rPr>
  </w:style>
  <w:style w:type="character" w:customStyle="1" w:styleId="ListLabel468">
    <w:name w:val="ListLabel 468"/>
    <w:rPr>
      <w:rFonts w:cs="Courier New"/>
    </w:rPr>
  </w:style>
  <w:style w:type="character" w:customStyle="1" w:styleId="ListLabel469">
    <w:name w:val="ListLabel 469"/>
    <w:rPr>
      <w:rFonts w:cs="Wingdings"/>
    </w:rPr>
  </w:style>
  <w:style w:type="character" w:customStyle="1" w:styleId="ListLabel470">
    <w:name w:val="ListLabel 470"/>
    <w:rPr>
      <w:rFonts w:cs="Wingdings"/>
      <w:sz w:val="20"/>
    </w:rPr>
  </w:style>
  <w:style w:type="character" w:customStyle="1" w:styleId="ListLabel471">
    <w:name w:val="ListLabel 471"/>
    <w:rPr>
      <w:rFonts w:cs="Courier New"/>
      <w:sz w:val="20"/>
    </w:rPr>
  </w:style>
  <w:style w:type="character" w:customStyle="1" w:styleId="ListLabel472">
    <w:name w:val="ListLabel 472"/>
    <w:rPr>
      <w:rFonts w:cs="Wingdings"/>
      <w:sz w:val="20"/>
    </w:rPr>
  </w:style>
  <w:style w:type="character" w:customStyle="1" w:styleId="ListLabel473">
    <w:name w:val="ListLabel 473"/>
    <w:rPr>
      <w:rFonts w:cs="Wingdings"/>
      <w:sz w:val="20"/>
    </w:rPr>
  </w:style>
  <w:style w:type="character" w:customStyle="1" w:styleId="ListLabel474">
    <w:name w:val="ListLabel 474"/>
    <w:rPr>
      <w:rFonts w:cs="Wingdings"/>
      <w:sz w:val="20"/>
    </w:rPr>
  </w:style>
  <w:style w:type="character" w:customStyle="1" w:styleId="ListLabel475">
    <w:name w:val="ListLabel 475"/>
    <w:rPr>
      <w:rFonts w:cs="Wingdings"/>
      <w:sz w:val="20"/>
    </w:rPr>
  </w:style>
  <w:style w:type="character" w:customStyle="1" w:styleId="ListLabel476">
    <w:name w:val="ListLabel 476"/>
    <w:rPr>
      <w:rFonts w:cs="Wingdings"/>
      <w:sz w:val="20"/>
    </w:rPr>
  </w:style>
  <w:style w:type="character" w:customStyle="1" w:styleId="ListLabel477">
    <w:name w:val="ListLabel 477"/>
    <w:rPr>
      <w:rFonts w:cs="Wingdings"/>
      <w:sz w:val="20"/>
    </w:rPr>
  </w:style>
  <w:style w:type="character" w:customStyle="1" w:styleId="ListLabel478">
    <w:name w:val="ListLabel 478"/>
    <w:rPr>
      <w:rFonts w:cs="Wingdings"/>
      <w:sz w:val="20"/>
    </w:rPr>
  </w:style>
  <w:style w:type="character" w:customStyle="1" w:styleId="ListLabel479">
    <w:name w:val="ListLabel 479"/>
    <w:rPr>
      <w:rFonts w:cs="Calibri Light"/>
    </w:rPr>
  </w:style>
  <w:style w:type="character" w:customStyle="1" w:styleId="ListLabel480">
    <w:name w:val="ListLabel 480"/>
    <w:rPr>
      <w:rFonts w:cs="Courier New"/>
    </w:rPr>
  </w:style>
  <w:style w:type="character" w:customStyle="1" w:styleId="ListLabel481">
    <w:name w:val="ListLabel 481"/>
    <w:rPr>
      <w:rFonts w:cs="Wingdings"/>
    </w:rPr>
  </w:style>
  <w:style w:type="character" w:customStyle="1" w:styleId="ListLabel482">
    <w:name w:val="ListLabel 482"/>
    <w:rPr>
      <w:rFonts w:cs="Symbol"/>
    </w:rPr>
  </w:style>
  <w:style w:type="character" w:customStyle="1" w:styleId="ListLabel483">
    <w:name w:val="ListLabel 483"/>
    <w:rPr>
      <w:rFonts w:cs="Courier New"/>
    </w:rPr>
  </w:style>
  <w:style w:type="character" w:customStyle="1" w:styleId="ListLabel484">
    <w:name w:val="ListLabel 484"/>
    <w:rPr>
      <w:rFonts w:cs="Wingdings"/>
    </w:rPr>
  </w:style>
  <w:style w:type="character" w:customStyle="1" w:styleId="ListLabel485">
    <w:name w:val="ListLabel 485"/>
    <w:rPr>
      <w:rFonts w:cs="Symbol"/>
    </w:rPr>
  </w:style>
  <w:style w:type="character" w:customStyle="1" w:styleId="ListLabel486">
    <w:name w:val="ListLabel 486"/>
    <w:rPr>
      <w:rFonts w:cs="Courier New"/>
    </w:rPr>
  </w:style>
  <w:style w:type="character" w:customStyle="1" w:styleId="ListLabel487">
    <w:name w:val="ListLabel 487"/>
    <w:rPr>
      <w:rFonts w:cs="Wingdings"/>
    </w:rPr>
  </w:style>
  <w:style w:type="character" w:customStyle="1" w:styleId="ListLabel488">
    <w:name w:val="ListLabel 488"/>
    <w:rPr>
      <w:rFonts w:cs="Calibri Light"/>
    </w:rPr>
  </w:style>
  <w:style w:type="character" w:customStyle="1" w:styleId="ListLabel489">
    <w:name w:val="ListLabel 489"/>
    <w:rPr>
      <w:rFonts w:cs="Courier New"/>
    </w:rPr>
  </w:style>
  <w:style w:type="character" w:customStyle="1" w:styleId="ListLabel490">
    <w:name w:val="ListLabel 490"/>
    <w:rPr>
      <w:rFonts w:cs="Wingdings"/>
    </w:rPr>
  </w:style>
  <w:style w:type="character" w:customStyle="1" w:styleId="ListLabel491">
    <w:name w:val="ListLabel 491"/>
    <w:rPr>
      <w:rFonts w:cs="Symbol"/>
    </w:rPr>
  </w:style>
  <w:style w:type="character" w:customStyle="1" w:styleId="ListLabel492">
    <w:name w:val="ListLabel 492"/>
    <w:rPr>
      <w:rFonts w:cs="Courier New"/>
    </w:rPr>
  </w:style>
  <w:style w:type="character" w:customStyle="1" w:styleId="ListLabel493">
    <w:name w:val="ListLabel 493"/>
    <w:rPr>
      <w:rFonts w:cs="Wingdings"/>
    </w:rPr>
  </w:style>
  <w:style w:type="character" w:customStyle="1" w:styleId="ListLabel494">
    <w:name w:val="ListLabel 494"/>
    <w:rPr>
      <w:rFonts w:cs="Symbol"/>
    </w:rPr>
  </w:style>
  <w:style w:type="character" w:customStyle="1" w:styleId="ListLabel495">
    <w:name w:val="ListLabel 495"/>
    <w:rPr>
      <w:rFonts w:cs="Courier New"/>
    </w:rPr>
  </w:style>
  <w:style w:type="character" w:customStyle="1" w:styleId="ListLabel496">
    <w:name w:val="ListLabel 496"/>
    <w:rPr>
      <w:rFonts w:cs="Wingdings"/>
    </w:rPr>
  </w:style>
  <w:style w:type="character" w:customStyle="1" w:styleId="ListLabel497">
    <w:name w:val="ListLabel 497"/>
    <w:rPr>
      <w:rFonts w:cs="Calibri Light"/>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rFonts w:cs="Wingdings"/>
      <w:b/>
      <w:bCs/>
      <w:color w:val="156082"/>
    </w:rPr>
  </w:style>
  <w:style w:type="character" w:customStyle="1" w:styleId="ListLabel507">
    <w:name w:val="ListLabel 507"/>
    <w:rPr>
      <w:rFonts w:cs="Courier New"/>
    </w:rPr>
  </w:style>
  <w:style w:type="character" w:customStyle="1" w:styleId="ListLabel508">
    <w:name w:val="ListLabel 508"/>
    <w:rPr>
      <w:rFonts w:cs="Wingdings"/>
    </w:rPr>
  </w:style>
  <w:style w:type="character" w:customStyle="1" w:styleId="ListLabel509">
    <w:name w:val="ListLabel 509"/>
    <w:rPr>
      <w:rFonts w:cs="Symbol"/>
    </w:rPr>
  </w:style>
  <w:style w:type="character" w:customStyle="1" w:styleId="ListLabel510">
    <w:name w:val="ListLabel 510"/>
    <w:rPr>
      <w:rFonts w:cs="Courier New"/>
    </w:rPr>
  </w:style>
  <w:style w:type="character" w:customStyle="1" w:styleId="ListLabel511">
    <w:name w:val="ListLabel 511"/>
    <w:rPr>
      <w:rFonts w:cs="Wingdings"/>
    </w:rPr>
  </w:style>
  <w:style w:type="character" w:customStyle="1" w:styleId="ListLabel512">
    <w:name w:val="ListLabel 512"/>
    <w:rPr>
      <w:rFonts w:cs="Symbol"/>
    </w:rPr>
  </w:style>
  <w:style w:type="character" w:customStyle="1" w:styleId="ListLabel513">
    <w:name w:val="ListLabel 513"/>
    <w:rPr>
      <w:rFonts w:cs="Courier New"/>
    </w:rPr>
  </w:style>
  <w:style w:type="character" w:customStyle="1" w:styleId="ListLabel514">
    <w:name w:val="ListLabel 514"/>
    <w:rPr>
      <w:rFonts w:cs="Wingdings"/>
    </w:rPr>
  </w:style>
  <w:style w:type="character" w:customStyle="1" w:styleId="ListLabel515">
    <w:name w:val="ListLabel 515"/>
    <w:rPr>
      <w:rFonts w:cs="Wingdings"/>
      <w:b/>
      <w:bCs/>
      <w:color w:val="156082"/>
    </w:rPr>
  </w:style>
  <w:style w:type="character" w:customStyle="1" w:styleId="ListLabel516">
    <w:name w:val="ListLabel 516"/>
    <w:rPr>
      <w:rFonts w:cs="Courier New"/>
    </w:rPr>
  </w:style>
  <w:style w:type="character" w:customStyle="1" w:styleId="ListLabel517">
    <w:name w:val="ListLabel 517"/>
    <w:rPr>
      <w:rFonts w:cs="Wingdings"/>
    </w:rPr>
  </w:style>
  <w:style w:type="character" w:customStyle="1" w:styleId="ListLabel518">
    <w:name w:val="ListLabel 518"/>
    <w:rPr>
      <w:rFonts w:cs="Symbol"/>
    </w:rPr>
  </w:style>
  <w:style w:type="character" w:customStyle="1" w:styleId="ListLabel519">
    <w:name w:val="ListLabel 519"/>
    <w:rPr>
      <w:rFonts w:cs="Courier New"/>
    </w:rPr>
  </w:style>
  <w:style w:type="character" w:customStyle="1" w:styleId="ListLabel520">
    <w:name w:val="ListLabel 520"/>
    <w:rPr>
      <w:rFonts w:cs="Wingdings"/>
    </w:rPr>
  </w:style>
  <w:style w:type="character" w:customStyle="1" w:styleId="ListLabel521">
    <w:name w:val="ListLabel 521"/>
    <w:rPr>
      <w:rFonts w:cs="Symbol"/>
    </w:rPr>
  </w:style>
  <w:style w:type="character" w:customStyle="1" w:styleId="ListLabel522">
    <w:name w:val="ListLabel 522"/>
    <w:rPr>
      <w:rFonts w:cs="Courier New"/>
    </w:rPr>
  </w:style>
  <w:style w:type="character" w:customStyle="1" w:styleId="ListLabel523">
    <w:name w:val="ListLabel 523"/>
    <w:rPr>
      <w:rFonts w:cs="Wingdings"/>
    </w:rPr>
  </w:style>
  <w:style w:type="character" w:customStyle="1" w:styleId="ListLabel524">
    <w:name w:val="ListLabel 524"/>
    <w:rPr>
      <w:rFonts w:cs="Wingdings"/>
      <w:b/>
      <w:bCs/>
      <w:color w:val="156082"/>
    </w:rPr>
  </w:style>
  <w:style w:type="character" w:customStyle="1" w:styleId="ListLabel525">
    <w:name w:val="ListLabel 525"/>
    <w:rPr>
      <w:rFonts w:cs="Calibri Light"/>
    </w:rPr>
  </w:style>
  <w:style w:type="character" w:customStyle="1" w:styleId="ListLabel526">
    <w:name w:val="ListLabel 526"/>
    <w:rPr>
      <w:rFonts w:cs="Wingdings"/>
    </w:rPr>
  </w:style>
  <w:style w:type="character" w:customStyle="1" w:styleId="ListLabel527">
    <w:name w:val="ListLabel 527"/>
    <w:rPr>
      <w:rFonts w:cs="Symbol"/>
    </w:rPr>
  </w:style>
  <w:style w:type="character" w:customStyle="1" w:styleId="ListLabel528">
    <w:name w:val="ListLabel 528"/>
    <w:rPr>
      <w:rFonts w:cs="Courier New"/>
    </w:rPr>
  </w:style>
  <w:style w:type="character" w:customStyle="1" w:styleId="ListLabel529">
    <w:name w:val="ListLabel 529"/>
    <w:rPr>
      <w:rFonts w:cs="Wingdings"/>
    </w:rPr>
  </w:style>
  <w:style w:type="character" w:customStyle="1" w:styleId="ListLabel530">
    <w:name w:val="ListLabel 530"/>
    <w:rPr>
      <w:rFonts w:cs="Symbol"/>
    </w:rPr>
  </w:style>
  <w:style w:type="character" w:customStyle="1" w:styleId="ListLabel531">
    <w:name w:val="ListLabel 531"/>
    <w:rPr>
      <w:rFonts w:cs="Courier New"/>
    </w:rPr>
  </w:style>
  <w:style w:type="character" w:customStyle="1" w:styleId="ListLabel532">
    <w:name w:val="ListLabel 532"/>
    <w:rPr>
      <w:rFonts w:cs="Wingdings"/>
    </w:rPr>
  </w:style>
  <w:style w:type="character" w:customStyle="1" w:styleId="ListLabel533">
    <w:name w:val="ListLabel 533"/>
    <w:rPr>
      <w:rFonts w:cs="Calibri Light"/>
      <w:b w:val="0"/>
      <w:i w:val="0"/>
      <w:strike w:val="0"/>
      <w:dstrike w:val="0"/>
      <w:color w:val="000000"/>
      <w:position w:val="0"/>
      <w:sz w:val="22"/>
      <w:szCs w:val="22"/>
      <w:u w:val="none"/>
      <w:shd w:val="clear" w:color="auto" w:fill="auto"/>
      <w:vertAlign w:val="baseline"/>
    </w:rPr>
  </w:style>
  <w:style w:type="character" w:customStyle="1" w:styleId="ListLabel534">
    <w:name w:val="ListLabel 534"/>
    <w:rPr>
      <w:rFonts w:cs="Times New Roman"/>
      <w:b w:val="0"/>
      <w:i w:val="0"/>
      <w:strike w:val="0"/>
      <w:dstrike w:val="0"/>
      <w:color w:val="000000"/>
      <w:position w:val="0"/>
      <w:sz w:val="22"/>
      <w:szCs w:val="22"/>
      <w:u w:val="none"/>
      <w:shd w:val="clear" w:color="auto" w:fill="auto"/>
      <w:vertAlign w:val="baseline"/>
    </w:rPr>
  </w:style>
  <w:style w:type="character" w:customStyle="1" w:styleId="ListLabel535">
    <w:name w:val="ListLabel 535"/>
    <w:rPr>
      <w:rFonts w:cs="Times New Roman"/>
      <w:b w:val="0"/>
      <w:i w:val="0"/>
      <w:strike w:val="0"/>
      <w:dstrike w:val="0"/>
      <w:color w:val="000000"/>
      <w:position w:val="0"/>
      <w:sz w:val="22"/>
      <w:szCs w:val="22"/>
      <w:u w:val="none"/>
      <w:shd w:val="clear" w:color="auto" w:fill="auto"/>
      <w:vertAlign w:val="baseline"/>
    </w:rPr>
  </w:style>
  <w:style w:type="character" w:customStyle="1" w:styleId="ListLabel536">
    <w:name w:val="ListLabel 536"/>
    <w:rPr>
      <w:rFonts w:cs="Times New Roman"/>
      <w:b w:val="0"/>
      <w:i w:val="0"/>
      <w:strike w:val="0"/>
      <w:dstrike w:val="0"/>
      <w:color w:val="000000"/>
      <w:position w:val="0"/>
      <w:sz w:val="22"/>
      <w:szCs w:val="22"/>
      <w:u w:val="none"/>
      <w:shd w:val="clear" w:color="auto" w:fill="auto"/>
      <w:vertAlign w:val="baseline"/>
    </w:rPr>
  </w:style>
  <w:style w:type="character" w:customStyle="1" w:styleId="ListLabel537">
    <w:name w:val="ListLabel 537"/>
    <w:rPr>
      <w:rFonts w:cs="Times New Roman"/>
      <w:b w:val="0"/>
      <w:i w:val="0"/>
      <w:strike w:val="0"/>
      <w:dstrike w:val="0"/>
      <w:color w:val="000000"/>
      <w:position w:val="0"/>
      <w:sz w:val="22"/>
      <w:szCs w:val="22"/>
      <w:u w:val="none"/>
      <w:shd w:val="clear" w:color="auto" w:fill="auto"/>
      <w:vertAlign w:val="baseline"/>
    </w:rPr>
  </w:style>
  <w:style w:type="character" w:customStyle="1" w:styleId="ListLabel538">
    <w:name w:val="ListLabel 538"/>
    <w:rPr>
      <w:rFonts w:cs="Times New Roman"/>
      <w:b w:val="0"/>
      <w:i w:val="0"/>
      <w:strike w:val="0"/>
      <w:dstrike w:val="0"/>
      <w:color w:val="000000"/>
      <w:position w:val="0"/>
      <w:sz w:val="22"/>
      <w:szCs w:val="22"/>
      <w:u w:val="none"/>
      <w:shd w:val="clear" w:color="auto" w:fill="auto"/>
      <w:vertAlign w:val="baseline"/>
    </w:rPr>
  </w:style>
  <w:style w:type="character" w:customStyle="1" w:styleId="ListLabel539">
    <w:name w:val="ListLabel 539"/>
    <w:rPr>
      <w:rFonts w:cs="Times New Roman"/>
      <w:b w:val="0"/>
      <w:i w:val="0"/>
      <w:strike w:val="0"/>
      <w:dstrike w:val="0"/>
      <w:color w:val="000000"/>
      <w:position w:val="0"/>
      <w:sz w:val="22"/>
      <w:szCs w:val="22"/>
      <w:u w:val="none"/>
      <w:shd w:val="clear" w:color="auto" w:fill="auto"/>
      <w:vertAlign w:val="baseline"/>
    </w:rPr>
  </w:style>
  <w:style w:type="character" w:customStyle="1" w:styleId="ListLabel540">
    <w:name w:val="ListLabel 540"/>
    <w:rPr>
      <w:rFonts w:cs="Times New Roman"/>
      <w:b w:val="0"/>
      <w:i w:val="0"/>
      <w:strike w:val="0"/>
      <w:dstrike w:val="0"/>
      <w:color w:val="000000"/>
      <w:position w:val="0"/>
      <w:sz w:val="22"/>
      <w:szCs w:val="22"/>
      <w:u w:val="none"/>
      <w:shd w:val="clear" w:color="auto" w:fill="auto"/>
      <w:vertAlign w:val="baseline"/>
    </w:rPr>
  </w:style>
  <w:style w:type="character" w:customStyle="1" w:styleId="ListLabel541">
    <w:name w:val="ListLabel 541"/>
    <w:rPr>
      <w:rFonts w:cs="Times New Roman"/>
      <w:b w:val="0"/>
      <w:i w:val="0"/>
      <w:strike w:val="0"/>
      <w:dstrike w:val="0"/>
      <w:color w:val="000000"/>
      <w:position w:val="0"/>
      <w:sz w:val="22"/>
      <w:szCs w:val="22"/>
      <w:u w:val="none"/>
      <w:shd w:val="clear" w:color="auto" w:fill="auto"/>
      <w:vertAlign w:val="baseline"/>
    </w:rPr>
  </w:style>
  <w:style w:type="character" w:customStyle="1" w:styleId="ListLabel542">
    <w:name w:val="ListLabel 542"/>
    <w:rPr>
      <w:b/>
      <w:bCs/>
      <w:i w:val="0"/>
      <w:iCs w:val="0"/>
      <w:sz w:val="32"/>
    </w:rPr>
  </w:style>
  <w:style w:type="character" w:customStyle="1" w:styleId="ListLabel543">
    <w:name w:val="ListLabel 543"/>
    <w:rPr>
      <w:b/>
      <w:bCs/>
      <w:i w:val="0"/>
      <w:iCs w:val="0"/>
      <w:sz w:val="32"/>
    </w:rPr>
  </w:style>
  <w:style w:type="character" w:customStyle="1" w:styleId="ListLabel544">
    <w:name w:val="ListLabel 544"/>
    <w:rPr>
      <w:b/>
      <w:bCs/>
      <w:i w:val="0"/>
      <w:iCs w:val="0"/>
      <w:sz w:val="32"/>
    </w:rPr>
  </w:style>
  <w:style w:type="character" w:customStyle="1" w:styleId="ListLabel545">
    <w:name w:val="ListLabel 545"/>
    <w:rPr>
      <w:b/>
      <w:bCs/>
      <w:i w:val="0"/>
      <w:iCs w:val="0"/>
      <w:sz w:val="32"/>
    </w:rPr>
  </w:style>
  <w:style w:type="character" w:customStyle="1" w:styleId="ListLabel546">
    <w:name w:val="ListLabel 546"/>
    <w:rPr>
      <w:b/>
      <w:bCs/>
      <w:i w:val="0"/>
      <w:iCs w:val="0"/>
      <w:sz w:val="32"/>
    </w:rPr>
  </w:style>
  <w:style w:type="character" w:customStyle="1" w:styleId="ListLabel547">
    <w:name w:val="ListLabel 547"/>
    <w:rPr>
      <w:b/>
      <w:bCs/>
      <w:i w:val="0"/>
      <w:iCs w:val="0"/>
      <w:sz w:val="32"/>
    </w:rPr>
  </w:style>
  <w:style w:type="character" w:customStyle="1" w:styleId="ListLabel548">
    <w:name w:val="ListLabel 548"/>
    <w:rPr>
      <w:b/>
      <w:bCs/>
      <w:i w:val="0"/>
      <w:iCs w:val="0"/>
      <w:sz w:val="32"/>
    </w:rPr>
  </w:style>
  <w:style w:type="character" w:customStyle="1" w:styleId="ListLabel549">
    <w:name w:val="ListLabel 549"/>
    <w:rPr>
      <w:b/>
      <w:bCs/>
      <w:i w:val="0"/>
      <w:iCs w:val="0"/>
      <w:sz w:val="32"/>
    </w:rPr>
  </w:style>
  <w:style w:type="character" w:customStyle="1" w:styleId="ListLabel550">
    <w:name w:val="ListLabel 550"/>
    <w:rPr>
      <w:b/>
      <w:bCs/>
      <w:i w:val="0"/>
      <w:iCs w:val="0"/>
      <w:sz w:val="32"/>
    </w:rPr>
  </w:style>
  <w:style w:type="character" w:customStyle="1" w:styleId="ListLabel551">
    <w:name w:val="ListLabel 551"/>
    <w:rPr>
      <w:b/>
      <w:bCs/>
      <w:i w:val="0"/>
      <w:iCs w:val="0"/>
      <w:sz w:val="32"/>
    </w:rPr>
  </w:style>
  <w:style w:type="character" w:customStyle="1" w:styleId="ListLabel552">
    <w:name w:val="ListLabel 552"/>
    <w:rPr>
      <w:b/>
      <w:bCs/>
      <w:i w:val="0"/>
      <w:iCs w:val="0"/>
      <w:sz w:val="32"/>
    </w:rPr>
  </w:style>
  <w:style w:type="character" w:customStyle="1" w:styleId="ListLabel553">
    <w:name w:val="ListLabel 553"/>
    <w:rPr>
      <w:b/>
      <w:bCs/>
      <w:i w:val="0"/>
      <w:iCs w:val="0"/>
      <w:sz w:val="32"/>
    </w:rPr>
  </w:style>
  <w:style w:type="character" w:customStyle="1" w:styleId="ListLabel554">
    <w:name w:val="ListLabel 554"/>
    <w:rPr>
      <w:b/>
      <w:bCs/>
      <w:i w:val="0"/>
      <w:iCs w:val="0"/>
      <w:sz w:val="32"/>
    </w:rPr>
  </w:style>
  <w:style w:type="character" w:customStyle="1" w:styleId="ListLabel555">
    <w:name w:val="ListLabel 555"/>
    <w:rPr>
      <w:b/>
      <w:bCs/>
      <w:i w:val="0"/>
      <w:iCs w:val="0"/>
      <w:sz w:val="32"/>
    </w:rPr>
  </w:style>
  <w:style w:type="character" w:customStyle="1" w:styleId="ListLabel556">
    <w:name w:val="ListLabel 556"/>
    <w:rPr>
      <w:b/>
      <w:bCs/>
      <w:i w:val="0"/>
      <w:iCs w:val="0"/>
      <w:sz w:val="32"/>
    </w:rPr>
  </w:style>
  <w:style w:type="character" w:customStyle="1" w:styleId="ListLabel557">
    <w:name w:val="ListLabel 557"/>
    <w:rPr>
      <w:b/>
      <w:bCs/>
      <w:i w:val="0"/>
      <w:iCs w:val="0"/>
      <w:sz w:val="32"/>
    </w:rPr>
  </w:style>
  <w:style w:type="character" w:customStyle="1" w:styleId="ListLabel558">
    <w:name w:val="ListLabel 558"/>
    <w:rPr>
      <w:b/>
      <w:bCs/>
      <w:i w:val="0"/>
      <w:iCs w:val="0"/>
      <w:sz w:val="32"/>
    </w:rPr>
  </w:style>
  <w:style w:type="character" w:customStyle="1" w:styleId="ListLabel559">
    <w:name w:val="ListLabel 559"/>
    <w:rPr>
      <w:b/>
      <w:bCs/>
      <w:i w:val="0"/>
      <w:iCs w:val="0"/>
      <w:sz w:val="32"/>
    </w:rPr>
  </w:style>
  <w:style w:type="character" w:customStyle="1" w:styleId="ListLabel560">
    <w:name w:val="ListLabel 560"/>
    <w:rPr>
      <w:b/>
      <w:bCs/>
      <w:i w:val="0"/>
      <w:iCs w:val="0"/>
      <w:sz w:val="32"/>
    </w:rPr>
  </w:style>
  <w:style w:type="character" w:customStyle="1" w:styleId="ListLabel561">
    <w:name w:val="ListLabel 561"/>
    <w:rPr>
      <w:b/>
      <w:bCs/>
      <w:i w:val="0"/>
      <w:iCs w:val="0"/>
      <w:sz w:val="32"/>
    </w:rPr>
  </w:style>
  <w:style w:type="character" w:customStyle="1" w:styleId="ListLabel562">
    <w:name w:val="ListLabel 562"/>
    <w:rPr>
      <w:b/>
      <w:bCs/>
      <w:i w:val="0"/>
      <w:iCs w:val="0"/>
      <w:sz w:val="32"/>
    </w:rPr>
  </w:style>
  <w:style w:type="character" w:customStyle="1" w:styleId="ListLabel563">
    <w:name w:val="ListLabel 563"/>
    <w:rPr>
      <w:b/>
      <w:bCs/>
      <w:i w:val="0"/>
      <w:iCs w:val="0"/>
      <w:sz w:val="32"/>
    </w:rPr>
  </w:style>
  <w:style w:type="character" w:customStyle="1" w:styleId="ListLabel564">
    <w:name w:val="ListLabel 564"/>
    <w:rPr>
      <w:b/>
      <w:bCs/>
      <w:i w:val="0"/>
      <w:iCs w:val="0"/>
      <w:sz w:val="32"/>
    </w:rPr>
  </w:style>
  <w:style w:type="character" w:customStyle="1" w:styleId="ListLabel565">
    <w:name w:val="ListLabel 565"/>
    <w:rPr>
      <w:b/>
      <w:bCs/>
      <w:i w:val="0"/>
      <w:iCs w:val="0"/>
      <w:sz w:val="32"/>
    </w:rPr>
  </w:style>
  <w:style w:type="character" w:customStyle="1" w:styleId="ListLabel566">
    <w:name w:val="ListLabel 566"/>
    <w:rPr>
      <w:b/>
      <w:bCs/>
      <w:i w:val="0"/>
      <w:iCs w:val="0"/>
      <w:sz w:val="32"/>
    </w:rPr>
  </w:style>
  <w:style w:type="character" w:customStyle="1" w:styleId="ListLabel567">
    <w:name w:val="ListLabel 567"/>
    <w:rPr>
      <w:b/>
      <w:bCs/>
      <w:i w:val="0"/>
      <w:iCs w:val="0"/>
      <w:sz w:val="32"/>
    </w:rPr>
  </w:style>
  <w:style w:type="character" w:customStyle="1" w:styleId="ListLabel568">
    <w:name w:val="ListLabel 568"/>
    <w:rPr>
      <w:b/>
      <w:bCs/>
      <w:i w:val="0"/>
      <w:iCs w:val="0"/>
      <w:sz w:val="32"/>
    </w:rPr>
  </w:style>
  <w:style w:type="character" w:customStyle="1" w:styleId="ListLabel569">
    <w:name w:val="ListLabel 569"/>
    <w:rPr>
      <w:b/>
      <w:bCs/>
      <w:i w:val="0"/>
      <w:iCs w:val="0"/>
      <w:sz w:val="32"/>
    </w:rPr>
  </w:style>
  <w:style w:type="character" w:customStyle="1" w:styleId="ListLabel570">
    <w:name w:val="ListLabel 570"/>
    <w:rPr>
      <w:b/>
      <w:bCs/>
      <w:i w:val="0"/>
      <w:iCs w:val="0"/>
      <w:sz w:val="32"/>
    </w:rPr>
  </w:style>
  <w:style w:type="character" w:customStyle="1" w:styleId="ListLabel571">
    <w:name w:val="ListLabel 571"/>
    <w:rPr>
      <w:b/>
      <w:bCs/>
      <w:i w:val="0"/>
      <w:iCs w:val="0"/>
      <w:sz w:val="32"/>
    </w:rPr>
  </w:style>
  <w:style w:type="character" w:customStyle="1" w:styleId="ListLabel572">
    <w:name w:val="ListLabel 572"/>
    <w:rPr>
      <w:b/>
      <w:bCs/>
      <w:i w:val="0"/>
      <w:iCs w:val="0"/>
      <w:sz w:val="32"/>
    </w:rPr>
  </w:style>
  <w:style w:type="character" w:customStyle="1" w:styleId="ListLabel573">
    <w:name w:val="ListLabel 573"/>
    <w:rPr>
      <w:b/>
      <w:bCs/>
      <w:i w:val="0"/>
      <w:iCs w:val="0"/>
      <w:sz w:val="32"/>
    </w:rPr>
  </w:style>
  <w:style w:type="character" w:customStyle="1" w:styleId="ListLabel574">
    <w:name w:val="ListLabel 574"/>
    <w:rPr>
      <w:b/>
      <w:bCs/>
      <w:i w:val="0"/>
      <w:iCs w:val="0"/>
      <w:sz w:val="32"/>
    </w:rPr>
  </w:style>
  <w:style w:type="character" w:customStyle="1" w:styleId="ListLabel575">
    <w:name w:val="ListLabel 575"/>
    <w:rPr>
      <w:b/>
      <w:bCs/>
      <w:i w:val="0"/>
      <w:iCs w:val="0"/>
      <w:sz w:val="32"/>
    </w:rPr>
  </w:style>
  <w:style w:type="character" w:customStyle="1" w:styleId="ListLabel576">
    <w:name w:val="ListLabel 576"/>
    <w:rPr>
      <w:b/>
      <w:bCs/>
      <w:i w:val="0"/>
      <w:iCs w:val="0"/>
      <w:sz w:val="32"/>
    </w:rPr>
  </w:style>
  <w:style w:type="character" w:customStyle="1" w:styleId="ListLabel577">
    <w:name w:val="ListLabel 577"/>
    <w:rPr>
      <w:b/>
      <w:bCs/>
      <w:i w:val="0"/>
      <w:iCs w:val="0"/>
      <w:sz w:val="32"/>
    </w:rPr>
  </w:style>
  <w:style w:type="character" w:customStyle="1" w:styleId="ListLabel578">
    <w:name w:val="ListLabel 578"/>
    <w:rPr>
      <w:b/>
      <w:bCs/>
      <w:i w:val="0"/>
      <w:iCs w:val="0"/>
      <w:sz w:val="32"/>
    </w:rPr>
  </w:style>
  <w:style w:type="character" w:customStyle="1" w:styleId="ListLabel579">
    <w:name w:val="ListLabel 579"/>
    <w:rPr>
      <w:b/>
      <w:bCs/>
      <w:i w:val="0"/>
      <w:iCs w:val="0"/>
      <w:sz w:val="32"/>
    </w:rPr>
  </w:style>
  <w:style w:type="character" w:customStyle="1" w:styleId="ListLabel580">
    <w:name w:val="ListLabel 580"/>
    <w:rPr>
      <w:b/>
      <w:bCs/>
      <w:i w:val="0"/>
      <w:iCs w:val="0"/>
      <w:sz w:val="32"/>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280"/>
      </w:numPr>
    </w:pPr>
  </w:style>
  <w:style w:type="numbering" w:customStyle="1" w:styleId="WWNum4">
    <w:name w:val="WWNum4"/>
    <w:basedOn w:val="Nessunelenco"/>
    <w:pPr>
      <w:numPr>
        <w:numId w:val="282"/>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42"/>
      </w:numPr>
    </w:pPr>
  </w:style>
  <w:style w:type="numbering" w:customStyle="1" w:styleId="WWNum42">
    <w:name w:val="WWNum42"/>
    <w:basedOn w:val="Nessunelenco"/>
    <w:pPr>
      <w:numPr>
        <w:numId w:val="349"/>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285"/>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numbering" w:customStyle="1" w:styleId="WWNum51">
    <w:name w:val="WWNum51"/>
    <w:basedOn w:val="Nessunelenco"/>
    <w:pPr>
      <w:numPr>
        <w:numId w:val="52"/>
      </w:numPr>
    </w:pPr>
  </w:style>
  <w:style w:type="numbering" w:customStyle="1" w:styleId="WWNum52">
    <w:name w:val="WWNum52"/>
    <w:basedOn w:val="Nessunelenco"/>
    <w:pPr>
      <w:numPr>
        <w:numId w:val="53"/>
      </w:numPr>
    </w:pPr>
  </w:style>
  <w:style w:type="numbering" w:customStyle="1" w:styleId="WWNum53">
    <w:name w:val="WWNum53"/>
    <w:basedOn w:val="Nessunelenco"/>
    <w:pPr>
      <w:numPr>
        <w:numId w:val="54"/>
      </w:numPr>
    </w:pPr>
  </w:style>
  <w:style w:type="numbering" w:customStyle="1" w:styleId="WWNum54">
    <w:name w:val="WWNum54"/>
    <w:basedOn w:val="Nessunelenco"/>
    <w:pPr>
      <w:numPr>
        <w:numId w:val="55"/>
      </w:numPr>
    </w:pPr>
  </w:style>
  <w:style w:type="numbering" w:customStyle="1" w:styleId="WWNum55">
    <w:name w:val="WWNum55"/>
    <w:basedOn w:val="Nessunelenco"/>
    <w:pPr>
      <w:numPr>
        <w:numId w:val="56"/>
      </w:numPr>
    </w:pPr>
  </w:style>
  <w:style w:type="numbering" w:customStyle="1" w:styleId="WWNum56">
    <w:name w:val="WWNum56"/>
    <w:basedOn w:val="Nessunelenco"/>
    <w:pPr>
      <w:numPr>
        <w:numId w:val="57"/>
      </w:numPr>
    </w:pPr>
  </w:style>
  <w:style w:type="numbering" w:customStyle="1" w:styleId="WWNum57">
    <w:name w:val="WWNum57"/>
    <w:basedOn w:val="Nessunelenco"/>
    <w:pPr>
      <w:numPr>
        <w:numId w:val="58"/>
      </w:numPr>
    </w:pPr>
  </w:style>
  <w:style w:type="numbering" w:customStyle="1" w:styleId="WWNum58">
    <w:name w:val="WWNum58"/>
    <w:basedOn w:val="Nessunelenco"/>
    <w:pPr>
      <w:numPr>
        <w:numId w:val="59"/>
      </w:numPr>
    </w:pPr>
  </w:style>
  <w:style w:type="numbering" w:customStyle="1" w:styleId="WWNum59">
    <w:name w:val="WWNum59"/>
    <w:basedOn w:val="Nessunelenco"/>
    <w:pPr>
      <w:numPr>
        <w:numId w:val="60"/>
      </w:numPr>
    </w:pPr>
  </w:style>
  <w:style w:type="numbering" w:customStyle="1" w:styleId="WWNum60">
    <w:name w:val="WWNum60"/>
    <w:basedOn w:val="Nessunelenco"/>
    <w:pPr>
      <w:numPr>
        <w:numId w:val="61"/>
      </w:numPr>
    </w:pPr>
  </w:style>
  <w:style w:type="numbering" w:customStyle="1" w:styleId="WWNum61">
    <w:name w:val="WWNum61"/>
    <w:basedOn w:val="Nessunelenco"/>
    <w:pPr>
      <w:numPr>
        <w:numId w:val="62"/>
      </w:numPr>
    </w:pPr>
  </w:style>
  <w:style w:type="numbering" w:customStyle="1" w:styleId="WWNum62">
    <w:name w:val="WWNum62"/>
    <w:basedOn w:val="Nessunelenco"/>
    <w:pPr>
      <w:numPr>
        <w:numId w:val="290"/>
      </w:numPr>
    </w:pPr>
  </w:style>
  <w:style w:type="numbering" w:customStyle="1" w:styleId="WWNum63">
    <w:name w:val="WWNum63"/>
    <w:basedOn w:val="Nessunelenco"/>
    <w:pPr>
      <w:numPr>
        <w:numId w:val="64"/>
      </w:numPr>
    </w:pPr>
  </w:style>
  <w:style w:type="numbering" w:customStyle="1" w:styleId="WWNum64">
    <w:name w:val="WWNum64"/>
    <w:basedOn w:val="Nessunelenco"/>
    <w:pPr>
      <w:numPr>
        <w:numId w:val="65"/>
      </w:numPr>
    </w:pPr>
  </w:style>
  <w:style w:type="numbering" w:customStyle="1" w:styleId="WWNum65">
    <w:name w:val="WWNum65"/>
    <w:basedOn w:val="Nessunelenco"/>
    <w:pPr>
      <w:numPr>
        <w:numId w:val="289"/>
      </w:numPr>
    </w:pPr>
  </w:style>
  <w:style w:type="numbering" w:customStyle="1" w:styleId="WWNum66">
    <w:name w:val="WWNum66"/>
    <w:basedOn w:val="Nessunelenco"/>
    <w:pPr>
      <w:numPr>
        <w:numId w:val="67"/>
      </w:numPr>
    </w:pPr>
  </w:style>
  <w:style w:type="numbering" w:customStyle="1" w:styleId="WWNum67">
    <w:name w:val="WWNum67"/>
    <w:basedOn w:val="Nessunelenco"/>
    <w:pPr>
      <w:numPr>
        <w:numId w:val="68"/>
      </w:numPr>
    </w:pPr>
  </w:style>
  <w:style w:type="numbering" w:customStyle="1" w:styleId="WWNum68">
    <w:name w:val="WWNum68"/>
    <w:basedOn w:val="Nessunelenco"/>
    <w:pPr>
      <w:numPr>
        <w:numId w:val="288"/>
      </w:numPr>
    </w:pPr>
  </w:style>
  <w:style w:type="numbering" w:customStyle="1" w:styleId="WWNum69">
    <w:name w:val="WWNum69"/>
    <w:basedOn w:val="Nessunelenco"/>
    <w:pPr>
      <w:numPr>
        <w:numId w:val="287"/>
      </w:numPr>
    </w:pPr>
  </w:style>
  <w:style w:type="numbering" w:customStyle="1" w:styleId="WWNum70">
    <w:name w:val="WWNum70"/>
    <w:basedOn w:val="Nessunelenco"/>
    <w:pPr>
      <w:numPr>
        <w:numId w:val="71"/>
      </w:numPr>
    </w:pPr>
  </w:style>
  <w:style w:type="numbering" w:customStyle="1" w:styleId="WWNum71">
    <w:name w:val="WWNum71"/>
    <w:basedOn w:val="Nessunelenco"/>
    <w:pPr>
      <w:numPr>
        <w:numId w:val="284"/>
      </w:numPr>
    </w:pPr>
  </w:style>
  <w:style w:type="numbering" w:customStyle="1" w:styleId="WWNum72">
    <w:name w:val="WWNum72"/>
    <w:basedOn w:val="Nessunelenco"/>
    <w:pPr>
      <w:numPr>
        <w:numId w:val="73"/>
      </w:numPr>
    </w:pPr>
  </w:style>
  <w:style w:type="numbering" w:customStyle="1" w:styleId="WWNum73">
    <w:name w:val="WWNum73"/>
    <w:basedOn w:val="Nessunelenco"/>
    <w:pPr>
      <w:numPr>
        <w:numId w:val="74"/>
      </w:numPr>
    </w:pPr>
  </w:style>
  <w:style w:type="numbering" w:customStyle="1" w:styleId="WWNum74">
    <w:name w:val="WWNum74"/>
    <w:basedOn w:val="Nessunelenco"/>
    <w:pPr>
      <w:numPr>
        <w:numId w:val="75"/>
      </w:numPr>
    </w:pPr>
  </w:style>
  <w:style w:type="numbering" w:customStyle="1" w:styleId="WWNum75">
    <w:name w:val="WWNum75"/>
    <w:basedOn w:val="Nessunelenco"/>
    <w:pPr>
      <w:numPr>
        <w:numId w:val="76"/>
      </w:numPr>
    </w:pPr>
  </w:style>
  <w:style w:type="numbering" w:customStyle="1" w:styleId="WWNum76">
    <w:name w:val="WWNum76"/>
    <w:basedOn w:val="Nessunelenco"/>
    <w:pPr>
      <w:numPr>
        <w:numId w:val="77"/>
      </w:numPr>
    </w:pPr>
  </w:style>
  <w:style w:type="numbering" w:customStyle="1" w:styleId="WWNum77">
    <w:name w:val="WWNum77"/>
    <w:basedOn w:val="Nessunelenco"/>
    <w:pPr>
      <w:numPr>
        <w:numId w:val="78"/>
      </w:numPr>
    </w:pPr>
  </w:style>
  <w:style w:type="numbering" w:customStyle="1" w:styleId="WWNum78">
    <w:name w:val="WWNum78"/>
    <w:basedOn w:val="Nessunelenco"/>
    <w:pPr>
      <w:numPr>
        <w:numId w:val="79"/>
      </w:numPr>
    </w:pPr>
  </w:style>
  <w:style w:type="numbering" w:customStyle="1" w:styleId="WWNum79">
    <w:name w:val="WWNum79"/>
    <w:basedOn w:val="Nessunelenco"/>
    <w:pPr>
      <w:numPr>
        <w:numId w:val="283"/>
      </w:numPr>
    </w:pPr>
  </w:style>
  <w:style w:type="numbering" w:customStyle="1" w:styleId="WWNum80">
    <w:name w:val="WWNum80"/>
    <w:basedOn w:val="Nessunelenco"/>
    <w:pPr>
      <w:numPr>
        <w:numId w:val="81"/>
      </w:numPr>
    </w:pPr>
  </w:style>
  <w:style w:type="numbering" w:customStyle="1" w:styleId="WWNum81">
    <w:name w:val="WWNum81"/>
    <w:basedOn w:val="Nessunelenco"/>
    <w:pPr>
      <w:numPr>
        <w:numId w:val="82"/>
      </w:numPr>
    </w:pPr>
  </w:style>
  <w:style w:type="numbering" w:customStyle="1" w:styleId="WWNum82">
    <w:name w:val="WWNum82"/>
    <w:basedOn w:val="Nessunelenco"/>
    <w:pPr>
      <w:numPr>
        <w:numId w:val="83"/>
      </w:numPr>
    </w:pPr>
  </w:style>
  <w:style w:type="numbering" w:customStyle="1" w:styleId="WWNum83">
    <w:name w:val="WWNum83"/>
    <w:basedOn w:val="Nessunelenco"/>
    <w:pPr>
      <w:numPr>
        <w:numId w:val="84"/>
      </w:numPr>
    </w:pPr>
  </w:style>
  <w:style w:type="numbering" w:customStyle="1" w:styleId="WWNum84">
    <w:name w:val="WWNum84"/>
    <w:basedOn w:val="Nessunelenco"/>
    <w:pPr>
      <w:numPr>
        <w:numId w:val="85"/>
      </w:numPr>
    </w:pPr>
  </w:style>
  <w:style w:type="numbering" w:customStyle="1" w:styleId="WWNum85">
    <w:name w:val="WWNum85"/>
    <w:basedOn w:val="Nessunelenco"/>
    <w:pPr>
      <w:numPr>
        <w:numId w:val="86"/>
      </w:numPr>
    </w:pPr>
  </w:style>
  <w:style w:type="numbering" w:customStyle="1" w:styleId="WWNum86">
    <w:name w:val="WWNum86"/>
    <w:basedOn w:val="Nessunelenco"/>
    <w:pPr>
      <w:numPr>
        <w:numId w:val="87"/>
      </w:numPr>
    </w:pPr>
  </w:style>
  <w:style w:type="numbering" w:customStyle="1" w:styleId="WWNum87">
    <w:name w:val="WWNum87"/>
    <w:basedOn w:val="Nessunelenco"/>
    <w:pPr>
      <w:numPr>
        <w:numId w:val="88"/>
      </w:numPr>
    </w:pPr>
  </w:style>
  <w:style w:type="numbering" w:customStyle="1" w:styleId="WWNum88">
    <w:name w:val="WWNum88"/>
    <w:basedOn w:val="Nessunelenco"/>
    <w:pPr>
      <w:numPr>
        <w:numId w:val="89"/>
      </w:numPr>
    </w:pPr>
  </w:style>
  <w:style w:type="numbering" w:customStyle="1" w:styleId="WWNum89">
    <w:name w:val="WWNum89"/>
    <w:basedOn w:val="Nessunelenco"/>
    <w:pPr>
      <w:numPr>
        <w:numId w:val="90"/>
      </w:numPr>
    </w:pPr>
  </w:style>
  <w:style w:type="numbering" w:customStyle="1" w:styleId="WWNum90">
    <w:name w:val="WWNum90"/>
    <w:basedOn w:val="Nessunelenco"/>
    <w:pPr>
      <w:numPr>
        <w:numId w:val="91"/>
      </w:numPr>
    </w:pPr>
  </w:style>
  <w:style w:type="numbering" w:customStyle="1" w:styleId="WWNum91">
    <w:name w:val="WWNum91"/>
    <w:basedOn w:val="Nessunelenco"/>
    <w:pPr>
      <w:numPr>
        <w:numId w:val="92"/>
      </w:numPr>
    </w:pPr>
  </w:style>
  <w:style w:type="numbering" w:customStyle="1" w:styleId="WWNum92">
    <w:name w:val="WWNum92"/>
    <w:basedOn w:val="Nessunelenco"/>
    <w:pPr>
      <w:numPr>
        <w:numId w:val="93"/>
      </w:numPr>
    </w:pPr>
  </w:style>
  <w:style w:type="numbering" w:customStyle="1" w:styleId="WWNum93">
    <w:name w:val="WWNum93"/>
    <w:basedOn w:val="Nessunelenco"/>
    <w:pPr>
      <w:numPr>
        <w:numId w:val="94"/>
      </w:numPr>
    </w:pPr>
  </w:style>
  <w:style w:type="numbering" w:customStyle="1" w:styleId="WWNum94">
    <w:name w:val="WWNum94"/>
    <w:basedOn w:val="Nessunelenco"/>
    <w:pPr>
      <w:numPr>
        <w:numId w:val="95"/>
      </w:numPr>
    </w:pPr>
  </w:style>
  <w:style w:type="numbering" w:customStyle="1" w:styleId="WWNum95">
    <w:name w:val="WWNum95"/>
    <w:basedOn w:val="Nessunelenco"/>
    <w:pPr>
      <w:numPr>
        <w:numId w:val="96"/>
      </w:numPr>
    </w:pPr>
  </w:style>
  <w:style w:type="numbering" w:customStyle="1" w:styleId="WWNum96">
    <w:name w:val="WWNum96"/>
    <w:basedOn w:val="Nessunelenco"/>
    <w:pPr>
      <w:numPr>
        <w:numId w:val="97"/>
      </w:numPr>
    </w:pPr>
  </w:style>
  <w:style w:type="numbering" w:customStyle="1" w:styleId="WWNum97">
    <w:name w:val="WWNum97"/>
    <w:basedOn w:val="Nessunelenco"/>
    <w:pPr>
      <w:numPr>
        <w:numId w:val="98"/>
      </w:numPr>
    </w:pPr>
  </w:style>
  <w:style w:type="numbering" w:customStyle="1" w:styleId="WWNum98">
    <w:name w:val="WWNum98"/>
    <w:basedOn w:val="Nessunelenco"/>
    <w:pPr>
      <w:numPr>
        <w:numId w:val="99"/>
      </w:numPr>
    </w:pPr>
  </w:style>
  <w:style w:type="numbering" w:customStyle="1" w:styleId="WWNum99">
    <w:name w:val="WWNum99"/>
    <w:basedOn w:val="Nessunelenco"/>
    <w:pPr>
      <w:numPr>
        <w:numId w:val="100"/>
      </w:numPr>
    </w:pPr>
  </w:style>
  <w:style w:type="numbering" w:customStyle="1" w:styleId="WWNum100">
    <w:name w:val="WWNum100"/>
    <w:basedOn w:val="Nessunelenco"/>
    <w:pPr>
      <w:numPr>
        <w:numId w:val="101"/>
      </w:numPr>
    </w:pPr>
  </w:style>
  <w:style w:type="numbering" w:customStyle="1" w:styleId="WWNum101">
    <w:name w:val="WWNum101"/>
    <w:basedOn w:val="Nessunelenco"/>
    <w:pPr>
      <w:numPr>
        <w:numId w:val="286"/>
      </w:numPr>
    </w:pPr>
  </w:style>
  <w:style w:type="numbering" w:customStyle="1" w:styleId="WWNum102">
    <w:name w:val="WWNum102"/>
    <w:basedOn w:val="Nessunelenco"/>
    <w:pPr>
      <w:numPr>
        <w:numId w:val="103"/>
      </w:numPr>
    </w:pPr>
  </w:style>
  <w:style w:type="numbering" w:customStyle="1" w:styleId="WWNum103">
    <w:name w:val="WWNum103"/>
    <w:basedOn w:val="Nessunelenco"/>
    <w:pPr>
      <w:numPr>
        <w:numId w:val="104"/>
      </w:numPr>
    </w:pPr>
  </w:style>
  <w:style w:type="numbering" w:customStyle="1" w:styleId="WWNum104">
    <w:name w:val="WWNum104"/>
    <w:basedOn w:val="Nessunelenco"/>
    <w:pPr>
      <w:numPr>
        <w:numId w:val="105"/>
      </w:numPr>
    </w:pPr>
  </w:style>
  <w:style w:type="numbering" w:customStyle="1" w:styleId="WWNum105">
    <w:name w:val="WWNum105"/>
    <w:basedOn w:val="Nessunelenco"/>
    <w:pPr>
      <w:numPr>
        <w:numId w:val="106"/>
      </w:numPr>
    </w:pPr>
  </w:style>
  <w:style w:type="numbering" w:customStyle="1" w:styleId="WWNum106">
    <w:name w:val="WWNum106"/>
    <w:basedOn w:val="Nessunelenco"/>
    <w:pPr>
      <w:numPr>
        <w:numId w:val="107"/>
      </w:numPr>
    </w:pPr>
  </w:style>
  <w:style w:type="numbering" w:customStyle="1" w:styleId="WWNum107">
    <w:name w:val="WWNum107"/>
    <w:basedOn w:val="Nessunelenco"/>
    <w:pPr>
      <w:numPr>
        <w:numId w:val="108"/>
      </w:numPr>
    </w:pPr>
  </w:style>
  <w:style w:type="numbering" w:customStyle="1" w:styleId="WWNum108">
    <w:name w:val="WWNum108"/>
    <w:basedOn w:val="Nessunelenco"/>
    <w:pPr>
      <w:numPr>
        <w:numId w:val="109"/>
      </w:numPr>
    </w:pPr>
  </w:style>
  <w:style w:type="numbering" w:customStyle="1" w:styleId="WWNum109">
    <w:name w:val="WWNum109"/>
    <w:basedOn w:val="Nessunelenco"/>
    <w:pPr>
      <w:numPr>
        <w:numId w:val="110"/>
      </w:numPr>
    </w:pPr>
  </w:style>
  <w:style w:type="numbering" w:customStyle="1" w:styleId="WWNum110">
    <w:name w:val="WWNum110"/>
    <w:basedOn w:val="Nessunelenco"/>
    <w:pPr>
      <w:numPr>
        <w:numId w:val="111"/>
      </w:numPr>
    </w:pPr>
  </w:style>
  <w:style w:type="numbering" w:customStyle="1" w:styleId="WWNum111">
    <w:name w:val="WWNum111"/>
    <w:basedOn w:val="Nessunelenco"/>
    <w:pPr>
      <w:numPr>
        <w:numId w:val="112"/>
      </w:numPr>
    </w:pPr>
  </w:style>
  <w:style w:type="numbering" w:customStyle="1" w:styleId="WWNum112">
    <w:name w:val="WWNum112"/>
    <w:basedOn w:val="Nessunelenco"/>
    <w:pPr>
      <w:numPr>
        <w:numId w:val="113"/>
      </w:numPr>
    </w:pPr>
  </w:style>
  <w:style w:type="numbering" w:customStyle="1" w:styleId="WWNum113">
    <w:name w:val="WWNum113"/>
    <w:basedOn w:val="Nessunelenco"/>
    <w:pPr>
      <w:numPr>
        <w:numId w:val="114"/>
      </w:numPr>
    </w:pPr>
  </w:style>
  <w:style w:type="numbering" w:customStyle="1" w:styleId="WWNum114">
    <w:name w:val="WWNum114"/>
    <w:basedOn w:val="Nessunelenco"/>
    <w:pPr>
      <w:numPr>
        <w:numId w:val="115"/>
      </w:numPr>
    </w:pPr>
  </w:style>
  <w:style w:type="numbering" w:customStyle="1" w:styleId="WWNum115">
    <w:name w:val="WWNum115"/>
    <w:basedOn w:val="Nessunelenco"/>
    <w:pPr>
      <w:numPr>
        <w:numId w:val="116"/>
      </w:numPr>
    </w:pPr>
  </w:style>
  <w:style w:type="numbering" w:customStyle="1" w:styleId="WWNum116">
    <w:name w:val="WWNum116"/>
    <w:basedOn w:val="Nessunelenco"/>
    <w:pPr>
      <w:numPr>
        <w:numId w:val="117"/>
      </w:numPr>
    </w:pPr>
  </w:style>
  <w:style w:type="numbering" w:customStyle="1" w:styleId="WWNum117">
    <w:name w:val="WWNum117"/>
    <w:basedOn w:val="Nessunelenco"/>
    <w:pPr>
      <w:numPr>
        <w:numId w:val="118"/>
      </w:numPr>
    </w:pPr>
  </w:style>
  <w:style w:type="numbering" w:customStyle="1" w:styleId="WWNum118">
    <w:name w:val="WWNum118"/>
    <w:basedOn w:val="Nessunelenco"/>
    <w:pPr>
      <w:numPr>
        <w:numId w:val="119"/>
      </w:numPr>
    </w:pPr>
  </w:style>
  <w:style w:type="numbering" w:customStyle="1" w:styleId="WWNum119">
    <w:name w:val="WWNum119"/>
    <w:basedOn w:val="Nessunelenco"/>
    <w:pPr>
      <w:numPr>
        <w:numId w:val="120"/>
      </w:numPr>
    </w:pPr>
  </w:style>
  <w:style w:type="numbering" w:customStyle="1" w:styleId="WWNum120">
    <w:name w:val="WWNum120"/>
    <w:basedOn w:val="Nessunelenco"/>
    <w:pPr>
      <w:numPr>
        <w:numId w:val="121"/>
      </w:numPr>
    </w:pPr>
  </w:style>
  <w:style w:type="numbering" w:customStyle="1" w:styleId="WWNum121">
    <w:name w:val="WWNum121"/>
    <w:basedOn w:val="Nessunelenco"/>
    <w:pPr>
      <w:numPr>
        <w:numId w:val="122"/>
      </w:numPr>
    </w:pPr>
  </w:style>
  <w:style w:type="numbering" w:customStyle="1" w:styleId="WWNum122">
    <w:name w:val="WWNum122"/>
    <w:basedOn w:val="Nessunelenco"/>
    <w:pPr>
      <w:numPr>
        <w:numId w:val="123"/>
      </w:numPr>
    </w:pPr>
  </w:style>
  <w:style w:type="numbering" w:customStyle="1" w:styleId="WWNum123">
    <w:name w:val="WWNum123"/>
    <w:basedOn w:val="Nessunelenco"/>
    <w:pPr>
      <w:numPr>
        <w:numId w:val="124"/>
      </w:numPr>
    </w:pPr>
  </w:style>
  <w:style w:type="numbering" w:customStyle="1" w:styleId="WWNum124">
    <w:name w:val="WWNum124"/>
    <w:basedOn w:val="Nessunelenco"/>
    <w:pPr>
      <w:numPr>
        <w:numId w:val="125"/>
      </w:numPr>
    </w:pPr>
  </w:style>
  <w:style w:type="numbering" w:customStyle="1" w:styleId="WWNum125">
    <w:name w:val="WWNum125"/>
    <w:basedOn w:val="Nessunelenco"/>
    <w:pPr>
      <w:numPr>
        <w:numId w:val="126"/>
      </w:numPr>
    </w:pPr>
  </w:style>
  <w:style w:type="numbering" w:customStyle="1" w:styleId="WWNum126">
    <w:name w:val="WWNum126"/>
    <w:basedOn w:val="Nessunelenco"/>
    <w:pPr>
      <w:numPr>
        <w:numId w:val="127"/>
      </w:numPr>
    </w:pPr>
  </w:style>
  <w:style w:type="numbering" w:customStyle="1" w:styleId="WWNum127">
    <w:name w:val="WWNum127"/>
    <w:basedOn w:val="Nessunelenco"/>
    <w:pPr>
      <w:numPr>
        <w:numId w:val="128"/>
      </w:numPr>
    </w:pPr>
  </w:style>
  <w:style w:type="numbering" w:customStyle="1" w:styleId="WWNum128">
    <w:name w:val="WWNum128"/>
    <w:basedOn w:val="Nessunelenco"/>
    <w:pPr>
      <w:numPr>
        <w:numId w:val="129"/>
      </w:numPr>
    </w:pPr>
  </w:style>
  <w:style w:type="numbering" w:customStyle="1" w:styleId="WWNum129">
    <w:name w:val="WWNum129"/>
    <w:basedOn w:val="Nessunelenco"/>
    <w:pPr>
      <w:numPr>
        <w:numId w:val="130"/>
      </w:numPr>
    </w:pPr>
  </w:style>
  <w:style w:type="numbering" w:customStyle="1" w:styleId="WWNum130">
    <w:name w:val="WWNum130"/>
    <w:basedOn w:val="Nessunelenco"/>
    <w:pPr>
      <w:numPr>
        <w:numId w:val="131"/>
      </w:numPr>
    </w:pPr>
  </w:style>
  <w:style w:type="numbering" w:customStyle="1" w:styleId="WWNum131">
    <w:name w:val="WWNum131"/>
    <w:basedOn w:val="Nessunelenco"/>
    <w:pPr>
      <w:numPr>
        <w:numId w:val="132"/>
      </w:numPr>
    </w:pPr>
  </w:style>
  <w:style w:type="numbering" w:customStyle="1" w:styleId="WWNum132">
    <w:name w:val="WWNum132"/>
    <w:basedOn w:val="Nessunelenco"/>
    <w:pPr>
      <w:numPr>
        <w:numId w:val="133"/>
      </w:numPr>
    </w:pPr>
  </w:style>
  <w:style w:type="numbering" w:customStyle="1" w:styleId="WWNum133">
    <w:name w:val="WWNum133"/>
    <w:basedOn w:val="Nessunelenco"/>
    <w:pPr>
      <w:numPr>
        <w:numId w:val="134"/>
      </w:numPr>
    </w:pPr>
  </w:style>
  <w:style w:type="numbering" w:customStyle="1" w:styleId="WWNum134">
    <w:name w:val="WWNum134"/>
    <w:basedOn w:val="Nessunelenco"/>
    <w:pPr>
      <w:numPr>
        <w:numId w:val="135"/>
      </w:numPr>
    </w:pPr>
  </w:style>
  <w:style w:type="numbering" w:customStyle="1" w:styleId="WWNum135">
    <w:name w:val="WWNum135"/>
    <w:basedOn w:val="Nessunelenco"/>
    <w:pPr>
      <w:numPr>
        <w:numId w:val="136"/>
      </w:numPr>
    </w:pPr>
  </w:style>
  <w:style w:type="numbering" w:customStyle="1" w:styleId="WWNum136">
    <w:name w:val="WWNum136"/>
    <w:basedOn w:val="Nessunelenco"/>
    <w:pPr>
      <w:numPr>
        <w:numId w:val="137"/>
      </w:numPr>
    </w:pPr>
  </w:style>
  <w:style w:type="numbering" w:customStyle="1" w:styleId="WWNum137">
    <w:name w:val="WWNum137"/>
    <w:basedOn w:val="Nessunelenco"/>
    <w:pPr>
      <w:numPr>
        <w:numId w:val="138"/>
      </w:numPr>
    </w:pPr>
  </w:style>
  <w:style w:type="numbering" w:customStyle="1" w:styleId="WWNum138">
    <w:name w:val="WWNum138"/>
    <w:basedOn w:val="Nessunelenco"/>
    <w:pPr>
      <w:numPr>
        <w:numId w:val="139"/>
      </w:numPr>
    </w:pPr>
  </w:style>
  <w:style w:type="numbering" w:customStyle="1" w:styleId="WWNum139">
    <w:name w:val="WWNum139"/>
    <w:basedOn w:val="Nessunelenco"/>
    <w:pPr>
      <w:numPr>
        <w:numId w:val="140"/>
      </w:numPr>
    </w:pPr>
  </w:style>
  <w:style w:type="numbering" w:customStyle="1" w:styleId="WWNum140">
    <w:name w:val="WWNum140"/>
    <w:basedOn w:val="Nessunelenco"/>
    <w:pPr>
      <w:numPr>
        <w:numId w:val="141"/>
      </w:numPr>
    </w:pPr>
  </w:style>
  <w:style w:type="numbering" w:customStyle="1" w:styleId="WWNum141">
    <w:name w:val="WWNum141"/>
    <w:basedOn w:val="Nessunelenco"/>
    <w:pPr>
      <w:numPr>
        <w:numId w:val="142"/>
      </w:numPr>
    </w:pPr>
  </w:style>
  <w:style w:type="numbering" w:customStyle="1" w:styleId="WWNum142">
    <w:name w:val="WWNum142"/>
    <w:basedOn w:val="Nessunelenco"/>
    <w:pPr>
      <w:numPr>
        <w:numId w:val="143"/>
      </w:numPr>
    </w:pPr>
  </w:style>
  <w:style w:type="numbering" w:customStyle="1" w:styleId="WWNum143">
    <w:name w:val="WWNum143"/>
    <w:basedOn w:val="Nessunelenco"/>
    <w:pPr>
      <w:numPr>
        <w:numId w:val="144"/>
      </w:numPr>
    </w:pPr>
  </w:style>
  <w:style w:type="numbering" w:customStyle="1" w:styleId="WWNum144">
    <w:name w:val="WWNum144"/>
    <w:basedOn w:val="Nessunelenco"/>
    <w:pPr>
      <w:numPr>
        <w:numId w:val="145"/>
      </w:numPr>
    </w:pPr>
  </w:style>
  <w:style w:type="numbering" w:customStyle="1" w:styleId="WWNum145">
    <w:name w:val="WWNum145"/>
    <w:basedOn w:val="Nessunelenco"/>
    <w:pPr>
      <w:numPr>
        <w:numId w:val="146"/>
      </w:numPr>
    </w:pPr>
  </w:style>
  <w:style w:type="numbering" w:customStyle="1" w:styleId="WWNum146">
    <w:name w:val="WWNum146"/>
    <w:basedOn w:val="Nessunelenco"/>
    <w:pPr>
      <w:numPr>
        <w:numId w:val="147"/>
      </w:numPr>
    </w:pPr>
  </w:style>
  <w:style w:type="numbering" w:customStyle="1" w:styleId="WWNum147">
    <w:name w:val="WWNum147"/>
    <w:basedOn w:val="Nessunelenco"/>
    <w:pPr>
      <w:numPr>
        <w:numId w:val="148"/>
      </w:numPr>
    </w:pPr>
  </w:style>
  <w:style w:type="numbering" w:customStyle="1" w:styleId="WWNum148">
    <w:name w:val="WWNum148"/>
    <w:basedOn w:val="Nessunelenco"/>
    <w:pPr>
      <w:numPr>
        <w:numId w:val="149"/>
      </w:numPr>
    </w:pPr>
  </w:style>
  <w:style w:type="numbering" w:customStyle="1" w:styleId="WWNum149">
    <w:name w:val="WWNum149"/>
    <w:basedOn w:val="Nessunelenco"/>
    <w:pPr>
      <w:numPr>
        <w:numId w:val="150"/>
      </w:numPr>
    </w:pPr>
  </w:style>
  <w:style w:type="numbering" w:customStyle="1" w:styleId="WWNum150">
    <w:name w:val="WWNum150"/>
    <w:basedOn w:val="Nessunelenco"/>
    <w:pPr>
      <w:numPr>
        <w:numId w:val="151"/>
      </w:numPr>
    </w:pPr>
  </w:style>
  <w:style w:type="numbering" w:customStyle="1" w:styleId="WWNum151">
    <w:name w:val="WWNum151"/>
    <w:basedOn w:val="Nessunelenco"/>
    <w:pPr>
      <w:numPr>
        <w:numId w:val="152"/>
      </w:numPr>
    </w:pPr>
  </w:style>
  <w:style w:type="numbering" w:customStyle="1" w:styleId="WWNum152">
    <w:name w:val="WWNum152"/>
    <w:basedOn w:val="Nessunelenco"/>
    <w:pPr>
      <w:numPr>
        <w:numId w:val="153"/>
      </w:numPr>
    </w:pPr>
  </w:style>
  <w:style w:type="numbering" w:customStyle="1" w:styleId="WWNum153">
    <w:name w:val="WWNum153"/>
    <w:basedOn w:val="Nessunelenco"/>
    <w:pPr>
      <w:numPr>
        <w:numId w:val="154"/>
      </w:numPr>
    </w:pPr>
  </w:style>
  <w:style w:type="numbering" w:customStyle="1" w:styleId="WWNum154">
    <w:name w:val="WWNum154"/>
    <w:basedOn w:val="Nessunelenco"/>
    <w:pPr>
      <w:numPr>
        <w:numId w:val="155"/>
      </w:numPr>
    </w:pPr>
  </w:style>
  <w:style w:type="numbering" w:customStyle="1" w:styleId="WWNum155">
    <w:name w:val="WWNum155"/>
    <w:basedOn w:val="Nessunelenco"/>
    <w:pPr>
      <w:numPr>
        <w:numId w:val="156"/>
      </w:numPr>
    </w:pPr>
  </w:style>
  <w:style w:type="numbering" w:customStyle="1" w:styleId="WWNum156">
    <w:name w:val="WWNum156"/>
    <w:basedOn w:val="Nessunelenco"/>
    <w:pPr>
      <w:numPr>
        <w:numId w:val="157"/>
      </w:numPr>
    </w:pPr>
  </w:style>
  <w:style w:type="numbering" w:customStyle="1" w:styleId="WWNum157">
    <w:name w:val="WWNum157"/>
    <w:basedOn w:val="Nessunelenco"/>
    <w:pPr>
      <w:numPr>
        <w:numId w:val="158"/>
      </w:numPr>
    </w:pPr>
  </w:style>
  <w:style w:type="numbering" w:customStyle="1" w:styleId="WWNum158">
    <w:name w:val="WWNum158"/>
    <w:basedOn w:val="Nessunelenco"/>
    <w:pPr>
      <w:numPr>
        <w:numId w:val="159"/>
      </w:numPr>
    </w:pPr>
  </w:style>
  <w:style w:type="numbering" w:customStyle="1" w:styleId="WWNum159">
    <w:name w:val="WWNum159"/>
    <w:basedOn w:val="Nessunelenco"/>
    <w:pPr>
      <w:numPr>
        <w:numId w:val="160"/>
      </w:numPr>
    </w:pPr>
  </w:style>
  <w:style w:type="numbering" w:customStyle="1" w:styleId="WWNum160">
    <w:name w:val="WWNum160"/>
    <w:basedOn w:val="Nessunelenco"/>
    <w:pPr>
      <w:numPr>
        <w:numId w:val="161"/>
      </w:numPr>
    </w:pPr>
  </w:style>
  <w:style w:type="numbering" w:customStyle="1" w:styleId="WWNum161">
    <w:name w:val="WWNum161"/>
    <w:basedOn w:val="Nessunelenco"/>
    <w:pPr>
      <w:numPr>
        <w:numId w:val="291"/>
      </w:numPr>
    </w:pPr>
  </w:style>
  <w:style w:type="numbering" w:customStyle="1" w:styleId="WWNum162">
    <w:name w:val="WWNum162"/>
    <w:basedOn w:val="Nessunelenco"/>
    <w:pPr>
      <w:numPr>
        <w:numId w:val="163"/>
      </w:numPr>
    </w:pPr>
  </w:style>
  <w:style w:type="numbering" w:customStyle="1" w:styleId="WWNum163">
    <w:name w:val="WWNum163"/>
    <w:basedOn w:val="Nessunelenco"/>
    <w:pPr>
      <w:numPr>
        <w:numId w:val="164"/>
      </w:numPr>
    </w:pPr>
  </w:style>
  <w:style w:type="numbering" w:customStyle="1" w:styleId="WWNum164">
    <w:name w:val="WWNum164"/>
    <w:basedOn w:val="Nessunelenco"/>
    <w:pPr>
      <w:numPr>
        <w:numId w:val="165"/>
      </w:numPr>
    </w:pPr>
  </w:style>
  <w:style w:type="numbering" w:customStyle="1" w:styleId="WWNum165">
    <w:name w:val="WWNum165"/>
    <w:basedOn w:val="Nessunelenco"/>
    <w:pPr>
      <w:numPr>
        <w:numId w:val="166"/>
      </w:numPr>
    </w:pPr>
  </w:style>
  <w:style w:type="numbering" w:customStyle="1" w:styleId="WWNum166">
    <w:name w:val="WWNum166"/>
    <w:basedOn w:val="Nessunelenco"/>
    <w:pPr>
      <w:numPr>
        <w:numId w:val="167"/>
      </w:numPr>
    </w:pPr>
  </w:style>
  <w:style w:type="numbering" w:customStyle="1" w:styleId="WWNum167">
    <w:name w:val="WWNum167"/>
    <w:basedOn w:val="Nessunelenco"/>
    <w:pPr>
      <w:numPr>
        <w:numId w:val="168"/>
      </w:numPr>
    </w:pPr>
  </w:style>
  <w:style w:type="numbering" w:customStyle="1" w:styleId="WWNum168">
    <w:name w:val="WWNum168"/>
    <w:basedOn w:val="Nessunelenco"/>
    <w:pPr>
      <w:numPr>
        <w:numId w:val="169"/>
      </w:numPr>
    </w:pPr>
  </w:style>
  <w:style w:type="numbering" w:customStyle="1" w:styleId="WWNum169">
    <w:name w:val="WWNum169"/>
    <w:basedOn w:val="Nessunelenco"/>
    <w:pPr>
      <w:numPr>
        <w:numId w:val="170"/>
      </w:numPr>
    </w:pPr>
  </w:style>
  <w:style w:type="numbering" w:customStyle="1" w:styleId="WWNum170">
    <w:name w:val="WWNum170"/>
    <w:basedOn w:val="Nessunelenco"/>
    <w:pPr>
      <w:numPr>
        <w:numId w:val="171"/>
      </w:numPr>
    </w:pPr>
  </w:style>
  <w:style w:type="numbering" w:customStyle="1" w:styleId="WWNum171">
    <w:name w:val="WWNum171"/>
    <w:basedOn w:val="Nessunelenco"/>
    <w:pPr>
      <w:numPr>
        <w:numId w:val="172"/>
      </w:numPr>
    </w:pPr>
  </w:style>
  <w:style w:type="numbering" w:customStyle="1" w:styleId="WWNum172">
    <w:name w:val="WWNum172"/>
    <w:basedOn w:val="Nessunelenco"/>
    <w:pPr>
      <w:numPr>
        <w:numId w:val="173"/>
      </w:numPr>
    </w:pPr>
  </w:style>
  <w:style w:type="numbering" w:customStyle="1" w:styleId="WWNum173">
    <w:name w:val="WWNum173"/>
    <w:basedOn w:val="Nessunelenco"/>
    <w:pPr>
      <w:numPr>
        <w:numId w:val="174"/>
      </w:numPr>
    </w:pPr>
  </w:style>
  <w:style w:type="numbering" w:customStyle="1" w:styleId="WWNum174">
    <w:name w:val="WWNum174"/>
    <w:basedOn w:val="Nessunelenco"/>
    <w:pPr>
      <w:numPr>
        <w:numId w:val="175"/>
      </w:numPr>
    </w:pPr>
  </w:style>
  <w:style w:type="numbering" w:customStyle="1" w:styleId="WWNum175">
    <w:name w:val="WWNum175"/>
    <w:basedOn w:val="Nessunelenco"/>
    <w:pPr>
      <w:numPr>
        <w:numId w:val="176"/>
      </w:numPr>
    </w:pPr>
  </w:style>
  <w:style w:type="numbering" w:customStyle="1" w:styleId="WWNum176">
    <w:name w:val="WWNum176"/>
    <w:basedOn w:val="Nessunelenco"/>
    <w:pPr>
      <w:numPr>
        <w:numId w:val="177"/>
      </w:numPr>
    </w:pPr>
  </w:style>
  <w:style w:type="numbering" w:customStyle="1" w:styleId="WWNum177">
    <w:name w:val="WWNum177"/>
    <w:basedOn w:val="Nessunelenco"/>
    <w:pPr>
      <w:numPr>
        <w:numId w:val="178"/>
      </w:numPr>
    </w:pPr>
  </w:style>
  <w:style w:type="numbering" w:customStyle="1" w:styleId="WWNum178">
    <w:name w:val="WWNum178"/>
    <w:basedOn w:val="Nessunelenco"/>
    <w:pPr>
      <w:numPr>
        <w:numId w:val="179"/>
      </w:numPr>
    </w:pPr>
  </w:style>
  <w:style w:type="numbering" w:customStyle="1" w:styleId="WWNum179">
    <w:name w:val="WWNum179"/>
    <w:basedOn w:val="Nessunelenco"/>
    <w:pPr>
      <w:numPr>
        <w:numId w:val="180"/>
      </w:numPr>
    </w:pPr>
  </w:style>
  <w:style w:type="numbering" w:customStyle="1" w:styleId="WWNum180">
    <w:name w:val="WWNum180"/>
    <w:basedOn w:val="Nessunelenco"/>
    <w:pPr>
      <w:numPr>
        <w:numId w:val="181"/>
      </w:numPr>
    </w:pPr>
  </w:style>
  <w:style w:type="numbering" w:customStyle="1" w:styleId="WWNum181">
    <w:name w:val="WWNum181"/>
    <w:basedOn w:val="Nessunelenco"/>
    <w:pPr>
      <w:numPr>
        <w:numId w:val="182"/>
      </w:numPr>
    </w:pPr>
  </w:style>
  <w:style w:type="numbering" w:customStyle="1" w:styleId="WWNum182">
    <w:name w:val="WWNum182"/>
    <w:basedOn w:val="Nessunelenco"/>
    <w:pPr>
      <w:numPr>
        <w:numId w:val="183"/>
      </w:numPr>
    </w:pPr>
  </w:style>
  <w:style w:type="numbering" w:customStyle="1" w:styleId="WWNum183">
    <w:name w:val="WWNum183"/>
    <w:basedOn w:val="Nessunelenco"/>
    <w:pPr>
      <w:numPr>
        <w:numId w:val="184"/>
      </w:numPr>
    </w:pPr>
  </w:style>
  <w:style w:type="numbering" w:customStyle="1" w:styleId="WWNum184">
    <w:name w:val="WWNum184"/>
    <w:basedOn w:val="Nessunelenco"/>
    <w:pPr>
      <w:numPr>
        <w:numId w:val="185"/>
      </w:numPr>
    </w:pPr>
  </w:style>
  <w:style w:type="numbering" w:customStyle="1" w:styleId="WWNum185">
    <w:name w:val="WWNum185"/>
    <w:basedOn w:val="Nessunelenco"/>
    <w:pPr>
      <w:numPr>
        <w:numId w:val="186"/>
      </w:numPr>
    </w:pPr>
  </w:style>
  <w:style w:type="numbering" w:customStyle="1" w:styleId="WWNum186">
    <w:name w:val="WWNum186"/>
    <w:basedOn w:val="Nessunelenco"/>
    <w:pPr>
      <w:numPr>
        <w:numId w:val="187"/>
      </w:numPr>
    </w:pPr>
  </w:style>
  <w:style w:type="numbering" w:customStyle="1" w:styleId="WWNum187">
    <w:name w:val="WWNum187"/>
    <w:basedOn w:val="Nessunelenco"/>
    <w:pPr>
      <w:numPr>
        <w:numId w:val="188"/>
      </w:numPr>
    </w:pPr>
  </w:style>
  <w:style w:type="numbering" w:customStyle="1" w:styleId="WWNum188">
    <w:name w:val="WWNum188"/>
    <w:basedOn w:val="Nessunelenco"/>
    <w:pPr>
      <w:numPr>
        <w:numId w:val="189"/>
      </w:numPr>
    </w:pPr>
  </w:style>
  <w:style w:type="numbering" w:customStyle="1" w:styleId="WWNum189">
    <w:name w:val="WWNum189"/>
    <w:basedOn w:val="Nessunelenco"/>
    <w:pPr>
      <w:numPr>
        <w:numId w:val="190"/>
      </w:numPr>
    </w:pPr>
  </w:style>
  <w:style w:type="numbering" w:customStyle="1" w:styleId="WWNum190">
    <w:name w:val="WWNum190"/>
    <w:basedOn w:val="Nessunelenco"/>
    <w:pPr>
      <w:numPr>
        <w:numId w:val="191"/>
      </w:numPr>
    </w:pPr>
  </w:style>
  <w:style w:type="numbering" w:customStyle="1" w:styleId="WWNum191">
    <w:name w:val="WWNum191"/>
    <w:basedOn w:val="Nessunelenco"/>
    <w:pPr>
      <w:numPr>
        <w:numId w:val="192"/>
      </w:numPr>
    </w:pPr>
  </w:style>
  <w:style w:type="numbering" w:customStyle="1" w:styleId="WWNum192">
    <w:name w:val="WWNum192"/>
    <w:basedOn w:val="Nessunelenco"/>
    <w:pPr>
      <w:numPr>
        <w:numId w:val="193"/>
      </w:numPr>
    </w:pPr>
  </w:style>
  <w:style w:type="numbering" w:customStyle="1" w:styleId="WWNum193">
    <w:name w:val="WWNum193"/>
    <w:basedOn w:val="Nessunelenco"/>
    <w:pPr>
      <w:numPr>
        <w:numId w:val="194"/>
      </w:numPr>
    </w:pPr>
  </w:style>
  <w:style w:type="numbering" w:customStyle="1" w:styleId="WWNum194">
    <w:name w:val="WWNum194"/>
    <w:basedOn w:val="Nessunelenco"/>
    <w:pPr>
      <w:numPr>
        <w:numId w:val="195"/>
      </w:numPr>
    </w:pPr>
  </w:style>
  <w:style w:type="numbering" w:customStyle="1" w:styleId="WWNum195">
    <w:name w:val="WWNum195"/>
    <w:basedOn w:val="Nessunelenco"/>
    <w:pPr>
      <w:numPr>
        <w:numId w:val="196"/>
      </w:numPr>
    </w:pPr>
  </w:style>
  <w:style w:type="numbering" w:customStyle="1" w:styleId="WWNum196">
    <w:name w:val="WWNum196"/>
    <w:basedOn w:val="Nessunelenco"/>
    <w:pPr>
      <w:numPr>
        <w:numId w:val="197"/>
      </w:numPr>
    </w:pPr>
  </w:style>
  <w:style w:type="numbering" w:customStyle="1" w:styleId="WWNum197">
    <w:name w:val="WWNum197"/>
    <w:basedOn w:val="Nessunelenco"/>
    <w:pPr>
      <w:numPr>
        <w:numId w:val="198"/>
      </w:numPr>
    </w:pPr>
  </w:style>
  <w:style w:type="numbering" w:customStyle="1" w:styleId="WWNum198">
    <w:name w:val="WWNum198"/>
    <w:basedOn w:val="Nessunelenco"/>
    <w:pPr>
      <w:numPr>
        <w:numId w:val="199"/>
      </w:numPr>
    </w:pPr>
  </w:style>
  <w:style w:type="numbering" w:customStyle="1" w:styleId="WWNum199">
    <w:name w:val="WWNum199"/>
    <w:basedOn w:val="Nessunelenco"/>
    <w:pPr>
      <w:numPr>
        <w:numId w:val="200"/>
      </w:numPr>
    </w:pPr>
  </w:style>
  <w:style w:type="character" w:styleId="Rimandonotaapidipagina">
    <w:name w:val="footnote reference"/>
    <w:aliases w:val="Footnote symbol"/>
    <w:basedOn w:val="Carpredefinitoparagrafo"/>
    <w:unhideWhenUsed/>
    <w:rPr>
      <w:vertAlign w:val="superscript"/>
    </w:rPr>
  </w:style>
  <w:style w:type="paragraph" w:styleId="Testonotaapidipagina">
    <w:name w:val="footnote text"/>
    <w:basedOn w:val="Normale"/>
    <w:link w:val="TestonotaapidipaginaCarattere1"/>
    <w:qFormat/>
    <w:rsid w:val="00631EAC"/>
    <w:pPr>
      <w:widowControl/>
      <w:autoSpaceDN/>
      <w:textAlignment w:val="auto"/>
    </w:pPr>
    <w:rPr>
      <w:lang w:eastAsia="zh-CN"/>
    </w:rPr>
  </w:style>
  <w:style w:type="character" w:customStyle="1" w:styleId="TestonotaapidipaginaCarattere1">
    <w:name w:val="Testo nota a piè di pagina Carattere1"/>
    <w:basedOn w:val="Carpredefinitoparagrafo"/>
    <w:link w:val="Testonotaapidipagina"/>
    <w:rsid w:val="00631EAC"/>
    <w:rPr>
      <w:lang w:eastAsia="zh-CN"/>
    </w:rPr>
  </w:style>
  <w:style w:type="table" w:styleId="Grigliatabellachiara">
    <w:name w:val="Grid Table Light"/>
    <w:basedOn w:val="Tabellanormale"/>
    <w:uiPriority w:val="40"/>
    <w:rsid w:val="00B766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1">
    <w:name w:val="WW8Num3z1"/>
    <w:rsid w:val="005D0405"/>
    <w:rPr>
      <w:rFonts w:ascii="Courier New" w:hAnsi="Courier New" w:cs="Courier New" w:hint="default"/>
    </w:rPr>
  </w:style>
  <w:style w:type="character" w:styleId="Collegamentoipertestuale">
    <w:name w:val="Hyperlink"/>
    <w:basedOn w:val="Carpredefinitoparagrafo"/>
    <w:uiPriority w:val="99"/>
    <w:unhideWhenUsed/>
    <w:rsid w:val="00E82FB8"/>
    <w:rPr>
      <w:color w:val="467886" w:themeColor="hyperlink"/>
      <w:u w:val="single"/>
    </w:rPr>
  </w:style>
  <w:style w:type="paragraph" w:styleId="Sommario1">
    <w:name w:val="toc 1"/>
    <w:basedOn w:val="Normale"/>
    <w:next w:val="Normale"/>
    <w:autoRedefine/>
    <w:uiPriority w:val="39"/>
    <w:unhideWhenUsed/>
    <w:rsid w:val="009629B7"/>
    <w:pPr>
      <w:spacing w:before="120" w:after="120"/>
      <w:ind w:left="142"/>
    </w:pPr>
    <w:rPr>
      <w:rFonts w:asciiTheme="minorHAnsi" w:hAnsiTheme="minorHAnsi"/>
      <w:b/>
      <w:bCs/>
      <w:caps/>
    </w:rPr>
  </w:style>
  <w:style w:type="paragraph" w:styleId="Sommario2">
    <w:name w:val="toc 2"/>
    <w:basedOn w:val="Normale"/>
    <w:next w:val="Normale"/>
    <w:autoRedefine/>
    <w:uiPriority w:val="39"/>
    <w:unhideWhenUsed/>
    <w:rsid w:val="00087695"/>
    <w:pPr>
      <w:ind w:left="200"/>
    </w:pPr>
    <w:rPr>
      <w:rFonts w:asciiTheme="minorHAnsi" w:hAnsiTheme="minorHAnsi"/>
      <w:smallCaps/>
    </w:rPr>
  </w:style>
  <w:style w:type="paragraph" w:styleId="Sommario3">
    <w:name w:val="toc 3"/>
    <w:basedOn w:val="Normale"/>
    <w:next w:val="Normale"/>
    <w:autoRedefine/>
    <w:uiPriority w:val="39"/>
    <w:unhideWhenUsed/>
    <w:rsid w:val="0066727E"/>
    <w:pPr>
      <w:ind w:left="400"/>
    </w:pPr>
    <w:rPr>
      <w:rFonts w:asciiTheme="minorHAnsi" w:hAnsiTheme="minorHAnsi"/>
      <w:i/>
      <w:iCs/>
    </w:rPr>
  </w:style>
  <w:style w:type="paragraph" w:styleId="Sommario4">
    <w:name w:val="toc 4"/>
    <w:basedOn w:val="Normale"/>
    <w:next w:val="Normale"/>
    <w:autoRedefine/>
    <w:uiPriority w:val="39"/>
    <w:unhideWhenUsed/>
    <w:rsid w:val="00087695"/>
    <w:pPr>
      <w:ind w:left="600"/>
    </w:pPr>
    <w:rPr>
      <w:rFonts w:asciiTheme="minorHAnsi" w:hAnsiTheme="minorHAnsi"/>
      <w:sz w:val="18"/>
      <w:szCs w:val="18"/>
    </w:rPr>
  </w:style>
  <w:style w:type="table" w:styleId="Grigliatabella">
    <w:name w:val="Table Grid"/>
    <w:basedOn w:val="Tabellanormale"/>
    <w:uiPriority w:val="39"/>
    <w:rsid w:val="00C16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65EF7"/>
    <w:pPr>
      <w:widowControl/>
      <w:autoSpaceDN/>
      <w:textAlignment w:val="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A65EF7"/>
    <w:rPr>
      <w:vertAlign w:val="superscript"/>
    </w:rPr>
  </w:style>
  <w:style w:type="paragraph" w:styleId="Corpotesto">
    <w:name w:val="Body Text"/>
    <w:basedOn w:val="Normale"/>
    <w:link w:val="CorpotestoCarattere1"/>
    <w:qFormat/>
    <w:rsid w:val="006F3A78"/>
    <w:pPr>
      <w:autoSpaceDN/>
      <w:textAlignment w:val="auto"/>
    </w:pPr>
    <w:rPr>
      <w:rFonts w:asciiTheme="minorHAnsi" w:eastAsiaTheme="minorHAnsi" w:hAnsiTheme="minorHAnsi" w:cs="Calibri"/>
      <w:sz w:val="22"/>
      <w:szCs w:val="22"/>
      <w:lang w:eastAsia="en-US"/>
    </w:rPr>
  </w:style>
  <w:style w:type="character" w:customStyle="1" w:styleId="CorpotestoCarattere1">
    <w:name w:val="Corpo testo Carattere1"/>
    <w:basedOn w:val="Carpredefinitoparagrafo"/>
    <w:link w:val="Corpotesto"/>
    <w:uiPriority w:val="1"/>
    <w:rsid w:val="006F3A78"/>
    <w:rPr>
      <w:rFonts w:asciiTheme="minorHAnsi" w:eastAsiaTheme="minorHAnsi" w:hAnsiTheme="minorHAnsi" w:cs="Calibri"/>
      <w:sz w:val="22"/>
      <w:szCs w:val="22"/>
      <w:lang w:eastAsia="en-US"/>
    </w:rPr>
  </w:style>
  <w:style w:type="paragraph" w:customStyle="1" w:styleId="Contenutocornice">
    <w:name w:val="Contenuto cornice"/>
    <w:basedOn w:val="Normale"/>
    <w:qFormat/>
    <w:rsid w:val="006F3A78"/>
    <w:pPr>
      <w:autoSpaceDN/>
      <w:textAlignment w:val="auto"/>
    </w:pPr>
    <w:rPr>
      <w:rFonts w:asciiTheme="minorHAnsi" w:eastAsiaTheme="minorHAnsi" w:hAnsiTheme="minorHAnsi" w:cs="Calibri"/>
      <w:sz w:val="22"/>
      <w:szCs w:val="22"/>
      <w:lang w:eastAsia="en-US"/>
    </w:rPr>
  </w:style>
  <w:style w:type="character" w:customStyle="1" w:styleId="CitazioneintensaCarattere">
    <w:name w:val="Citazione intensa Carattere"/>
    <w:basedOn w:val="Carpredefinitoparagrafo"/>
    <w:link w:val="Citazioneintensa"/>
    <w:uiPriority w:val="30"/>
    <w:qFormat/>
    <w:rsid w:val="00622313"/>
    <w:rPr>
      <w:color w:val="156082" w:themeColor="accent1"/>
      <w:sz w:val="24"/>
      <w:szCs w:val="24"/>
    </w:rPr>
  </w:style>
  <w:style w:type="character" w:styleId="Riferimentointenso">
    <w:name w:val="Intense Reference"/>
    <w:uiPriority w:val="32"/>
    <w:qFormat/>
    <w:rsid w:val="00622313"/>
    <w:rPr>
      <w:b/>
      <w:bCs/>
      <w:i/>
      <w:iCs/>
      <w:caps/>
      <w:color w:val="156082" w:themeColor="accent1"/>
    </w:rPr>
  </w:style>
  <w:style w:type="character" w:styleId="Enfasicorsivo">
    <w:name w:val="Emphasis"/>
    <w:uiPriority w:val="20"/>
    <w:qFormat/>
    <w:rsid w:val="00622313"/>
    <w:rPr>
      <w:caps/>
      <w:color w:val="0A2F40" w:themeColor="accent1" w:themeShade="7F"/>
      <w:spacing w:val="5"/>
    </w:rPr>
  </w:style>
  <w:style w:type="character" w:styleId="Enfasidelicata">
    <w:name w:val="Subtle Emphasis"/>
    <w:uiPriority w:val="19"/>
    <w:qFormat/>
    <w:rsid w:val="00622313"/>
    <w:rPr>
      <w:i/>
      <w:iCs/>
      <w:color w:val="0A2F40" w:themeColor="accent1" w:themeShade="7F"/>
    </w:rPr>
  </w:style>
  <w:style w:type="character" w:styleId="Riferimentodelicato">
    <w:name w:val="Subtle Reference"/>
    <w:uiPriority w:val="31"/>
    <w:qFormat/>
    <w:rsid w:val="00622313"/>
    <w:rPr>
      <w:b/>
      <w:bCs/>
      <w:color w:val="156082" w:themeColor="accent1"/>
    </w:rPr>
  </w:style>
  <w:style w:type="character" w:customStyle="1" w:styleId="Saltoaindice">
    <w:name w:val="Salto a indice"/>
    <w:qFormat/>
    <w:rsid w:val="00622313"/>
  </w:style>
  <w:style w:type="character" w:styleId="Rimandonotadichiusura">
    <w:name w:val="endnote reference"/>
    <w:rsid w:val="00622313"/>
    <w:rPr>
      <w:vertAlign w:val="superscript"/>
    </w:rPr>
  </w:style>
  <w:style w:type="character" w:customStyle="1" w:styleId="Caratterinotadichiusura">
    <w:name w:val="Caratteri nota di chiusura"/>
    <w:qFormat/>
    <w:rsid w:val="00622313"/>
  </w:style>
  <w:style w:type="paragraph" w:customStyle="1" w:styleId="Indice">
    <w:name w:val="Indice"/>
    <w:basedOn w:val="Normale"/>
    <w:qFormat/>
    <w:rsid w:val="00622313"/>
    <w:pPr>
      <w:widowControl/>
      <w:suppressLineNumbers/>
      <w:autoSpaceDN/>
      <w:spacing w:before="100" w:after="200" w:line="276" w:lineRule="auto"/>
      <w:textAlignment w:val="auto"/>
    </w:pPr>
    <w:rPr>
      <w:rFonts w:asciiTheme="minorHAnsi" w:eastAsiaTheme="minorEastAsia" w:hAnsiTheme="minorHAnsi" w:cs="Lucida Sans"/>
      <w:lang w:eastAsia="en-US"/>
    </w:rPr>
  </w:style>
  <w:style w:type="paragraph" w:styleId="Citazioneintensa">
    <w:name w:val="Intense Quote"/>
    <w:basedOn w:val="Normale"/>
    <w:next w:val="Normale"/>
    <w:link w:val="CitazioneintensaCarattere"/>
    <w:uiPriority w:val="30"/>
    <w:qFormat/>
    <w:rsid w:val="00622313"/>
    <w:pPr>
      <w:widowControl/>
      <w:autoSpaceDN/>
      <w:spacing w:before="240" w:after="240"/>
      <w:ind w:left="1080" w:right="1080"/>
      <w:jc w:val="center"/>
      <w:textAlignment w:val="auto"/>
    </w:pPr>
    <w:rPr>
      <w:color w:val="156082" w:themeColor="accent1"/>
      <w:sz w:val="24"/>
      <w:szCs w:val="24"/>
    </w:rPr>
  </w:style>
  <w:style w:type="character" w:customStyle="1" w:styleId="CitazioneintensaCarattere1">
    <w:name w:val="Citazione intensa Carattere1"/>
    <w:basedOn w:val="Carpredefinitoparagrafo"/>
    <w:uiPriority w:val="30"/>
    <w:rsid w:val="00622313"/>
    <w:rPr>
      <w:i/>
      <w:iCs/>
      <w:color w:val="156082" w:themeColor="accent1"/>
    </w:rPr>
  </w:style>
  <w:style w:type="paragraph" w:customStyle="1" w:styleId="Intestazioneepidipagina">
    <w:name w:val="Intestazione e piè di pagina"/>
    <w:basedOn w:val="Normale"/>
    <w:qFormat/>
    <w:rsid w:val="00622313"/>
    <w:pPr>
      <w:widowControl/>
      <w:autoSpaceDN/>
      <w:spacing w:before="100" w:after="200" w:line="276" w:lineRule="auto"/>
      <w:textAlignment w:val="auto"/>
    </w:pPr>
    <w:rPr>
      <w:rFonts w:asciiTheme="minorHAnsi" w:eastAsiaTheme="minorEastAsia" w:hAnsiTheme="minorHAnsi" w:cstheme="minorBidi"/>
      <w:lang w:eastAsia="en-US"/>
    </w:rPr>
  </w:style>
  <w:style w:type="numbering" w:customStyle="1" w:styleId="Elencocorrente1">
    <w:name w:val="Elenco corrente1"/>
    <w:uiPriority w:val="99"/>
    <w:qFormat/>
    <w:rsid w:val="00622313"/>
  </w:style>
  <w:style w:type="numbering" w:customStyle="1" w:styleId="Elencocorrente2">
    <w:name w:val="Elenco corrente2"/>
    <w:uiPriority w:val="99"/>
    <w:qFormat/>
    <w:rsid w:val="00622313"/>
  </w:style>
  <w:style w:type="numbering" w:customStyle="1" w:styleId="Elencocorrente3">
    <w:name w:val="Elenco corrente3"/>
    <w:uiPriority w:val="99"/>
    <w:qFormat/>
    <w:rsid w:val="00622313"/>
  </w:style>
  <w:style w:type="paragraph" w:customStyle="1" w:styleId="Compact">
    <w:name w:val="Compact"/>
    <w:basedOn w:val="Corpotesto"/>
    <w:qFormat/>
    <w:rsid w:val="00622313"/>
    <w:pPr>
      <w:widowControl/>
      <w:suppressAutoHyphens w:val="0"/>
      <w:spacing w:before="36" w:after="36"/>
    </w:pPr>
    <w:rPr>
      <w:rFonts w:cstheme="minorBidi"/>
      <w:sz w:val="24"/>
      <w:szCs w:val="24"/>
      <w:lang w:val="en-US"/>
    </w:rPr>
  </w:style>
  <w:style w:type="table" w:customStyle="1" w:styleId="Table">
    <w:name w:val="Table"/>
    <w:semiHidden/>
    <w:unhideWhenUsed/>
    <w:qFormat/>
    <w:rsid w:val="00622313"/>
    <w:pPr>
      <w:widowControl/>
      <w:suppressAutoHyphens w:val="0"/>
      <w:autoSpaceDN/>
      <w:spacing w:after="200"/>
      <w:textAlignment w:val="auto"/>
    </w:pPr>
    <w:rPr>
      <w:rFonts w:asciiTheme="minorHAnsi" w:eastAsiaTheme="minorHAnsi" w:hAnsiTheme="minorHAnsi" w:cstheme="minorBidi"/>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styleId="Sommario5">
    <w:name w:val="toc 5"/>
    <w:basedOn w:val="Normale"/>
    <w:next w:val="Normale"/>
    <w:autoRedefine/>
    <w:uiPriority w:val="39"/>
    <w:unhideWhenUsed/>
    <w:rsid w:val="00E76404"/>
    <w:pPr>
      <w:ind w:left="800"/>
    </w:pPr>
    <w:rPr>
      <w:rFonts w:asciiTheme="minorHAnsi" w:hAnsiTheme="minorHAnsi"/>
      <w:sz w:val="18"/>
      <w:szCs w:val="18"/>
    </w:rPr>
  </w:style>
  <w:style w:type="paragraph" w:styleId="Sommario6">
    <w:name w:val="toc 6"/>
    <w:basedOn w:val="Normale"/>
    <w:next w:val="Normale"/>
    <w:autoRedefine/>
    <w:uiPriority w:val="39"/>
    <w:unhideWhenUsed/>
    <w:rsid w:val="00E76404"/>
    <w:pPr>
      <w:ind w:left="1000"/>
    </w:pPr>
    <w:rPr>
      <w:rFonts w:asciiTheme="minorHAnsi" w:hAnsiTheme="minorHAnsi"/>
      <w:sz w:val="18"/>
      <w:szCs w:val="18"/>
    </w:rPr>
  </w:style>
  <w:style w:type="paragraph" w:styleId="Sommario7">
    <w:name w:val="toc 7"/>
    <w:basedOn w:val="Normale"/>
    <w:next w:val="Normale"/>
    <w:autoRedefine/>
    <w:uiPriority w:val="39"/>
    <w:unhideWhenUsed/>
    <w:rsid w:val="00E76404"/>
    <w:pPr>
      <w:ind w:left="1200"/>
    </w:pPr>
    <w:rPr>
      <w:rFonts w:asciiTheme="minorHAnsi" w:hAnsiTheme="minorHAnsi"/>
      <w:sz w:val="18"/>
      <w:szCs w:val="18"/>
    </w:rPr>
  </w:style>
  <w:style w:type="paragraph" w:styleId="Sommario8">
    <w:name w:val="toc 8"/>
    <w:basedOn w:val="Normale"/>
    <w:next w:val="Normale"/>
    <w:autoRedefine/>
    <w:uiPriority w:val="39"/>
    <w:unhideWhenUsed/>
    <w:rsid w:val="00E76404"/>
    <w:pPr>
      <w:ind w:left="1400"/>
    </w:pPr>
    <w:rPr>
      <w:rFonts w:asciiTheme="minorHAnsi" w:hAnsiTheme="minorHAnsi"/>
      <w:sz w:val="18"/>
      <w:szCs w:val="18"/>
    </w:rPr>
  </w:style>
  <w:style w:type="paragraph" w:styleId="Sommario9">
    <w:name w:val="toc 9"/>
    <w:basedOn w:val="Normale"/>
    <w:next w:val="Normale"/>
    <w:autoRedefine/>
    <w:uiPriority w:val="39"/>
    <w:unhideWhenUsed/>
    <w:rsid w:val="00E76404"/>
    <w:pPr>
      <w:ind w:left="1600"/>
    </w:pPr>
    <w:rPr>
      <w:rFonts w:asciiTheme="minorHAnsi" w:hAnsiTheme="minorHAnsi"/>
      <w:sz w:val="18"/>
      <w:szCs w:val="18"/>
    </w:rPr>
  </w:style>
  <w:style w:type="paragraph" w:customStyle="1" w:styleId="Paragrafoelenco1">
    <w:name w:val="Paragrafo elenco1"/>
    <w:basedOn w:val="Normale"/>
    <w:rsid w:val="00F56F34"/>
    <w:pPr>
      <w:overflowPunct w:val="0"/>
      <w:autoSpaceDN/>
      <w:ind w:left="720"/>
      <w:textAlignment w:val="auto"/>
    </w:pPr>
    <w:rPr>
      <w:rFonts w:ascii="Times New Roman" w:eastAsia="SimSun" w:hAnsi="Times New Roman" w:cs="Lucida Sans"/>
      <w:color w:val="00000A"/>
      <w:kern w:val="1"/>
      <w:sz w:val="24"/>
      <w:szCs w:val="24"/>
      <w:lang w:eastAsia="hi-IN" w:bidi="hi-IN"/>
    </w:rPr>
  </w:style>
  <w:style w:type="character" w:styleId="Collegamentovisitato">
    <w:name w:val="FollowedHyperlink"/>
    <w:basedOn w:val="Carpredefinitoparagrafo"/>
    <w:uiPriority w:val="99"/>
    <w:semiHidden/>
    <w:unhideWhenUsed/>
    <w:rsid w:val="00666D6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510">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30613980">
      <w:bodyDiv w:val="1"/>
      <w:marLeft w:val="0"/>
      <w:marRight w:val="0"/>
      <w:marTop w:val="0"/>
      <w:marBottom w:val="0"/>
      <w:divBdr>
        <w:top w:val="none" w:sz="0" w:space="0" w:color="auto"/>
        <w:left w:val="none" w:sz="0" w:space="0" w:color="auto"/>
        <w:bottom w:val="none" w:sz="0" w:space="0" w:color="auto"/>
        <w:right w:val="none" w:sz="0" w:space="0" w:color="auto"/>
      </w:divBdr>
    </w:div>
    <w:div w:id="60373895">
      <w:bodyDiv w:val="1"/>
      <w:marLeft w:val="0"/>
      <w:marRight w:val="0"/>
      <w:marTop w:val="0"/>
      <w:marBottom w:val="0"/>
      <w:divBdr>
        <w:top w:val="none" w:sz="0" w:space="0" w:color="auto"/>
        <w:left w:val="none" w:sz="0" w:space="0" w:color="auto"/>
        <w:bottom w:val="none" w:sz="0" w:space="0" w:color="auto"/>
        <w:right w:val="none" w:sz="0" w:space="0" w:color="auto"/>
      </w:divBdr>
    </w:div>
    <w:div w:id="77220063">
      <w:bodyDiv w:val="1"/>
      <w:marLeft w:val="0"/>
      <w:marRight w:val="0"/>
      <w:marTop w:val="0"/>
      <w:marBottom w:val="0"/>
      <w:divBdr>
        <w:top w:val="none" w:sz="0" w:space="0" w:color="auto"/>
        <w:left w:val="none" w:sz="0" w:space="0" w:color="auto"/>
        <w:bottom w:val="none" w:sz="0" w:space="0" w:color="auto"/>
        <w:right w:val="none" w:sz="0" w:space="0" w:color="auto"/>
      </w:divBdr>
    </w:div>
    <w:div w:id="80566578">
      <w:bodyDiv w:val="1"/>
      <w:marLeft w:val="0"/>
      <w:marRight w:val="0"/>
      <w:marTop w:val="0"/>
      <w:marBottom w:val="0"/>
      <w:divBdr>
        <w:top w:val="none" w:sz="0" w:space="0" w:color="auto"/>
        <w:left w:val="none" w:sz="0" w:space="0" w:color="auto"/>
        <w:bottom w:val="none" w:sz="0" w:space="0" w:color="auto"/>
        <w:right w:val="none" w:sz="0" w:space="0" w:color="auto"/>
      </w:divBdr>
    </w:div>
    <w:div w:id="80688780">
      <w:bodyDiv w:val="1"/>
      <w:marLeft w:val="0"/>
      <w:marRight w:val="0"/>
      <w:marTop w:val="0"/>
      <w:marBottom w:val="0"/>
      <w:divBdr>
        <w:top w:val="none" w:sz="0" w:space="0" w:color="auto"/>
        <w:left w:val="none" w:sz="0" w:space="0" w:color="auto"/>
        <w:bottom w:val="none" w:sz="0" w:space="0" w:color="auto"/>
        <w:right w:val="none" w:sz="0" w:space="0" w:color="auto"/>
      </w:divBdr>
    </w:div>
    <w:div w:id="110823850">
      <w:bodyDiv w:val="1"/>
      <w:marLeft w:val="0"/>
      <w:marRight w:val="0"/>
      <w:marTop w:val="0"/>
      <w:marBottom w:val="0"/>
      <w:divBdr>
        <w:top w:val="none" w:sz="0" w:space="0" w:color="auto"/>
        <w:left w:val="none" w:sz="0" w:space="0" w:color="auto"/>
        <w:bottom w:val="none" w:sz="0" w:space="0" w:color="auto"/>
        <w:right w:val="none" w:sz="0" w:space="0" w:color="auto"/>
      </w:divBdr>
    </w:div>
    <w:div w:id="113716394">
      <w:bodyDiv w:val="1"/>
      <w:marLeft w:val="0"/>
      <w:marRight w:val="0"/>
      <w:marTop w:val="0"/>
      <w:marBottom w:val="0"/>
      <w:divBdr>
        <w:top w:val="none" w:sz="0" w:space="0" w:color="auto"/>
        <w:left w:val="none" w:sz="0" w:space="0" w:color="auto"/>
        <w:bottom w:val="none" w:sz="0" w:space="0" w:color="auto"/>
        <w:right w:val="none" w:sz="0" w:space="0" w:color="auto"/>
      </w:divBdr>
    </w:div>
    <w:div w:id="125973036">
      <w:bodyDiv w:val="1"/>
      <w:marLeft w:val="0"/>
      <w:marRight w:val="0"/>
      <w:marTop w:val="0"/>
      <w:marBottom w:val="0"/>
      <w:divBdr>
        <w:top w:val="none" w:sz="0" w:space="0" w:color="auto"/>
        <w:left w:val="none" w:sz="0" w:space="0" w:color="auto"/>
        <w:bottom w:val="none" w:sz="0" w:space="0" w:color="auto"/>
        <w:right w:val="none" w:sz="0" w:space="0" w:color="auto"/>
      </w:divBdr>
    </w:div>
    <w:div w:id="140851226">
      <w:bodyDiv w:val="1"/>
      <w:marLeft w:val="0"/>
      <w:marRight w:val="0"/>
      <w:marTop w:val="0"/>
      <w:marBottom w:val="0"/>
      <w:divBdr>
        <w:top w:val="none" w:sz="0" w:space="0" w:color="auto"/>
        <w:left w:val="none" w:sz="0" w:space="0" w:color="auto"/>
        <w:bottom w:val="none" w:sz="0" w:space="0" w:color="auto"/>
        <w:right w:val="none" w:sz="0" w:space="0" w:color="auto"/>
      </w:divBdr>
    </w:div>
    <w:div w:id="151337800">
      <w:bodyDiv w:val="1"/>
      <w:marLeft w:val="0"/>
      <w:marRight w:val="0"/>
      <w:marTop w:val="0"/>
      <w:marBottom w:val="0"/>
      <w:divBdr>
        <w:top w:val="none" w:sz="0" w:space="0" w:color="auto"/>
        <w:left w:val="none" w:sz="0" w:space="0" w:color="auto"/>
        <w:bottom w:val="none" w:sz="0" w:space="0" w:color="auto"/>
        <w:right w:val="none" w:sz="0" w:space="0" w:color="auto"/>
      </w:divBdr>
    </w:div>
    <w:div w:id="155849360">
      <w:bodyDiv w:val="1"/>
      <w:marLeft w:val="0"/>
      <w:marRight w:val="0"/>
      <w:marTop w:val="0"/>
      <w:marBottom w:val="0"/>
      <w:divBdr>
        <w:top w:val="none" w:sz="0" w:space="0" w:color="auto"/>
        <w:left w:val="none" w:sz="0" w:space="0" w:color="auto"/>
        <w:bottom w:val="none" w:sz="0" w:space="0" w:color="auto"/>
        <w:right w:val="none" w:sz="0" w:space="0" w:color="auto"/>
      </w:divBdr>
    </w:div>
    <w:div w:id="159279549">
      <w:bodyDiv w:val="1"/>
      <w:marLeft w:val="0"/>
      <w:marRight w:val="0"/>
      <w:marTop w:val="0"/>
      <w:marBottom w:val="0"/>
      <w:divBdr>
        <w:top w:val="none" w:sz="0" w:space="0" w:color="auto"/>
        <w:left w:val="none" w:sz="0" w:space="0" w:color="auto"/>
        <w:bottom w:val="none" w:sz="0" w:space="0" w:color="auto"/>
        <w:right w:val="none" w:sz="0" w:space="0" w:color="auto"/>
      </w:divBdr>
    </w:div>
    <w:div w:id="175386114">
      <w:bodyDiv w:val="1"/>
      <w:marLeft w:val="0"/>
      <w:marRight w:val="0"/>
      <w:marTop w:val="0"/>
      <w:marBottom w:val="0"/>
      <w:divBdr>
        <w:top w:val="none" w:sz="0" w:space="0" w:color="auto"/>
        <w:left w:val="none" w:sz="0" w:space="0" w:color="auto"/>
        <w:bottom w:val="none" w:sz="0" w:space="0" w:color="auto"/>
        <w:right w:val="none" w:sz="0" w:space="0" w:color="auto"/>
      </w:divBdr>
    </w:div>
    <w:div w:id="181820965">
      <w:bodyDiv w:val="1"/>
      <w:marLeft w:val="0"/>
      <w:marRight w:val="0"/>
      <w:marTop w:val="0"/>
      <w:marBottom w:val="0"/>
      <w:divBdr>
        <w:top w:val="none" w:sz="0" w:space="0" w:color="auto"/>
        <w:left w:val="none" w:sz="0" w:space="0" w:color="auto"/>
        <w:bottom w:val="none" w:sz="0" w:space="0" w:color="auto"/>
        <w:right w:val="none" w:sz="0" w:space="0" w:color="auto"/>
      </w:divBdr>
    </w:div>
    <w:div w:id="211616863">
      <w:bodyDiv w:val="1"/>
      <w:marLeft w:val="0"/>
      <w:marRight w:val="0"/>
      <w:marTop w:val="0"/>
      <w:marBottom w:val="0"/>
      <w:divBdr>
        <w:top w:val="none" w:sz="0" w:space="0" w:color="auto"/>
        <w:left w:val="none" w:sz="0" w:space="0" w:color="auto"/>
        <w:bottom w:val="none" w:sz="0" w:space="0" w:color="auto"/>
        <w:right w:val="none" w:sz="0" w:space="0" w:color="auto"/>
      </w:divBdr>
    </w:div>
    <w:div w:id="277032657">
      <w:bodyDiv w:val="1"/>
      <w:marLeft w:val="0"/>
      <w:marRight w:val="0"/>
      <w:marTop w:val="0"/>
      <w:marBottom w:val="0"/>
      <w:divBdr>
        <w:top w:val="none" w:sz="0" w:space="0" w:color="auto"/>
        <w:left w:val="none" w:sz="0" w:space="0" w:color="auto"/>
        <w:bottom w:val="none" w:sz="0" w:space="0" w:color="auto"/>
        <w:right w:val="none" w:sz="0" w:space="0" w:color="auto"/>
      </w:divBdr>
    </w:div>
    <w:div w:id="282611751">
      <w:bodyDiv w:val="1"/>
      <w:marLeft w:val="0"/>
      <w:marRight w:val="0"/>
      <w:marTop w:val="0"/>
      <w:marBottom w:val="0"/>
      <w:divBdr>
        <w:top w:val="none" w:sz="0" w:space="0" w:color="auto"/>
        <w:left w:val="none" w:sz="0" w:space="0" w:color="auto"/>
        <w:bottom w:val="none" w:sz="0" w:space="0" w:color="auto"/>
        <w:right w:val="none" w:sz="0" w:space="0" w:color="auto"/>
      </w:divBdr>
    </w:div>
    <w:div w:id="288901275">
      <w:bodyDiv w:val="1"/>
      <w:marLeft w:val="0"/>
      <w:marRight w:val="0"/>
      <w:marTop w:val="0"/>
      <w:marBottom w:val="0"/>
      <w:divBdr>
        <w:top w:val="none" w:sz="0" w:space="0" w:color="auto"/>
        <w:left w:val="none" w:sz="0" w:space="0" w:color="auto"/>
        <w:bottom w:val="none" w:sz="0" w:space="0" w:color="auto"/>
        <w:right w:val="none" w:sz="0" w:space="0" w:color="auto"/>
      </w:divBdr>
    </w:div>
    <w:div w:id="329675611">
      <w:bodyDiv w:val="1"/>
      <w:marLeft w:val="0"/>
      <w:marRight w:val="0"/>
      <w:marTop w:val="0"/>
      <w:marBottom w:val="0"/>
      <w:divBdr>
        <w:top w:val="none" w:sz="0" w:space="0" w:color="auto"/>
        <w:left w:val="none" w:sz="0" w:space="0" w:color="auto"/>
        <w:bottom w:val="none" w:sz="0" w:space="0" w:color="auto"/>
        <w:right w:val="none" w:sz="0" w:space="0" w:color="auto"/>
      </w:divBdr>
    </w:div>
    <w:div w:id="330329723">
      <w:bodyDiv w:val="1"/>
      <w:marLeft w:val="0"/>
      <w:marRight w:val="0"/>
      <w:marTop w:val="0"/>
      <w:marBottom w:val="0"/>
      <w:divBdr>
        <w:top w:val="none" w:sz="0" w:space="0" w:color="auto"/>
        <w:left w:val="none" w:sz="0" w:space="0" w:color="auto"/>
        <w:bottom w:val="none" w:sz="0" w:space="0" w:color="auto"/>
        <w:right w:val="none" w:sz="0" w:space="0" w:color="auto"/>
      </w:divBdr>
    </w:div>
    <w:div w:id="343095420">
      <w:bodyDiv w:val="1"/>
      <w:marLeft w:val="0"/>
      <w:marRight w:val="0"/>
      <w:marTop w:val="0"/>
      <w:marBottom w:val="0"/>
      <w:divBdr>
        <w:top w:val="none" w:sz="0" w:space="0" w:color="auto"/>
        <w:left w:val="none" w:sz="0" w:space="0" w:color="auto"/>
        <w:bottom w:val="none" w:sz="0" w:space="0" w:color="auto"/>
        <w:right w:val="none" w:sz="0" w:space="0" w:color="auto"/>
      </w:divBdr>
    </w:div>
    <w:div w:id="350231439">
      <w:bodyDiv w:val="1"/>
      <w:marLeft w:val="0"/>
      <w:marRight w:val="0"/>
      <w:marTop w:val="0"/>
      <w:marBottom w:val="0"/>
      <w:divBdr>
        <w:top w:val="none" w:sz="0" w:space="0" w:color="auto"/>
        <w:left w:val="none" w:sz="0" w:space="0" w:color="auto"/>
        <w:bottom w:val="none" w:sz="0" w:space="0" w:color="auto"/>
        <w:right w:val="none" w:sz="0" w:space="0" w:color="auto"/>
      </w:divBdr>
    </w:div>
    <w:div w:id="358090319">
      <w:bodyDiv w:val="1"/>
      <w:marLeft w:val="0"/>
      <w:marRight w:val="0"/>
      <w:marTop w:val="0"/>
      <w:marBottom w:val="0"/>
      <w:divBdr>
        <w:top w:val="none" w:sz="0" w:space="0" w:color="auto"/>
        <w:left w:val="none" w:sz="0" w:space="0" w:color="auto"/>
        <w:bottom w:val="none" w:sz="0" w:space="0" w:color="auto"/>
        <w:right w:val="none" w:sz="0" w:space="0" w:color="auto"/>
      </w:divBdr>
    </w:div>
    <w:div w:id="384065613">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27316272">
      <w:bodyDiv w:val="1"/>
      <w:marLeft w:val="0"/>
      <w:marRight w:val="0"/>
      <w:marTop w:val="0"/>
      <w:marBottom w:val="0"/>
      <w:divBdr>
        <w:top w:val="none" w:sz="0" w:space="0" w:color="auto"/>
        <w:left w:val="none" w:sz="0" w:space="0" w:color="auto"/>
        <w:bottom w:val="none" w:sz="0" w:space="0" w:color="auto"/>
        <w:right w:val="none" w:sz="0" w:space="0" w:color="auto"/>
      </w:divBdr>
    </w:div>
    <w:div w:id="431437761">
      <w:bodyDiv w:val="1"/>
      <w:marLeft w:val="0"/>
      <w:marRight w:val="0"/>
      <w:marTop w:val="0"/>
      <w:marBottom w:val="0"/>
      <w:divBdr>
        <w:top w:val="none" w:sz="0" w:space="0" w:color="auto"/>
        <w:left w:val="none" w:sz="0" w:space="0" w:color="auto"/>
        <w:bottom w:val="none" w:sz="0" w:space="0" w:color="auto"/>
        <w:right w:val="none" w:sz="0" w:space="0" w:color="auto"/>
      </w:divBdr>
    </w:div>
    <w:div w:id="431826650">
      <w:bodyDiv w:val="1"/>
      <w:marLeft w:val="0"/>
      <w:marRight w:val="0"/>
      <w:marTop w:val="0"/>
      <w:marBottom w:val="0"/>
      <w:divBdr>
        <w:top w:val="none" w:sz="0" w:space="0" w:color="auto"/>
        <w:left w:val="none" w:sz="0" w:space="0" w:color="auto"/>
        <w:bottom w:val="none" w:sz="0" w:space="0" w:color="auto"/>
        <w:right w:val="none" w:sz="0" w:space="0" w:color="auto"/>
      </w:divBdr>
    </w:div>
    <w:div w:id="478501997">
      <w:bodyDiv w:val="1"/>
      <w:marLeft w:val="0"/>
      <w:marRight w:val="0"/>
      <w:marTop w:val="0"/>
      <w:marBottom w:val="0"/>
      <w:divBdr>
        <w:top w:val="none" w:sz="0" w:space="0" w:color="auto"/>
        <w:left w:val="none" w:sz="0" w:space="0" w:color="auto"/>
        <w:bottom w:val="none" w:sz="0" w:space="0" w:color="auto"/>
        <w:right w:val="none" w:sz="0" w:space="0" w:color="auto"/>
      </w:divBdr>
    </w:div>
    <w:div w:id="510872178">
      <w:bodyDiv w:val="1"/>
      <w:marLeft w:val="0"/>
      <w:marRight w:val="0"/>
      <w:marTop w:val="0"/>
      <w:marBottom w:val="0"/>
      <w:divBdr>
        <w:top w:val="none" w:sz="0" w:space="0" w:color="auto"/>
        <w:left w:val="none" w:sz="0" w:space="0" w:color="auto"/>
        <w:bottom w:val="none" w:sz="0" w:space="0" w:color="auto"/>
        <w:right w:val="none" w:sz="0" w:space="0" w:color="auto"/>
      </w:divBdr>
    </w:div>
    <w:div w:id="514660326">
      <w:bodyDiv w:val="1"/>
      <w:marLeft w:val="0"/>
      <w:marRight w:val="0"/>
      <w:marTop w:val="0"/>
      <w:marBottom w:val="0"/>
      <w:divBdr>
        <w:top w:val="none" w:sz="0" w:space="0" w:color="auto"/>
        <w:left w:val="none" w:sz="0" w:space="0" w:color="auto"/>
        <w:bottom w:val="none" w:sz="0" w:space="0" w:color="auto"/>
        <w:right w:val="none" w:sz="0" w:space="0" w:color="auto"/>
      </w:divBdr>
    </w:div>
    <w:div w:id="518129865">
      <w:bodyDiv w:val="1"/>
      <w:marLeft w:val="0"/>
      <w:marRight w:val="0"/>
      <w:marTop w:val="0"/>
      <w:marBottom w:val="0"/>
      <w:divBdr>
        <w:top w:val="none" w:sz="0" w:space="0" w:color="auto"/>
        <w:left w:val="none" w:sz="0" w:space="0" w:color="auto"/>
        <w:bottom w:val="none" w:sz="0" w:space="0" w:color="auto"/>
        <w:right w:val="none" w:sz="0" w:space="0" w:color="auto"/>
      </w:divBdr>
    </w:div>
    <w:div w:id="530531165">
      <w:bodyDiv w:val="1"/>
      <w:marLeft w:val="0"/>
      <w:marRight w:val="0"/>
      <w:marTop w:val="0"/>
      <w:marBottom w:val="0"/>
      <w:divBdr>
        <w:top w:val="none" w:sz="0" w:space="0" w:color="auto"/>
        <w:left w:val="none" w:sz="0" w:space="0" w:color="auto"/>
        <w:bottom w:val="none" w:sz="0" w:space="0" w:color="auto"/>
        <w:right w:val="none" w:sz="0" w:space="0" w:color="auto"/>
      </w:divBdr>
    </w:div>
    <w:div w:id="560988827">
      <w:bodyDiv w:val="1"/>
      <w:marLeft w:val="0"/>
      <w:marRight w:val="0"/>
      <w:marTop w:val="0"/>
      <w:marBottom w:val="0"/>
      <w:divBdr>
        <w:top w:val="none" w:sz="0" w:space="0" w:color="auto"/>
        <w:left w:val="none" w:sz="0" w:space="0" w:color="auto"/>
        <w:bottom w:val="none" w:sz="0" w:space="0" w:color="auto"/>
        <w:right w:val="none" w:sz="0" w:space="0" w:color="auto"/>
      </w:divBdr>
    </w:div>
    <w:div w:id="584413410">
      <w:bodyDiv w:val="1"/>
      <w:marLeft w:val="0"/>
      <w:marRight w:val="0"/>
      <w:marTop w:val="0"/>
      <w:marBottom w:val="0"/>
      <w:divBdr>
        <w:top w:val="none" w:sz="0" w:space="0" w:color="auto"/>
        <w:left w:val="none" w:sz="0" w:space="0" w:color="auto"/>
        <w:bottom w:val="none" w:sz="0" w:space="0" w:color="auto"/>
        <w:right w:val="none" w:sz="0" w:space="0" w:color="auto"/>
      </w:divBdr>
    </w:div>
    <w:div w:id="634260476">
      <w:bodyDiv w:val="1"/>
      <w:marLeft w:val="0"/>
      <w:marRight w:val="0"/>
      <w:marTop w:val="0"/>
      <w:marBottom w:val="0"/>
      <w:divBdr>
        <w:top w:val="none" w:sz="0" w:space="0" w:color="auto"/>
        <w:left w:val="none" w:sz="0" w:space="0" w:color="auto"/>
        <w:bottom w:val="none" w:sz="0" w:space="0" w:color="auto"/>
        <w:right w:val="none" w:sz="0" w:space="0" w:color="auto"/>
      </w:divBdr>
    </w:div>
    <w:div w:id="637144656">
      <w:bodyDiv w:val="1"/>
      <w:marLeft w:val="0"/>
      <w:marRight w:val="0"/>
      <w:marTop w:val="0"/>
      <w:marBottom w:val="0"/>
      <w:divBdr>
        <w:top w:val="none" w:sz="0" w:space="0" w:color="auto"/>
        <w:left w:val="none" w:sz="0" w:space="0" w:color="auto"/>
        <w:bottom w:val="none" w:sz="0" w:space="0" w:color="auto"/>
        <w:right w:val="none" w:sz="0" w:space="0" w:color="auto"/>
      </w:divBdr>
    </w:div>
    <w:div w:id="641732417">
      <w:bodyDiv w:val="1"/>
      <w:marLeft w:val="0"/>
      <w:marRight w:val="0"/>
      <w:marTop w:val="0"/>
      <w:marBottom w:val="0"/>
      <w:divBdr>
        <w:top w:val="none" w:sz="0" w:space="0" w:color="auto"/>
        <w:left w:val="none" w:sz="0" w:space="0" w:color="auto"/>
        <w:bottom w:val="none" w:sz="0" w:space="0" w:color="auto"/>
        <w:right w:val="none" w:sz="0" w:space="0" w:color="auto"/>
      </w:divBdr>
    </w:div>
    <w:div w:id="642270744">
      <w:bodyDiv w:val="1"/>
      <w:marLeft w:val="0"/>
      <w:marRight w:val="0"/>
      <w:marTop w:val="0"/>
      <w:marBottom w:val="0"/>
      <w:divBdr>
        <w:top w:val="none" w:sz="0" w:space="0" w:color="auto"/>
        <w:left w:val="none" w:sz="0" w:space="0" w:color="auto"/>
        <w:bottom w:val="none" w:sz="0" w:space="0" w:color="auto"/>
        <w:right w:val="none" w:sz="0" w:space="0" w:color="auto"/>
      </w:divBdr>
    </w:div>
    <w:div w:id="659844871">
      <w:bodyDiv w:val="1"/>
      <w:marLeft w:val="0"/>
      <w:marRight w:val="0"/>
      <w:marTop w:val="0"/>
      <w:marBottom w:val="0"/>
      <w:divBdr>
        <w:top w:val="none" w:sz="0" w:space="0" w:color="auto"/>
        <w:left w:val="none" w:sz="0" w:space="0" w:color="auto"/>
        <w:bottom w:val="none" w:sz="0" w:space="0" w:color="auto"/>
        <w:right w:val="none" w:sz="0" w:space="0" w:color="auto"/>
      </w:divBdr>
    </w:div>
    <w:div w:id="670182693">
      <w:bodyDiv w:val="1"/>
      <w:marLeft w:val="0"/>
      <w:marRight w:val="0"/>
      <w:marTop w:val="0"/>
      <w:marBottom w:val="0"/>
      <w:divBdr>
        <w:top w:val="none" w:sz="0" w:space="0" w:color="auto"/>
        <w:left w:val="none" w:sz="0" w:space="0" w:color="auto"/>
        <w:bottom w:val="none" w:sz="0" w:space="0" w:color="auto"/>
        <w:right w:val="none" w:sz="0" w:space="0" w:color="auto"/>
      </w:divBdr>
    </w:div>
    <w:div w:id="680592855">
      <w:bodyDiv w:val="1"/>
      <w:marLeft w:val="0"/>
      <w:marRight w:val="0"/>
      <w:marTop w:val="0"/>
      <w:marBottom w:val="0"/>
      <w:divBdr>
        <w:top w:val="none" w:sz="0" w:space="0" w:color="auto"/>
        <w:left w:val="none" w:sz="0" w:space="0" w:color="auto"/>
        <w:bottom w:val="none" w:sz="0" w:space="0" w:color="auto"/>
        <w:right w:val="none" w:sz="0" w:space="0" w:color="auto"/>
      </w:divBdr>
    </w:div>
    <w:div w:id="689647340">
      <w:bodyDiv w:val="1"/>
      <w:marLeft w:val="0"/>
      <w:marRight w:val="0"/>
      <w:marTop w:val="0"/>
      <w:marBottom w:val="0"/>
      <w:divBdr>
        <w:top w:val="none" w:sz="0" w:space="0" w:color="auto"/>
        <w:left w:val="none" w:sz="0" w:space="0" w:color="auto"/>
        <w:bottom w:val="none" w:sz="0" w:space="0" w:color="auto"/>
        <w:right w:val="none" w:sz="0" w:space="0" w:color="auto"/>
      </w:divBdr>
    </w:div>
    <w:div w:id="698505359">
      <w:bodyDiv w:val="1"/>
      <w:marLeft w:val="0"/>
      <w:marRight w:val="0"/>
      <w:marTop w:val="0"/>
      <w:marBottom w:val="0"/>
      <w:divBdr>
        <w:top w:val="none" w:sz="0" w:space="0" w:color="auto"/>
        <w:left w:val="none" w:sz="0" w:space="0" w:color="auto"/>
        <w:bottom w:val="none" w:sz="0" w:space="0" w:color="auto"/>
        <w:right w:val="none" w:sz="0" w:space="0" w:color="auto"/>
      </w:divBdr>
    </w:div>
    <w:div w:id="712311778">
      <w:bodyDiv w:val="1"/>
      <w:marLeft w:val="0"/>
      <w:marRight w:val="0"/>
      <w:marTop w:val="0"/>
      <w:marBottom w:val="0"/>
      <w:divBdr>
        <w:top w:val="none" w:sz="0" w:space="0" w:color="auto"/>
        <w:left w:val="none" w:sz="0" w:space="0" w:color="auto"/>
        <w:bottom w:val="none" w:sz="0" w:space="0" w:color="auto"/>
        <w:right w:val="none" w:sz="0" w:space="0" w:color="auto"/>
      </w:divBdr>
    </w:div>
    <w:div w:id="722290106">
      <w:bodyDiv w:val="1"/>
      <w:marLeft w:val="0"/>
      <w:marRight w:val="0"/>
      <w:marTop w:val="0"/>
      <w:marBottom w:val="0"/>
      <w:divBdr>
        <w:top w:val="none" w:sz="0" w:space="0" w:color="auto"/>
        <w:left w:val="none" w:sz="0" w:space="0" w:color="auto"/>
        <w:bottom w:val="none" w:sz="0" w:space="0" w:color="auto"/>
        <w:right w:val="none" w:sz="0" w:space="0" w:color="auto"/>
      </w:divBdr>
    </w:div>
    <w:div w:id="724913904">
      <w:bodyDiv w:val="1"/>
      <w:marLeft w:val="0"/>
      <w:marRight w:val="0"/>
      <w:marTop w:val="0"/>
      <w:marBottom w:val="0"/>
      <w:divBdr>
        <w:top w:val="none" w:sz="0" w:space="0" w:color="auto"/>
        <w:left w:val="none" w:sz="0" w:space="0" w:color="auto"/>
        <w:bottom w:val="none" w:sz="0" w:space="0" w:color="auto"/>
        <w:right w:val="none" w:sz="0" w:space="0" w:color="auto"/>
      </w:divBdr>
    </w:div>
    <w:div w:id="725572732">
      <w:bodyDiv w:val="1"/>
      <w:marLeft w:val="0"/>
      <w:marRight w:val="0"/>
      <w:marTop w:val="0"/>
      <w:marBottom w:val="0"/>
      <w:divBdr>
        <w:top w:val="none" w:sz="0" w:space="0" w:color="auto"/>
        <w:left w:val="none" w:sz="0" w:space="0" w:color="auto"/>
        <w:bottom w:val="none" w:sz="0" w:space="0" w:color="auto"/>
        <w:right w:val="none" w:sz="0" w:space="0" w:color="auto"/>
      </w:divBdr>
    </w:div>
    <w:div w:id="726879117">
      <w:bodyDiv w:val="1"/>
      <w:marLeft w:val="0"/>
      <w:marRight w:val="0"/>
      <w:marTop w:val="0"/>
      <w:marBottom w:val="0"/>
      <w:divBdr>
        <w:top w:val="none" w:sz="0" w:space="0" w:color="auto"/>
        <w:left w:val="none" w:sz="0" w:space="0" w:color="auto"/>
        <w:bottom w:val="none" w:sz="0" w:space="0" w:color="auto"/>
        <w:right w:val="none" w:sz="0" w:space="0" w:color="auto"/>
      </w:divBdr>
    </w:div>
    <w:div w:id="731922869">
      <w:bodyDiv w:val="1"/>
      <w:marLeft w:val="0"/>
      <w:marRight w:val="0"/>
      <w:marTop w:val="0"/>
      <w:marBottom w:val="0"/>
      <w:divBdr>
        <w:top w:val="none" w:sz="0" w:space="0" w:color="auto"/>
        <w:left w:val="none" w:sz="0" w:space="0" w:color="auto"/>
        <w:bottom w:val="none" w:sz="0" w:space="0" w:color="auto"/>
        <w:right w:val="none" w:sz="0" w:space="0" w:color="auto"/>
      </w:divBdr>
    </w:div>
    <w:div w:id="737675070">
      <w:bodyDiv w:val="1"/>
      <w:marLeft w:val="0"/>
      <w:marRight w:val="0"/>
      <w:marTop w:val="0"/>
      <w:marBottom w:val="0"/>
      <w:divBdr>
        <w:top w:val="none" w:sz="0" w:space="0" w:color="auto"/>
        <w:left w:val="none" w:sz="0" w:space="0" w:color="auto"/>
        <w:bottom w:val="none" w:sz="0" w:space="0" w:color="auto"/>
        <w:right w:val="none" w:sz="0" w:space="0" w:color="auto"/>
      </w:divBdr>
    </w:div>
    <w:div w:id="741027416">
      <w:bodyDiv w:val="1"/>
      <w:marLeft w:val="0"/>
      <w:marRight w:val="0"/>
      <w:marTop w:val="0"/>
      <w:marBottom w:val="0"/>
      <w:divBdr>
        <w:top w:val="none" w:sz="0" w:space="0" w:color="auto"/>
        <w:left w:val="none" w:sz="0" w:space="0" w:color="auto"/>
        <w:bottom w:val="none" w:sz="0" w:space="0" w:color="auto"/>
        <w:right w:val="none" w:sz="0" w:space="0" w:color="auto"/>
      </w:divBdr>
    </w:div>
    <w:div w:id="749692510">
      <w:bodyDiv w:val="1"/>
      <w:marLeft w:val="0"/>
      <w:marRight w:val="0"/>
      <w:marTop w:val="0"/>
      <w:marBottom w:val="0"/>
      <w:divBdr>
        <w:top w:val="none" w:sz="0" w:space="0" w:color="auto"/>
        <w:left w:val="none" w:sz="0" w:space="0" w:color="auto"/>
        <w:bottom w:val="none" w:sz="0" w:space="0" w:color="auto"/>
        <w:right w:val="none" w:sz="0" w:space="0" w:color="auto"/>
      </w:divBdr>
    </w:div>
    <w:div w:id="758596932">
      <w:bodyDiv w:val="1"/>
      <w:marLeft w:val="0"/>
      <w:marRight w:val="0"/>
      <w:marTop w:val="0"/>
      <w:marBottom w:val="0"/>
      <w:divBdr>
        <w:top w:val="none" w:sz="0" w:space="0" w:color="auto"/>
        <w:left w:val="none" w:sz="0" w:space="0" w:color="auto"/>
        <w:bottom w:val="none" w:sz="0" w:space="0" w:color="auto"/>
        <w:right w:val="none" w:sz="0" w:space="0" w:color="auto"/>
      </w:divBdr>
    </w:div>
    <w:div w:id="765729864">
      <w:bodyDiv w:val="1"/>
      <w:marLeft w:val="0"/>
      <w:marRight w:val="0"/>
      <w:marTop w:val="0"/>
      <w:marBottom w:val="0"/>
      <w:divBdr>
        <w:top w:val="none" w:sz="0" w:space="0" w:color="auto"/>
        <w:left w:val="none" w:sz="0" w:space="0" w:color="auto"/>
        <w:bottom w:val="none" w:sz="0" w:space="0" w:color="auto"/>
        <w:right w:val="none" w:sz="0" w:space="0" w:color="auto"/>
      </w:divBdr>
    </w:div>
    <w:div w:id="767887657">
      <w:bodyDiv w:val="1"/>
      <w:marLeft w:val="0"/>
      <w:marRight w:val="0"/>
      <w:marTop w:val="0"/>
      <w:marBottom w:val="0"/>
      <w:divBdr>
        <w:top w:val="none" w:sz="0" w:space="0" w:color="auto"/>
        <w:left w:val="none" w:sz="0" w:space="0" w:color="auto"/>
        <w:bottom w:val="none" w:sz="0" w:space="0" w:color="auto"/>
        <w:right w:val="none" w:sz="0" w:space="0" w:color="auto"/>
      </w:divBdr>
    </w:div>
    <w:div w:id="769854111">
      <w:bodyDiv w:val="1"/>
      <w:marLeft w:val="0"/>
      <w:marRight w:val="0"/>
      <w:marTop w:val="0"/>
      <w:marBottom w:val="0"/>
      <w:divBdr>
        <w:top w:val="none" w:sz="0" w:space="0" w:color="auto"/>
        <w:left w:val="none" w:sz="0" w:space="0" w:color="auto"/>
        <w:bottom w:val="none" w:sz="0" w:space="0" w:color="auto"/>
        <w:right w:val="none" w:sz="0" w:space="0" w:color="auto"/>
      </w:divBdr>
    </w:div>
    <w:div w:id="775750784">
      <w:bodyDiv w:val="1"/>
      <w:marLeft w:val="0"/>
      <w:marRight w:val="0"/>
      <w:marTop w:val="0"/>
      <w:marBottom w:val="0"/>
      <w:divBdr>
        <w:top w:val="none" w:sz="0" w:space="0" w:color="auto"/>
        <w:left w:val="none" w:sz="0" w:space="0" w:color="auto"/>
        <w:bottom w:val="none" w:sz="0" w:space="0" w:color="auto"/>
        <w:right w:val="none" w:sz="0" w:space="0" w:color="auto"/>
      </w:divBdr>
    </w:div>
    <w:div w:id="851379040">
      <w:bodyDiv w:val="1"/>
      <w:marLeft w:val="0"/>
      <w:marRight w:val="0"/>
      <w:marTop w:val="0"/>
      <w:marBottom w:val="0"/>
      <w:divBdr>
        <w:top w:val="none" w:sz="0" w:space="0" w:color="auto"/>
        <w:left w:val="none" w:sz="0" w:space="0" w:color="auto"/>
        <w:bottom w:val="none" w:sz="0" w:space="0" w:color="auto"/>
        <w:right w:val="none" w:sz="0" w:space="0" w:color="auto"/>
      </w:divBdr>
    </w:div>
    <w:div w:id="858355586">
      <w:bodyDiv w:val="1"/>
      <w:marLeft w:val="0"/>
      <w:marRight w:val="0"/>
      <w:marTop w:val="0"/>
      <w:marBottom w:val="0"/>
      <w:divBdr>
        <w:top w:val="none" w:sz="0" w:space="0" w:color="auto"/>
        <w:left w:val="none" w:sz="0" w:space="0" w:color="auto"/>
        <w:bottom w:val="none" w:sz="0" w:space="0" w:color="auto"/>
        <w:right w:val="none" w:sz="0" w:space="0" w:color="auto"/>
      </w:divBdr>
    </w:div>
    <w:div w:id="860972912">
      <w:bodyDiv w:val="1"/>
      <w:marLeft w:val="0"/>
      <w:marRight w:val="0"/>
      <w:marTop w:val="0"/>
      <w:marBottom w:val="0"/>
      <w:divBdr>
        <w:top w:val="none" w:sz="0" w:space="0" w:color="auto"/>
        <w:left w:val="none" w:sz="0" w:space="0" w:color="auto"/>
        <w:bottom w:val="none" w:sz="0" w:space="0" w:color="auto"/>
        <w:right w:val="none" w:sz="0" w:space="0" w:color="auto"/>
      </w:divBdr>
    </w:div>
    <w:div w:id="866020647">
      <w:bodyDiv w:val="1"/>
      <w:marLeft w:val="0"/>
      <w:marRight w:val="0"/>
      <w:marTop w:val="0"/>
      <w:marBottom w:val="0"/>
      <w:divBdr>
        <w:top w:val="none" w:sz="0" w:space="0" w:color="auto"/>
        <w:left w:val="none" w:sz="0" w:space="0" w:color="auto"/>
        <w:bottom w:val="none" w:sz="0" w:space="0" w:color="auto"/>
        <w:right w:val="none" w:sz="0" w:space="0" w:color="auto"/>
      </w:divBdr>
    </w:div>
    <w:div w:id="887571031">
      <w:bodyDiv w:val="1"/>
      <w:marLeft w:val="0"/>
      <w:marRight w:val="0"/>
      <w:marTop w:val="0"/>
      <w:marBottom w:val="0"/>
      <w:divBdr>
        <w:top w:val="none" w:sz="0" w:space="0" w:color="auto"/>
        <w:left w:val="none" w:sz="0" w:space="0" w:color="auto"/>
        <w:bottom w:val="none" w:sz="0" w:space="0" w:color="auto"/>
        <w:right w:val="none" w:sz="0" w:space="0" w:color="auto"/>
      </w:divBdr>
    </w:div>
    <w:div w:id="894656759">
      <w:bodyDiv w:val="1"/>
      <w:marLeft w:val="0"/>
      <w:marRight w:val="0"/>
      <w:marTop w:val="0"/>
      <w:marBottom w:val="0"/>
      <w:divBdr>
        <w:top w:val="none" w:sz="0" w:space="0" w:color="auto"/>
        <w:left w:val="none" w:sz="0" w:space="0" w:color="auto"/>
        <w:bottom w:val="none" w:sz="0" w:space="0" w:color="auto"/>
        <w:right w:val="none" w:sz="0" w:space="0" w:color="auto"/>
      </w:divBdr>
    </w:div>
    <w:div w:id="895432628">
      <w:bodyDiv w:val="1"/>
      <w:marLeft w:val="0"/>
      <w:marRight w:val="0"/>
      <w:marTop w:val="0"/>
      <w:marBottom w:val="0"/>
      <w:divBdr>
        <w:top w:val="none" w:sz="0" w:space="0" w:color="auto"/>
        <w:left w:val="none" w:sz="0" w:space="0" w:color="auto"/>
        <w:bottom w:val="none" w:sz="0" w:space="0" w:color="auto"/>
        <w:right w:val="none" w:sz="0" w:space="0" w:color="auto"/>
      </w:divBdr>
    </w:div>
    <w:div w:id="913204218">
      <w:bodyDiv w:val="1"/>
      <w:marLeft w:val="0"/>
      <w:marRight w:val="0"/>
      <w:marTop w:val="0"/>
      <w:marBottom w:val="0"/>
      <w:divBdr>
        <w:top w:val="none" w:sz="0" w:space="0" w:color="auto"/>
        <w:left w:val="none" w:sz="0" w:space="0" w:color="auto"/>
        <w:bottom w:val="none" w:sz="0" w:space="0" w:color="auto"/>
        <w:right w:val="none" w:sz="0" w:space="0" w:color="auto"/>
      </w:divBdr>
    </w:div>
    <w:div w:id="914051147">
      <w:bodyDiv w:val="1"/>
      <w:marLeft w:val="0"/>
      <w:marRight w:val="0"/>
      <w:marTop w:val="0"/>
      <w:marBottom w:val="0"/>
      <w:divBdr>
        <w:top w:val="none" w:sz="0" w:space="0" w:color="auto"/>
        <w:left w:val="none" w:sz="0" w:space="0" w:color="auto"/>
        <w:bottom w:val="none" w:sz="0" w:space="0" w:color="auto"/>
        <w:right w:val="none" w:sz="0" w:space="0" w:color="auto"/>
      </w:divBdr>
    </w:div>
    <w:div w:id="923538866">
      <w:bodyDiv w:val="1"/>
      <w:marLeft w:val="0"/>
      <w:marRight w:val="0"/>
      <w:marTop w:val="0"/>
      <w:marBottom w:val="0"/>
      <w:divBdr>
        <w:top w:val="none" w:sz="0" w:space="0" w:color="auto"/>
        <w:left w:val="none" w:sz="0" w:space="0" w:color="auto"/>
        <w:bottom w:val="none" w:sz="0" w:space="0" w:color="auto"/>
        <w:right w:val="none" w:sz="0" w:space="0" w:color="auto"/>
      </w:divBdr>
    </w:div>
    <w:div w:id="934092007">
      <w:bodyDiv w:val="1"/>
      <w:marLeft w:val="0"/>
      <w:marRight w:val="0"/>
      <w:marTop w:val="0"/>
      <w:marBottom w:val="0"/>
      <w:divBdr>
        <w:top w:val="none" w:sz="0" w:space="0" w:color="auto"/>
        <w:left w:val="none" w:sz="0" w:space="0" w:color="auto"/>
        <w:bottom w:val="none" w:sz="0" w:space="0" w:color="auto"/>
        <w:right w:val="none" w:sz="0" w:space="0" w:color="auto"/>
      </w:divBdr>
    </w:div>
    <w:div w:id="943154065">
      <w:bodyDiv w:val="1"/>
      <w:marLeft w:val="0"/>
      <w:marRight w:val="0"/>
      <w:marTop w:val="0"/>
      <w:marBottom w:val="0"/>
      <w:divBdr>
        <w:top w:val="none" w:sz="0" w:space="0" w:color="auto"/>
        <w:left w:val="none" w:sz="0" w:space="0" w:color="auto"/>
        <w:bottom w:val="none" w:sz="0" w:space="0" w:color="auto"/>
        <w:right w:val="none" w:sz="0" w:space="0" w:color="auto"/>
      </w:divBdr>
    </w:div>
    <w:div w:id="965355570">
      <w:bodyDiv w:val="1"/>
      <w:marLeft w:val="0"/>
      <w:marRight w:val="0"/>
      <w:marTop w:val="0"/>
      <w:marBottom w:val="0"/>
      <w:divBdr>
        <w:top w:val="none" w:sz="0" w:space="0" w:color="auto"/>
        <w:left w:val="none" w:sz="0" w:space="0" w:color="auto"/>
        <w:bottom w:val="none" w:sz="0" w:space="0" w:color="auto"/>
        <w:right w:val="none" w:sz="0" w:space="0" w:color="auto"/>
      </w:divBdr>
    </w:div>
    <w:div w:id="973367292">
      <w:bodyDiv w:val="1"/>
      <w:marLeft w:val="0"/>
      <w:marRight w:val="0"/>
      <w:marTop w:val="0"/>
      <w:marBottom w:val="0"/>
      <w:divBdr>
        <w:top w:val="none" w:sz="0" w:space="0" w:color="auto"/>
        <w:left w:val="none" w:sz="0" w:space="0" w:color="auto"/>
        <w:bottom w:val="none" w:sz="0" w:space="0" w:color="auto"/>
        <w:right w:val="none" w:sz="0" w:space="0" w:color="auto"/>
      </w:divBdr>
    </w:div>
    <w:div w:id="1029257607">
      <w:bodyDiv w:val="1"/>
      <w:marLeft w:val="0"/>
      <w:marRight w:val="0"/>
      <w:marTop w:val="0"/>
      <w:marBottom w:val="0"/>
      <w:divBdr>
        <w:top w:val="none" w:sz="0" w:space="0" w:color="auto"/>
        <w:left w:val="none" w:sz="0" w:space="0" w:color="auto"/>
        <w:bottom w:val="none" w:sz="0" w:space="0" w:color="auto"/>
        <w:right w:val="none" w:sz="0" w:space="0" w:color="auto"/>
      </w:divBdr>
    </w:div>
    <w:div w:id="1029529383">
      <w:bodyDiv w:val="1"/>
      <w:marLeft w:val="0"/>
      <w:marRight w:val="0"/>
      <w:marTop w:val="0"/>
      <w:marBottom w:val="0"/>
      <w:divBdr>
        <w:top w:val="none" w:sz="0" w:space="0" w:color="auto"/>
        <w:left w:val="none" w:sz="0" w:space="0" w:color="auto"/>
        <w:bottom w:val="none" w:sz="0" w:space="0" w:color="auto"/>
        <w:right w:val="none" w:sz="0" w:space="0" w:color="auto"/>
      </w:divBdr>
    </w:div>
    <w:div w:id="1031960386">
      <w:bodyDiv w:val="1"/>
      <w:marLeft w:val="0"/>
      <w:marRight w:val="0"/>
      <w:marTop w:val="0"/>
      <w:marBottom w:val="0"/>
      <w:divBdr>
        <w:top w:val="none" w:sz="0" w:space="0" w:color="auto"/>
        <w:left w:val="none" w:sz="0" w:space="0" w:color="auto"/>
        <w:bottom w:val="none" w:sz="0" w:space="0" w:color="auto"/>
        <w:right w:val="none" w:sz="0" w:space="0" w:color="auto"/>
      </w:divBdr>
    </w:div>
    <w:div w:id="1039816858">
      <w:bodyDiv w:val="1"/>
      <w:marLeft w:val="0"/>
      <w:marRight w:val="0"/>
      <w:marTop w:val="0"/>
      <w:marBottom w:val="0"/>
      <w:divBdr>
        <w:top w:val="none" w:sz="0" w:space="0" w:color="auto"/>
        <w:left w:val="none" w:sz="0" w:space="0" w:color="auto"/>
        <w:bottom w:val="none" w:sz="0" w:space="0" w:color="auto"/>
        <w:right w:val="none" w:sz="0" w:space="0" w:color="auto"/>
      </w:divBdr>
    </w:div>
    <w:div w:id="1044907206">
      <w:bodyDiv w:val="1"/>
      <w:marLeft w:val="0"/>
      <w:marRight w:val="0"/>
      <w:marTop w:val="0"/>
      <w:marBottom w:val="0"/>
      <w:divBdr>
        <w:top w:val="none" w:sz="0" w:space="0" w:color="auto"/>
        <w:left w:val="none" w:sz="0" w:space="0" w:color="auto"/>
        <w:bottom w:val="none" w:sz="0" w:space="0" w:color="auto"/>
        <w:right w:val="none" w:sz="0" w:space="0" w:color="auto"/>
      </w:divBdr>
    </w:div>
    <w:div w:id="1055080942">
      <w:bodyDiv w:val="1"/>
      <w:marLeft w:val="0"/>
      <w:marRight w:val="0"/>
      <w:marTop w:val="0"/>
      <w:marBottom w:val="0"/>
      <w:divBdr>
        <w:top w:val="none" w:sz="0" w:space="0" w:color="auto"/>
        <w:left w:val="none" w:sz="0" w:space="0" w:color="auto"/>
        <w:bottom w:val="none" w:sz="0" w:space="0" w:color="auto"/>
        <w:right w:val="none" w:sz="0" w:space="0" w:color="auto"/>
      </w:divBdr>
    </w:div>
    <w:div w:id="1069574917">
      <w:bodyDiv w:val="1"/>
      <w:marLeft w:val="0"/>
      <w:marRight w:val="0"/>
      <w:marTop w:val="0"/>
      <w:marBottom w:val="0"/>
      <w:divBdr>
        <w:top w:val="none" w:sz="0" w:space="0" w:color="auto"/>
        <w:left w:val="none" w:sz="0" w:space="0" w:color="auto"/>
        <w:bottom w:val="none" w:sz="0" w:space="0" w:color="auto"/>
        <w:right w:val="none" w:sz="0" w:space="0" w:color="auto"/>
      </w:divBdr>
    </w:div>
    <w:div w:id="1070689991">
      <w:bodyDiv w:val="1"/>
      <w:marLeft w:val="0"/>
      <w:marRight w:val="0"/>
      <w:marTop w:val="0"/>
      <w:marBottom w:val="0"/>
      <w:divBdr>
        <w:top w:val="none" w:sz="0" w:space="0" w:color="auto"/>
        <w:left w:val="none" w:sz="0" w:space="0" w:color="auto"/>
        <w:bottom w:val="none" w:sz="0" w:space="0" w:color="auto"/>
        <w:right w:val="none" w:sz="0" w:space="0" w:color="auto"/>
      </w:divBdr>
    </w:div>
    <w:div w:id="1083180325">
      <w:bodyDiv w:val="1"/>
      <w:marLeft w:val="0"/>
      <w:marRight w:val="0"/>
      <w:marTop w:val="0"/>
      <w:marBottom w:val="0"/>
      <w:divBdr>
        <w:top w:val="none" w:sz="0" w:space="0" w:color="auto"/>
        <w:left w:val="none" w:sz="0" w:space="0" w:color="auto"/>
        <w:bottom w:val="none" w:sz="0" w:space="0" w:color="auto"/>
        <w:right w:val="none" w:sz="0" w:space="0" w:color="auto"/>
      </w:divBdr>
    </w:div>
    <w:div w:id="1088886269">
      <w:bodyDiv w:val="1"/>
      <w:marLeft w:val="0"/>
      <w:marRight w:val="0"/>
      <w:marTop w:val="0"/>
      <w:marBottom w:val="0"/>
      <w:divBdr>
        <w:top w:val="none" w:sz="0" w:space="0" w:color="auto"/>
        <w:left w:val="none" w:sz="0" w:space="0" w:color="auto"/>
        <w:bottom w:val="none" w:sz="0" w:space="0" w:color="auto"/>
        <w:right w:val="none" w:sz="0" w:space="0" w:color="auto"/>
      </w:divBdr>
    </w:div>
    <w:div w:id="1108306381">
      <w:bodyDiv w:val="1"/>
      <w:marLeft w:val="0"/>
      <w:marRight w:val="0"/>
      <w:marTop w:val="0"/>
      <w:marBottom w:val="0"/>
      <w:divBdr>
        <w:top w:val="none" w:sz="0" w:space="0" w:color="auto"/>
        <w:left w:val="none" w:sz="0" w:space="0" w:color="auto"/>
        <w:bottom w:val="none" w:sz="0" w:space="0" w:color="auto"/>
        <w:right w:val="none" w:sz="0" w:space="0" w:color="auto"/>
      </w:divBdr>
    </w:div>
    <w:div w:id="1119179863">
      <w:bodyDiv w:val="1"/>
      <w:marLeft w:val="0"/>
      <w:marRight w:val="0"/>
      <w:marTop w:val="0"/>
      <w:marBottom w:val="0"/>
      <w:divBdr>
        <w:top w:val="none" w:sz="0" w:space="0" w:color="auto"/>
        <w:left w:val="none" w:sz="0" w:space="0" w:color="auto"/>
        <w:bottom w:val="none" w:sz="0" w:space="0" w:color="auto"/>
        <w:right w:val="none" w:sz="0" w:space="0" w:color="auto"/>
      </w:divBdr>
    </w:div>
    <w:div w:id="1127773363">
      <w:bodyDiv w:val="1"/>
      <w:marLeft w:val="0"/>
      <w:marRight w:val="0"/>
      <w:marTop w:val="0"/>
      <w:marBottom w:val="0"/>
      <w:divBdr>
        <w:top w:val="none" w:sz="0" w:space="0" w:color="auto"/>
        <w:left w:val="none" w:sz="0" w:space="0" w:color="auto"/>
        <w:bottom w:val="none" w:sz="0" w:space="0" w:color="auto"/>
        <w:right w:val="none" w:sz="0" w:space="0" w:color="auto"/>
      </w:divBdr>
    </w:div>
    <w:div w:id="1129084948">
      <w:bodyDiv w:val="1"/>
      <w:marLeft w:val="0"/>
      <w:marRight w:val="0"/>
      <w:marTop w:val="0"/>
      <w:marBottom w:val="0"/>
      <w:divBdr>
        <w:top w:val="none" w:sz="0" w:space="0" w:color="auto"/>
        <w:left w:val="none" w:sz="0" w:space="0" w:color="auto"/>
        <w:bottom w:val="none" w:sz="0" w:space="0" w:color="auto"/>
        <w:right w:val="none" w:sz="0" w:space="0" w:color="auto"/>
      </w:divBdr>
    </w:div>
    <w:div w:id="1132790750">
      <w:bodyDiv w:val="1"/>
      <w:marLeft w:val="0"/>
      <w:marRight w:val="0"/>
      <w:marTop w:val="0"/>
      <w:marBottom w:val="0"/>
      <w:divBdr>
        <w:top w:val="none" w:sz="0" w:space="0" w:color="auto"/>
        <w:left w:val="none" w:sz="0" w:space="0" w:color="auto"/>
        <w:bottom w:val="none" w:sz="0" w:space="0" w:color="auto"/>
        <w:right w:val="none" w:sz="0" w:space="0" w:color="auto"/>
      </w:divBdr>
    </w:div>
    <w:div w:id="1187862867">
      <w:bodyDiv w:val="1"/>
      <w:marLeft w:val="0"/>
      <w:marRight w:val="0"/>
      <w:marTop w:val="0"/>
      <w:marBottom w:val="0"/>
      <w:divBdr>
        <w:top w:val="none" w:sz="0" w:space="0" w:color="auto"/>
        <w:left w:val="none" w:sz="0" w:space="0" w:color="auto"/>
        <w:bottom w:val="none" w:sz="0" w:space="0" w:color="auto"/>
        <w:right w:val="none" w:sz="0" w:space="0" w:color="auto"/>
      </w:divBdr>
    </w:div>
    <w:div w:id="1213738078">
      <w:bodyDiv w:val="1"/>
      <w:marLeft w:val="0"/>
      <w:marRight w:val="0"/>
      <w:marTop w:val="0"/>
      <w:marBottom w:val="0"/>
      <w:divBdr>
        <w:top w:val="none" w:sz="0" w:space="0" w:color="auto"/>
        <w:left w:val="none" w:sz="0" w:space="0" w:color="auto"/>
        <w:bottom w:val="none" w:sz="0" w:space="0" w:color="auto"/>
        <w:right w:val="none" w:sz="0" w:space="0" w:color="auto"/>
      </w:divBdr>
    </w:div>
    <w:div w:id="1221743264">
      <w:bodyDiv w:val="1"/>
      <w:marLeft w:val="0"/>
      <w:marRight w:val="0"/>
      <w:marTop w:val="0"/>
      <w:marBottom w:val="0"/>
      <w:divBdr>
        <w:top w:val="none" w:sz="0" w:space="0" w:color="auto"/>
        <w:left w:val="none" w:sz="0" w:space="0" w:color="auto"/>
        <w:bottom w:val="none" w:sz="0" w:space="0" w:color="auto"/>
        <w:right w:val="none" w:sz="0" w:space="0" w:color="auto"/>
      </w:divBdr>
    </w:div>
    <w:div w:id="1230000129">
      <w:bodyDiv w:val="1"/>
      <w:marLeft w:val="0"/>
      <w:marRight w:val="0"/>
      <w:marTop w:val="0"/>
      <w:marBottom w:val="0"/>
      <w:divBdr>
        <w:top w:val="none" w:sz="0" w:space="0" w:color="auto"/>
        <w:left w:val="none" w:sz="0" w:space="0" w:color="auto"/>
        <w:bottom w:val="none" w:sz="0" w:space="0" w:color="auto"/>
        <w:right w:val="none" w:sz="0" w:space="0" w:color="auto"/>
      </w:divBdr>
    </w:div>
    <w:div w:id="1245066900">
      <w:bodyDiv w:val="1"/>
      <w:marLeft w:val="0"/>
      <w:marRight w:val="0"/>
      <w:marTop w:val="0"/>
      <w:marBottom w:val="0"/>
      <w:divBdr>
        <w:top w:val="none" w:sz="0" w:space="0" w:color="auto"/>
        <w:left w:val="none" w:sz="0" w:space="0" w:color="auto"/>
        <w:bottom w:val="none" w:sz="0" w:space="0" w:color="auto"/>
        <w:right w:val="none" w:sz="0" w:space="0" w:color="auto"/>
      </w:divBdr>
    </w:div>
    <w:div w:id="1285306459">
      <w:bodyDiv w:val="1"/>
      <w:marLeft w:val="0"/>
      <w:marRight w:val="0"/>
      <w:marTop w:val="0"/>
      <w:marBottom w:val="0"/>
      <w:divBdr>
        <w:top w:val="none" w:sz="0" w:space="0" w:color="auto"/>
        <w:left w:val="none" w:sz="0" w:space="0" w:color="auto"/>
        <w:bottom w:val="none" w:sz="0" w:space="0" w:color="auto"/>
        <w:right w:val="none" w:sz="0" w:space="0" w:color="auto"/>
      </w:divBdr>
    </w:div>
    <w:div w:id="1296836160">
      <w:bodyDiv w:val="1"/>
      <w:marLeft w:val="0"/>
      <w:marRight w:val="0"/>
      <w:marTop w:val="0"/>
      <w:marBottom w:val="0"/>
      <w:divBdr>
        <w:top w:val="none" w:sz="0" w:space="0" w:color="auto"/>
        <w:left w:val="none" w:sz="0" w:space="0" w:color="auto"/>
        <w:bottom w:val="none" w:sz="0" w:space="0" w:color="auto"/>
        <w:right w:val="none" w:sz="0" w:space="0" w:color="auto"/>
      </w:divBdr>
    </w:div>
    <w:div w:id="1306012011">
      <w:bodyDiv w:val="1"/>
      <w:marLeft w:val="0"/>
      <w:marRight w:val="0"/>
      <w:marTop w:val="0"/>
      <w:marBottom w:val="0"/>
      <w:divBdr>
        <w:top w:val="none" w:sz="0" w:space="0" w:color="auto"/>
        <w:left w:val="none" w:sz="0" w:space="0" w:color="auto"/>
        <w:bottom w:val="none" w:sz="0" w:space="0" w:color="auto"/>
        <w:right w:val="none" w:sz="0" w:space="0" w:color="auto"/>
      </w:divBdr>
    </w:div>
    <w:div w:id="1326468225">
      <w:bodyDiv w:val="1"/>
      <w:marLeft w:val="0"/>
      <w:marRight w:val="0"/>
      <w:marTop w:val="0"/>
      <w:marBottom w:val="0"/>
      <w:divBdr>
        <w:top w:val="none" w:sz="0" w:space="0" w:color="auto"/>
        <w:left w:val="none" w:sz="0" w:space="0" w:color="auto"/>
        <w:bottom w:val="none" w:sz="0" w:space="0" w:color="auto"/>
        <w:right w:val="none" w:sz="0" w:space="0" w:color="auto"/>
      </w:divBdr>
    </w:div>
    <w:div w:id="1345935980">
      <w:bodyDiv w:val="1"/>
      <w:marLeft w:val="0"/>
      <w:marRight w:val="0"/>
      <w:marTop w:val="0"/>
      <w:marBottom w:val="0"/>
      <w:divBdr>
        <w:top w:val="none" w:sz="0" w:space="0" w:color="auto"/>
        <w:left w:val="none" w:sz="0" w:space="0" w:color="auto"/>
        <w:bottom w:val="none" w:sz="0" w:space="0" w:color="auto"/>
        <w:right w:val="none" w:sz="0" w:space="0" w:color="auto"/>
      </w:divBdr>
    </w:div>
    <w:div w:id="1357317678">
      <w:bodyDiv w:val="1"/>
      <w:marLeft w:val="0"/>
      <w:marRight w:val="0"/>
      <w:marTop w:val="0"/>
      <w:marBottom w:val="0"/>
      <w:divBdr>
        <w:top w:val="none" w:sz="0" w:space="0" w:color="auto"/>
        <w:left w:val="none" w:sz="0" w:space="0" w:color="auto"/>
        <w:bottom w:val="none" w:sz="0" w:space="0" w:color="auto"/>
        <w:right w:val="none" w:sz="0" w:space="0" w:color="auto"/>
      </w:divBdr>
    </w:div>
    <w:div w:id="1373337052">
      <w:bodyDiv w:val="1"/>
      <w:marLeft w:val="0"/>
      <w:marRight w:val="0"/>
      <w:marTop w:val="0"/>
      <w:marBottom w:val="0"/>
      <w:divBdr>
        <w:top w:val="none" w:sz="0" w:space="0" w:color="auto"/>
        <w:left w:val="none" w:sz="0" w:space="0" w:color="auto"/>
        <w:bottom w:val="none" w:sz="0" w:space="0" w:color="auto"/>
        <w:right w:val="none" w:sz="0" w:space="0" w:color="auto"/>
      </w:divBdr>
    </w:div>
    <w:div w:id="1388340919">
      <w:bodyDiv w:val="1"/>
      <w:marLeft w:val="0"/>
      <w:marRight w:val="0"/>
      <w:marTop w:val="0"/>
      <w:marBottom w:val="0"/>
      <w:divBdr>
        <w:top w:val="none" w:sz="0" w:space="0" w:color="auto"/>
        <w:left w:val="none" w:sz="0" w:space="0" w:color="auto"/>
        <w:bottom w:val="none" w:sz="0" w:space="0" w:color="auto"/>
        <w:right w:val="none" w:sz="0" w:space="0" w:color="auto"/>
      </w:divBdr>
    </w:div>
    <w:div w:id="1395851887">
      <w:bodyDiv w:val="1"/>
      <w:marLeft w:val="0"/>
      <w:marRight w:val="0"/>
      <w:marTop w:val="0"/>
      <w:marBottom w:val="0"/>
      <w:divBdr>
        <w:top w:val="none" w:sz="0" w:space="0" w:color="auto"/>
        <w:left w:val="none" w:sz="0" w:space="0" w:color="auto"/>
        <w:bottom w:val="none" w:sz="0" w:space="0" w:color="auto"/>
        <w:right w:val="none" w:sz="0" w:space="0" w:color="auto"/>
      </w:divBdr>
    </w:div>
    <w:div w:id="1420247643">
      <w:bodyDiv w:val="1"/>
      <w:marLeft w:val="0"/>
      <w:marRight w:val="0"/>
      <w:marTop w:val="0"/>
      <w:marBottom w:val="0"/>
      <w:divBdr>
        <w:top w:val="none" w:sz="0" w:space="0" w:color="auto"/>
        <w:left w:val="none" w:sz="0" w:space="0" w:color="auto"/>
        <w:bottom w:val="none" w:sz="0" w:space="0" w:color="auto"/>
        <w:right w:val="none" w:sz="0" w:space="0" w:color="auto"/>
      </w:divBdr>
    </w:div>
    <w:div w:id="1423138972">
      <w:bodyDiv w:val="1"/>
      <w:marLeft w:val="0"/>
      <w:marRight w:val="0"/>
      <w:marTop w:val="0"/>
      <w:marBottom w:val="0"/>
      <w:divBdr>
        <w:top w:val="none" w:sz="0" w:space="0" w:color="auto"/>
        <w:left w:val="none" w:sz="0" w:space="0" w:color="auto"/>
        <w:bottom w:val="none" w:sz="0" w:space="0" w:color="auto"/>
        <w:right w:val="none" w:sz="0" w:space="0" w:color="auto"/>
      </w:divBdr>
    </w:div>
    <w:div w:id="1428772972">
      <w:bodyDiv w:val="1"/>
      <w:marLeft w:val="0"/>
      <w:marRight w:val="0"/>
      <w:marTop w:val="0"/>
      <w:marBottom w:val="0"/>
      <w:divBdr>
        <w:top w:val="none" w:sz="0" w:space="0" w:color="auto"/>
        <w:left w:val="none" w:sz="0" w:space="0" w:color="auto"/>
        <w:bottom w:val="none" w:sz="0" w:space="0" w:color="auto"/>
        <w:right w:val="none" w:sz="0" w:space="0" w:color="auto"/>
      </w:divBdr>
    </w:div>
    <w:div w:id="1433428708">
      <w:bodyDiv w:val="1"/>
      <w:marLeft w:val="0"/>
      <w:marRight w:val="0"/>
      <w:marTop w:val="0"/>
      <w:marBottom w:val="0"/>
      <w:divBdr>
        <w:top w:val="none" w:sz="0" w:space="0" w:color="auto"/>
        <w:left w:val="none" w:sz="0" w:space="0" w:color="auto"/>
        <w:bottom w:val="none" w:sz="0" w:space="0" w:color="auto"/>
        <w:right w:val="none" w:sz="0" w:space="0" w:color="auto"/>
      </w:divBdr>
    </w:div>
    <w:div w:id="1439716546">
      <w:bodyDiv w:val="1"/>
      <w:marLeft w:val="0"/>
      <w:marRight w:val="0"/>
      <w:marTop w:val="0"/>
      <w:marBottom w:val="0"/>
      <w:divBdr>
        <w:top w:val="none" w:sz="0" w:space="0" w:color="auto"/>
        <w:left w:val="none" w:sz="0" w:space="0" w:color="auto"/>
        <w:bottom w:val="none" w:sz="0" w:space="0" w:color="auto"/>
        <w:right w:val="none" w:sz="0" w:space="0" w:color="auto"/>
      </w:divBdr>
    </w:div>
    <w:div w:id="1454516645">
      <w:bodyDiv w:val="1"/>
      <w:marLeft w:val="0"/>
      <w:marRight w:val="0"/>
      <w:marTop w:val="0"/>
      <w:marBottom w:val="0"/>
      <w:divBdr>
        <w:top w:val="none" w:sz="0" w:space="0" w:color="auto"/>
        <w:left w:val="none" w:sz="0" w:space="0" w:color="auto"/>
        <w:bottom w:val="none" w:sz="0" w:space="0" w:color="auto"/>
        <w:right w:val="none" w:sz="0" w:space="0" w:color="auto"/>
      </w:divBdr>
    </w:div>
    <w:div w:id="1471631332">
      <w:bodyDiv w:val="1"/>
      <w:marLeft w:val="0"/>
      <w:marRight w:val="0"/>
      <w:marTop w:val="0"/>
      <w:marBottom w:val="0"/>
      <w:divBdr>
        <w:top w:val="none" w:sz="0" w:space="0" w:color="auto"/>
        <w:left w:val="none" w:sz="0" w:space="0" w:color="auto"/>
        <w:bottom w:val="none" w:sz="0" w:space="0" w:color="auto"/>
        <w:right w:val="none" w:sz="0" w:space="0" w:color="auto"/>
      </w:divBdr>
    </w:div>
    <w:div w:id="1484925867">
      <w:bodyDiv w:val="1"/>
      <w:marLeft w:val="0"/>
      <w:marRight w:val="0"/>
      <w:marTop w:val="0"/>
      <w:marBottom w:val="0"/>
      <w:divBdr>
        <w:top w:val="none" w:sz="0" w:space="0" w:color="auto"/>
        <w:left w:val="none" w:sz="0" w:space="0" w:color="auto"/>
        <w:bottom w:val="none" w:sz="0" w:space="0" w:color="auto"/>
        <w:right w:val="none" w:sz="0" w:space="0" w:color="auto"/>
      </w:divBdr>
    </w:div>
    <w:div w:id="1496922091">
      <w:bodyDiv w:val="1"/>
      <w:marLeft w:val="0"/>
      <w:marRight w:val="0"/>
      <w:marTop w:val="0"/>
      <w:marBottom w:val="0"/>
      <w:divBdr>
        <w:top w:val="none" w:sz="0" w:space="0" w:color="auto"/>
        <w:left w:val="none" w:sz="0" w:space="0" w:color="auto"/>
        <w:bottom w:val="none" w:sz="0" w:space="0" w:color="auto"/>
        <w:right w:val="none" w:sz="0" w:space="0" w:color="auto"/>
      </w:divBdr>
    </w:div>
    <w:div w:id="1504934633">
      <w:bodyDiv w:val="1"/>
      <w:marLeft w:val="0"/>
      <w:marRight w:val="0"/>
      <w:marTop w:val="0"/>
      <w:marBottom w:val="0"/>
      <w:divBdr>
        <w:top w:val="none" w:sz="0" w:space="0" w:color="auto"/>
        <w:left w:val="none" w:sz="0" w:space="0" w:color="auto"/>
        <w:bottom w:val="none" w:sz="0" w:space="0" w:color="auto"/>
        <w:right w:val="none" w:sz="0" w:space="0" w:color="auto"/>
      </w:divBdr>
    </w:div>
    <w:div w:id="1511412224">
      <w:bodyDiv w:val="1"/>
      <w:marLeft w:val="0"/>
      <w:marRight w:val="0"/>
      <w:marTop w:val="0"/>
      <w:marBottom w:val="0"/>
      <w:divBdr>
        <w:top w:val="none" w:sz="0" w:space="0" w:color="auto"/>
        <w:left w:val="none" w:sz="0" w:space="0" w:color="auto"/>
        <w:bottom w:val="none" w:sz="0" w:space="0" w:color="auto"/>
        <w:right w:val="none" w:sz="0" w:space="0" w:color="auto"/>
      </w:divBdr>
    </w:div>
    <w:div w:id="1512455342">
      <w:bodyDiv w:val="1"/>
      <w:marLeft w:val="0"/>
      <w:marRight w:val="0"/>
      <w:marTop w:val="0"/>
      <w:marBottom w:val="0"/>
      <w:divBdr>
        <w:top w:val="none" w:sz="0" w:space="0" w:color="auto"/>
        <w:left w:val="none" w:sz="0" w:space="0" w:color="auto"/>
        <w:bottom w:val="none" w:sz="0" w:space="0" w:color="auto"/>
        <w:right w:val="none" w:sz="0" w:space="0" w:color="auto"/>
      </w:divBdr>
    </w:div>
    <w:div w:id="1529415057">
      <w:bodyDiv w:val="1"/>
      <w:marLeft w:val="0"/>
      <w:marRight w:val="0"/>
      <w:marTop w:val="0"/>
      <w:marBottom w:val="0"/>
      <w:divBdr>
        <w:top w:val="none" w:sz="0" w:space="0" w:color="auto"/>
        <w:left w:val="none" w:sz="0" w:space="0" w:color="auto"/>
        <w:bottom w:val="none" w:sz="0" w:space="0" w:color="auto"/>
        <w:right w:val="none" w:sz="0" w:space="0" w:color="auto"/>
      </w:divBdr>
    </w:div>
    <w:div w:id="1530952847">
      <w:bodyDiv w:val="1"/>
      <w:marLeft w:val="0"/>
      <w:marRight w:val="0"/>
      <w:marTop w:val="0"/>
      <w:marBottom w:val="0"/>
      <w:divBdr>
        <w:top w:val="none" w:sz="0" w:space="0" w:color="auto"/>
        <w:left w:val="none" w:sz="0" w:space="0" w:color="auto"/>
        <w:bottom w:val="none" w:sz="0" w:space="0" w:color="auto"/>
        <w:right w:val="none" w:sz="0" w:space="0" w:color="auto"/>
      </w:divBdr>
    </w:div>
    <w:div w:id="1535192504">
      <w:bodyDiv w:val="1"/>
      <w:marLeft w:val="0"/>
      <w:marRight w:val="0"/>
      <w:marTop w:val="0"/>
      <w:marBottom w:val="0"/>
      <w:divBdr>
        <w:top w:val="none" w:sz="0" w:space="0" w:color="auto"/>
        <w:left w:val="none" w:sz="0" w:space="0" w:color="auto"/>
        <w:bottom w:val="none" w:sz="0" w:space="0" w:color="auto"/>
        <w:right w:val="none" w:sz="0" w:space="0" w:color="auto"/>
      </w:divBdr>
    </w:div>
    <w:div w:id="1540893918">
      <w:bodyDiv w:val="1"/>
      <w:marLeft w:val="0"/>
      <w:marRight w:val="0"/>
      <w:marTop w:val="0"/>
      <w:marBottom w:val="0"/>
      <w:divBdr>
        <w:top w:val="none" w:sz="0" w:space="0" w:color="auto"/>
        <w:left w:val="none" w:sz="0" w:space="0" w:color="auto"/>
        <w:bottom w:val="none" w:sz="0" w:space="0" w:color="auto"/>
        <w:right w:val="none" w:sz="0" w:space="0" w:color="auto"/>
      </w:divBdr>
    </w:div>
    <w:div w:id="1562868572">
      <w:bodyDiv w:val="1"/>
      <w:marLeft w:val="0"/>
      <w:marRight w:val="0"/>
      <w:marTop w:val="0"/>
      <w:marBottom w:val="0"/>
      <w:divBdr>
        <w:top w:val="none" w:sz="0" w:space="0" w:color="auto"/>
        <w:left w:val="none" w:sz="0" w:space="0" w:color="auto"/>
        <w:bottom w:val="none" w:sz="0" w:space="0" w:color="auto"/>
        <w:right w:val="none" w:sz="0" w:space="0" w:color="auto"/>
      </w:divBdr>
    </w:div>
    <w:div w:id="1584215672">
      <w:bodyDiv w:val="1"/>
      <w:marLeft w:val="0"/>
      <w:marRight w:val="0"/>
      <w:marTop w:val="0"/>
      <w:marBottom w:val="0"/>
      <w:divBdr>
        <w:top w:val="none" w:sz="0" w:space="0" w:color="auto"/>
        <w:left w:val="none" w:sz="0" w:space="0" w:color="auto"/>
        <w:bottom w:val="none" w:sz="0" w:space="0" w:color="auto"/>
        <w:right w:val="none" w:sz="0" w:space="0" w:color="auto"/>
      </w:divBdr>
    </w:div>
    <w:div w:id="1590965689">
      <w:bodyDiv w:val="1"/>
      <w:marLeft w:val="0"/>
      <w:marRight w:val="0"/>
      <w:marTop w:val="0"/>
      <w:marBottom w:val="0"/>
      <w:divBdr>
        <w:top w:val="none" w:sz="0" w:space="0" w:color="auto"/>
        <w:left w:val="none" w:sz="0" w:space="0" w:color="auto"/>
        <w:bottom w:val="none" w:sz="0" w:space="0" w:color="auto"/>
        <w:right w:val="none" w:sz="0" w:space="0" w:color="auto"/>
      </w:divBdr>
    </w:div>
    <w:div w:id="1600792295">
      <w:bodyDiv w:val="1"/>
      <w:marLeft w:val="0"/>
      <w:marRight w:val="0"/>
      <w:marTop w:val="0"/>
      <w:marBottom w:val="0"/>
      <w:divBdr>
        <w:top w:val="none" w:sz="0" w:space="0" w:color="auto"/>
        <w:left w:val="none" w:sz="0" w:space="0" w:color="auto"/>
        <w:bottom w:val="none" w:sz="0" w:space="0" w:color="auto"/>
        <w:right w:val="none" w:sz="0" w:space="0" w:color="auto"/>
      </w:divBdr>
    </w:div>
    <w:div w:id="1629123371">
      <w:bodyDiv w:val="1"/>
      <w:marLeft w:val="0"/>
      <w:marRight w:val="0"/>
      <w:marTop w:val="0"/>
      <w:marBottom w:val="0"/>
      <w:divBdr>
        <w:top w:val="none" w:sz="0" w:space="0" w:color="auto"/>
        <w:left w:val="none" w:sz="0" w:space="0" w:color="auto"/>
        <w:bottom w:val="none" w:sz="0" w:space="0" w:color="auto"/>
        <w:right w:val="none" w:sz="0" w:space="0" w:color="auto"/>
      </w:divBdr>
    </w:div>
    <w:div w:id="1629777073">
      <w:bodyDiv w:val="1"/>
      <w:marLeft w:val="0"/>
      <w:marRight w:val="0"/>
      <w:marTop w:val="0"/>
      <w:marBottom w:val="0"/>
      <w:divBdr>
        <w:top w:val="none" w:sz="0" w:space="0" w:color="auto"/>
        <w:left w:val="none" w:sz="0" w:space="0" w:color="auto"/>
        <w:bottom w:val="none" w:sz="0" w:space="0" w:color="auto"/>
        <w:right w:val="none" w:sz="0" w:space="0" w:color="auto"/>
      </w:divBdr>
    </w:div>
    <w:div w:id="1640645100">
      <w:bodyDiv w:val="1"/>
      <w:marLeft w:val="0"/>
      <w:marRight w:val="0"/>
      <w:marTop w:val="0"/>
      <w:marBottom w:val="0"/>
      <w:divBdr>
        <w:top w:val="none" w:sz="0" w:space="0" w:color="auto"/>
        <w:left w:val="none" w:sz="0" w:space="0" w:color="auto"/>
        <w:bottom w:val="none" w:sz="0" w:space="0" w:color="auto"/>
        <w:right w:val="none" w:sz="0" w:space="0" w:color="auto"/>
      </w:divBdr>
    </w:div>
    <w:div w:id="1642729831">
      <w:bodyDiv w:val="1"/>
      <w:marLeft w:val="0"/>
      <w:marRight w:val="0"/>
      <w:marTop w:val="0"/>
      <w:marBottom w:val="0"/>
      <w:divBdr>
        <w:top w:val="none" w:sz="0" w:space="0" w:color="auto"/>
        <w:left w:val="none" w:sz="0" w:space="0" w:color="auto"/>
        <w:bottom w:val="none" w:sz="0" w:space="0" w:color="auto"/>
        <w:right w:val="none" w:sz="0" w:space="0" w:color="auto"/>
      </w:divBdr>
    </w:div>
    <w:div w:id="1652640630">
      <w:bodyDiv w:val="1"/>
      <w:marLeft w:val="0"/>
      <w:marRight w:val="0"/>
      <w:marTop w:val="0"/>
      <w:marBottom w:val="0"/>
      <w:divBdr>
        <w:top w:val="none" w:sz="0" w:space="0" w:color="auto"/>
        <w:left w:val="none" w:sz="0" w:space="0" w:color="auto"/>
        <w:bottom w:val="none" w:sz="0" w:space="0" w:color="auto"/>
        <w:right w:val="none" w:sz="0" w:space="0" w:color="auto"/>
      </w:divBdr>
    </w:div>
    <w:div w:id="1682704660">
      <w:bodyDiv w:val="1"/>
      <w:marLeft w:val="0"/>
      <w:marRight w:val="0"/>
      <w:marTop w:val="0"/>
      <w:marBottom w:val="0"/>
      <w:divBdr>
        <w:top w:val="none" w:sz="0" w:space="0" w:color="auto"/>
        <w:left w:val="none" w:sz="0" w:space="0" w:color="auto"/>
        <w:bottom w:val="none" w:sz="0" w:space="0" w:color="auto"/>
        <w:right w:val="none" w:sz="0" w:space="0" w:color="auto"/>
      </w:divBdr>
    </w:div>
    <w:div w:id="1695499405">
      <w:bodyDiv w:val="1"/>
      <w:marLeft w:val="0"/>
      <w:marRight w:val="0"/>
      <w:marTop w:val="0"/>
      <w:marBottom w:val="0"/>
      <w:divBdr>
        <w:top w:val="none" w:sz="0" w:space="0" w:color="auto"/>
        <w:left w:val="none" w:sz="0" w:space="0" w:color="auto"/>
        <w:bottom w:val="none" w:sz="0" w:space="0" w:color="auto"/>
        <w:right w:val="none" w:sz="0" w:space="0" w:color="auto"/>
      </w:divBdr>
    </w:div>
    <w:div w:id="1729916140">
      <w:bodyDiv w:val="1"/>
      <w:marLeft w:val="0"/>
      <w:marRight w:val="0"/>
      <w:marTop w:val="0"/>
      <w:marBottom w:val="0"/>
      <w:divBdr>
        <w:top w:val="none" w:sz="0" w:space="0" w:color="auto"/>
        <w:left w:val="none" w:sz="0" w:space="0" w:color="auto"/>
        <w:bottom w:val="none" w:sz="0" w:space="0" w:color="auto"/>
        <w:right w:val="none" w:sz="0" w:space="0" w:color="auto"/>
      </w:divBdr>
    </w:div>
    <w:div w:id="1762722024">
      <w:bodyDiv w:val="1"/>
      <w:marLeft w:val="0"/>
      <w:marRight w:val="0"/>
      <w:marTop w:val="0"/>
      <w:marBottom w:val="0"/>
      <w:divBdr>
        <w:top w:val="none" w:sz="0" w:space="0" w:color="auto"/>
        <w:left w:val="none" w:sz="0" w:space="0" w:color="auto"/>
        <w:bottom w:val="none" w:sz="0" w:space="0" w:color="auto"/>
        <w:right w:val="none" w:sz="0" w:space="0" w:color="auto"/>
      </w:divBdr>
    </w:div>
    <w:div w:id="1769036485">
      <w:bodyDiv w:val="1"/>
      <w:marLeft w:val="0"/>
      <w:marRight w:val="0"/>
      <w:marTop w:val="0"/>
      <w:marBottom w:val="0"/>
      <w:divBdr>
        <w:top w:val="none" w:sz="0" w:space="0" w:color="auto"/>
        <w:left w:val="none" w:sz="0" w:space="0" w:color="auto"/>
        <w:bottom w:val="none" w:sz="0" w:space="0" w:color="auto"/>
        <w:right w:val="none" w:sz="0" w:space="0" w:color="auto"/>
      </w:divBdr>
    </w:div>
    <w:div w:id="1773667644">
      <w:bodyDiv w:val="1"/>
      <w:marLeft w:val="0"/>
      <w:marRight w:val="0"/>
      <w:marTop w:val="0"/>
      <w:marBottom w:val="0"/>
      <w:divBdr>
        <w:top w:val="none" w:sz="0" w:space="0" w:color="auto"/>
        <w:left w:val="none" w:sz="0" w:space="0" w:color="auto"/>
        <w:bottom w:val="none" w:sz="0" w:space="0" w:color="auto"/>
        <w:right w:val="none" w:sz="0" w:space="0" w:color="auto"/>
      </w:divBdr>
    </w:div>
    <w:div w:id="1795980098">
      <w:bodyDiv w:val="1"/>
      <w:marLeft w:val="0"/>
      <w:marRight w:val="0"/>
      <w:marTop w:val="0"/>
      <w:marBottom w:val="0"/>
      <w:divBdr>
        <w:top w:val="none" w:sz="0" w:space="0" w:color="auto"/>
        <w:left w:val="none" w:sz="0" w:space="0" w:color="auto"/>
        <w:bottom w:val="none" w:sz="0" w:space="0" w:color="auto"/>
        <w:right w:val="none" w:sz="0" w:space="0" w:color="auto"/>
      </w:divBdr>
    </w:div>
    <w:div w:id="1796752739">
      <w:bodyDiv w:val="1"/>
      <w:marLeft w:val="0"/>
      <w:marRight w:val="0"/>
      <w:marTop w:val="0"/>
      <w:marBottom w:val="0"/>
      <w:divBdr>
        <w:top w:val="none" w:sz="0" w:space="0" w:color="auto"/>
        <w:left w:val="none" w:sz="0" w:space="0" w:color="auto"/>
        <w:bottom w:val="none" w:sz="0" w:space="0" w:color="auto"/>
        <w:right w:val="none" w:sz="0" w:space="0" w:color="auto"/>
      </w:divBdr>
    </w:div>
    <w:div w:id="1809083074">
      <w:bodyDiv w:val="1"/>
      <w:marLeft w:val="0"/>
      <w:marRight w:val="0"/>
      <w:marTop w:val="0"/>
      <w:marBottom w:val="0"/>
      <w:divBdr>
        <w:top w:val="none" w:sz="0" w:space="0" w:color="auto"/>
        <w:left w:val="none" w:sz="0" w:space="0" w:color="auto"/>
        <w:bottom w:val="none" w:sz="0" w:space="0" w:color="auto"/>
        <w:right w:val="none" w:sz="0" w:space="0" w:color="auto"/>
      </w:divBdr>
    </w:div>
    <w:div w:id="1812092920">
      <w:bodyDiv w:val="1"/>
      <w:marLeft w:val="0"/>
      <w:marRight w:val="0"/>
      <w:marTop w:val="0"/>
      <w:marBottom w:val="0"/>
      <w:divBdr>
        <w:top w:val="none" w:sz="0" w:space="0" w:color="auto"/>
        <w:left w:val="none" w:sz="0" w:space="0" w:color="auto"/>
        <w:bottom w:val="none" w:sz="0" w:space="0" w:color="auto"/>
        <w:right w:val="none" w:sz="0" w:space="0" w:color="auto"/>
      </w:divBdr>
    </w:div>
    <w:div w:id="1815641678">
      <w:bodyDiv w:val="1"/>
      <w:marLeft w:val="0"/>
      <w:marRight w:val="0"/>
      <w:marTop w:val="0"/>
      <w:marBottom w:val="0"/>
      <w:divBdr>
        <w:top w:val="none" w:sz="0" w:space="0" w:color="auto"/>
        <w:left w:val="none" w:sz="0" w:space="0" w:color="auto"/>
        <w:bottom w:val="none" w:sz="0" w:space="0" w:color="auto"/>
        <w:right w:val="none" w:sz="0" w:space="0" w:color="auto"/>
      </w:divBdr>
    </w:div>
    <w:div w:id="1823034230">
      <w:bodyDiv w:val="1"/>
      <w:marLeft w:val="0"/>
      <w:marRight w:val="0"/>
      <w:marTop w:val="0"/>
      <w:marBottom w:val="0"/>
      <w:divBdr>
        <w:top w:val="none" w:sz="0" w:space="0" w:color="auto"/>
        <w:left w:val="none" w:sz="0" w:space="0" w:color="auto"/>
        <w:bottom w:val="none" w:sz="0" w:space="0" w:color="auto"/>
        <w:right w:val="none" w:sz="0" w:space="0" w:color="auto"/>
      </w:divBdr>
    </w:div>
    <w:div w:id="1832988960">
      <w:bodyDiv w:val="1"/>
      <w:marLeft w:val="0"/>
      <w:marRight w:val="0"/>
      <w:marTop w:val="0"/>
      <w:marBottom w:val="0"/>
      <w:divBdr>
        <w:top w:val="none" w:sz="0" w:space="0" w:color="auto"/>
        <w:left w:val="none" w:sz="0" w:space="0" w:color="auto"/>
        <w:bottom w:val="none" w:sz="0" w:space="0" w:color="auto"/>
        <w:right w:val="none" w:sz="0" w:space="0" w:color="auto"/>
      </w:divBdr>
    </w:div>
    <w:div w:id="1838108350">
      <w:bodyDiv w:val="1"/>
      <w:marLeft w:val="0"/>
      <w:marRight w:val="0"/>
      <w:marTop w:val="0"/>
      <w:marBottom w:val="0"/>
      <w:divBdr>
        <w:top w:val="none" w:sz="0" w:space="0" w:color="auto"/>
        <w:left w:val="none" w:sz="0" w:space="0" w:color="auto"/>
        <w:bottom w:val="none" w:sz="0" w:space="0" w:color="auto"/>
        <w:right w:val="none" w:sz="0" w:space="0" w:color="auto"/>
      </w:divBdr>
    </w:div>
    <w:div w:id="1851946733">
      <w:bodyDiv w:val="1"/>
      <w:marLeft w:val="0"/>
      <w:marRight w:val="0"/>
      <w:marTop w:val="0"/>
      <w:marBottom w:val="0"/>
      <w:divBdr>
        <w:top w:val="none" w:sz="0" w:space="0" w:color="auto"/>
        <w:left w:val="none" w:sz="0" w:space="0" w:color="auto"/>
        <w:bottom w:val="none" w:sz="0" w:space="0" w:color="auto"/>
        <w:right w:val="none" w:sz="0" w:space="0" w:color="auto"/>
      </w:divBdr>
    </w:div>
    <w:div w:id="1853061421">
      <w:bodyDiv w:val="1"/>
      <w:marLeft w:val="0"/>
      <w:marRight w:val="0"/>
      <w:marTop w:val="0"/>
      <w:marBottom w:val="0"/>
      <w:divBdr>
        <w:top w:val="none" w:sz="0" w:space="0" w:color="auto"/>
        <w:left w:val="none" w:sz="0" w:space="0" w:color="auto"/>
        <w:bottom w:val="none" w:sz="0" w:space="0" w:color="auto"/>
        <w:right w:val="none" w:sz="0" w:space="0" w:color="auto"/>
      </w:divBdr>
    </w:div>
    <w:div w:id="1855924655">
      <w:bodyDiv w:val="1"/>
      <w:marLeft w:val="0"/>
      <w:marRight w:val="0"/>
      <w:marTop w:val="0"/>
      <w:marBottom w:val="0"/>
      <w:divBdr>
        <w:top w:val="none" w:sz="0" w:space="0" w:color="auto"/>
        <w:left w:val="none" w:sz="0" w:space="0" w:color="auto"/>
        <w:bottom w:val="none" w:sz="0" w:space="0" w:color="auto"/>
        <w:right w:val="none" w:sz="0" w:space="0" w:color="auto"/>
      </w:divBdr>
    </w:div>
    <w:div w:id="1862668474">
      <w:bodyDiv w:val="1"/>
      <w:marLeft w:val="0"/>
      <w:marRight w:val="0"/>
      <w:marTop w:val="0"/>
      <w:marBottom w:val="0"/>
      <w:divBdr>
        <w:top w:val="none" w:sz="0" w:space="0" w:color="auto"/>
        <w:left w:val="none" w:sz="0" w:space="0" w:color="auto"/>
        <w:bottom w:val="none" w:sz="0" w:space="0" w:color="auto"/>
        <w:right w:val="none" w:sz="0" w:space="0" w:color="auto"/>
      </w:divBdr>
    </w:div>
    <w:div w:id="1868789797">
      <w:bodyDiv w:val="1"/>
      <w:marLeft w:val="0"/>
      <w:marRight w:val="0"/>
      <w:marTop w:val="0"/>
      <w:marBottom w:val="0"/>
      <w:divBdr>
        <w:top w:val="none" w:sz="0" w:space="0" w:color="auto"/>
        <w:left w:val="none" w:sz="0" w:space="0" w:color="auto"/>
        <w:bottom w:val="none" w:sz="0" w:space="0" w:color="auto"/>
        <w:right w:val="none" w:sz="0" w:space="0" w:color="auto"/>
      </w:divBdr>
    </w:div>
    <w:div w:id="1875340986">
      <w:bodyDiv w:val="1"/>
      <w:marLeft w:val="0"/>
      <w:marRight w:val="0"/>
      <w:marTop w:val="0"/>
      <w:marBottom w:val="0"/>
      <w:divBdr>
        <w:top w:val="none" w:sz="0" w:space="0" w:color="auto"/>
        <w:left w:val="none" w:sz="0" w:space="0" w:color="auto"/>
        <w:bottom w:val="none" w:sz="0" w:space="0" w:color="auto"/>
        <w:right w:val="none" w:sz="0" w:space="0" w:color="auto"/>
      </w:divBdr>
    </w:div>
    <w:div w:id="1876890911">
      <w:bodyDiv w:val="1"/>
      <w:marLeft w:val="0"/>
      <w:marRight w:val="0"/>
      <w:marTop w:val="0"/>
      <w:marBottom w:val="0"/>
      <w:divBdr>
        <w:top w:val="none" w:sz="0" w:space="0" w:color="auto"/>
        <w:left w:val="none" w:sz="0" w:space="0" w:color="auto"/>
        <w:bottom w:val="none" w:sz="0" w:space="0" w:color="auto"/>
        <w:right w:val="none" w:sz="0" w:space="0" w:color="auto"/>
      </w:divBdr>
    </w:div>
    <w:div w:id="1885755343">
      <w:bodyDiv w:val="1"/>
      <w:marLeft w:val="0"/>
      <w:marRight w:val="0"/>
      <w:marTop w:val="0"/>
      <w:marBottom w:val="0"/>
      <w:divBdr>
        <w:top w:val="none" w:sz="0" w:space="0" w:color="auto"/>
        <w:left w:val="none" w:sz="0" w:space="0" w:color="auto"/>
        <w:bottom w:val="none" w:sz="0" w:space="0" w:color="auto"/>
        <w:right w:val="none" w:sz="0" w:space="0" w:color="auto"/>
      </w:divBdr>
    </w:div>
    <w:div w:id="1895002624">
      <w:bodyDiv w:val="1"/>
      <w:marLeft w:val="0"/>
      <w:marRight w:val="0"/>
      <w:marTop w:val="0"/>
      <w:marBottom w:val="0"/>
      <w:divBdr>
        <w:top w:val="none" w:sz="0" w:space="0" w:color="auto"/>
        <w:left w:val="none" w:sz="0" w:space="0" w:color="auto"/>
        <w:bottom w:val="none" w:sz="0" w:space="0" w:color="auto"/>
        <w:right w:val="none" w:sz="0" w:space="0" w:color="auto"/>
      </w:divBdr>
    </w:div>
    <w:div w:id="1906600914">
      <w:bodyDiv w:val="1"/>
      <w:marLeft w:val="0"/>
      <w:marRight w:val="0"/>
      <w:marTop w:val="0"/>
      <w:marBottom w:val="0"/>
      <w:divBdr>
        <w:top w:val="none" w:sz="0" w:space="0" w:color="auto"/>
        <w:left w:val="none" w:sz="0" w:space="0" w:color="auto"/>
        <w:bottom w:val="none" w:sz="0" w:space="0" w:color="auto"/>
        <w:right w:val="none" w:sz="0" w:space="0" w:color="auto"/>
      </w:divBdr>
    </w:div>
    <w:div w:id="1912809635">
      <w:bodyDiv w:val="1"/>
      <w:marLeft w:val="0"/>
      <w:marRight w:val="0"/>
      <w:marTop w:val="0"/>
      <w:marBottom w:val="0"/>
      <w:divBdr>
        <w:top w:val="none" w:sz="0" w:space="0" w:color="auto"/>
        <w:left w:val="none" w:sz="0" w:space="0" w:color="auto"/>
        <w:bottom w:val="none" w:sz="0" w:space="0" w:color="auto"/>
        <w:right w:val="none" w:sz="0" w:space="0" w:color="auto"/>
      </w:divBdr>
    </w:div>
    <w:div w:id="1917781880">
      <w:bodyDiv w:val="1"/>
      <w:marLeft w:val="0"/>
      <w:marRight w:val="0"/>
      <w:marTop w:val="0"/>
      <w:marBottom w:val="0"/>
      <w:divBdr>
        <w:top w:val="none" w:sz="0" w:space="0" w:color="auto"/>
        <w:left w:val="none" w:sz="0" w:space="0" w:color="auto"/>
        <w:bottom w:val="none" w:sz="0" w:space="0" w:color="auto"/>
        <w:right w:val="none" w:sz="0" w:space="0" w:color="auto"/>
      </w:divBdr>
    </w:div>
    <w:div w:id="1922981681">
      <w:bodyDiv w:val="1"/>
      <w:marLeft w:val="0"/>
      <w:marRight w:val="0"/>
      <w:marTop w:val="0"/>
      <w:marBottom w:val="0"/>
      <w:divBdr>
        <w:top w:val="none" w:sz="0" w:space="0" w:color="auto"/>
        <w:left w:val="none" w:sz="0" w:space="0" w:color="auto"/>
        <w:bottom w:val="none" w:sz="0" w:space="0" w:color="auto"/>
        <w:right w:val="none" w:sz="0" w:space="0" w:color="auto"/>
      </w:divBdr>
    </w:div>
    <w:div w:id="1930039921">
      <w:bodyDiv w:val="1"/>
      <w:marLeft w:val="0"/>
      <w:marRight w:val="0"/>
      <w:marTop w:val="0"/>
      <w:marBottom w:val="0"/>
      <w:divBdr>
        <w:top w:val="none" w:sz="0" w:space="0" w:color="auto"/>
        <w:left w:val="none" w:sz="0" w:space="0" w:color="auto"/>
        <w:bottom w:val="none" w:sz="0" w:space="0" w:color="auto"/>
        <w:right w:val="none" w:sz="0" w:space="0" w:color="auto"/>
      </w:divBdr>
    </w:div>
    <w:div w:id="1933974785">
      <w:bodyDiv w:val="1"/>
      <w:marLeft w:val="0"/>
      <w:marRight w:val="0"/>
      <w:marTop w:val="0"/>
      <w:marBottom w:val="0"/>
      <w:divBdr>
        <w:top w:val="none" w:sz="0" w:space="0" w:color="auto"/>
        <w:left w:val="none" w:sz="0" w:space="0" w:color="auto"/>
        <w:bottom w:val="none" w:sz="0" w:space="0" w:color="auto"/>
        <w:right w:val="none" w:sz="0" w:space="0" w:color="auto"/>
      </w:divBdr>
    </w:div>
    <w:div w:id="1937051988">
      <w:bodyDiv w:val="1"/>
      <w:marLeft w:val="0"/>
      <w:marRight w:val="0"/>
      <w:marTop w:val="0"/>
      <w:marBottom w:val="0"/>
      <w:divBdr>
        <w:top w:val="none" w:sz="0" w:space="0" w:color="auto"/>
        <w:left w:val="none" w:sz="0" w:space="0" w:color="auto"/>
        <w:bottom w:val="none" w:sz="0" w:space="0" w:color="auto"/>
        <w:right w:val="none" w:sz="0" w:space="0" w:color="auto"/>
      </w:divBdr>
    </w:div>
    <w:div w:id="1963068778">
      <w:bodyDiv w:val="1"/>
      <w:marLeft w:val="0"/>
      <w:marRight w:val="0"/>
      <w:marTop w:val="0"/>
      <w:marBottom w:val="0"/>
      <w:divBdr>
        <w:top w:val="none" w:sz="0" w:space="0" w:color="auto"/>
        <w:left w:val="none" w:sz="0" w:space="0" w:color="auto"/>
        <w:bottom w:val="none" w:sz="0" w:space="0" w:color="auto"/>
        <w:right w:val="none" w:sz="0" w:space="0" w:color="auto"/>
      </w:divBdr>
    </w:div>
    <w:div w:id="1973516692">
      <w:bodyDiv w:val="1"/>
      <w:marLeft w:val="0"/>
      <w:marRight w:val="0"/>
      <w:marTop w:val="0"/>
      <w:marBottom w:val="0"/>
      <w:divBdr>
        <w:top w:val="none" w:sz="0" w:space="0" w:color="auto"/>
        <w:left w:val="none" w:sz="0" w:space="0" w:color="auto"/>
        <w:bottom w:val="none" w:sz="0" w:space="0" w:color="auto"/>
        <w:right w:val="none" w:sz="0" w:space="0" w:color="auto"/>
      </w:divBdr>
    </w:div>
    <w:div w:id="1974941042">
      <w:bodyDiv w:val="1"/>
      <w:marLeft w:val="0"/>
      <w:marRight w:val="0"/>
      <w:marTop w:val="0"/>
      <w:marBottom w:val="0"/>
      <w:divBdr>
        <w:top w:val="none" w:sz="0" w:space="0" w:color="auto"/>
        <w:left w:val="none" w:sz="0" w:space="0" w:color="auto"/>
        <w:bottom w:val="none" w:sz="0" w:space="0" w:color="auto"/>
        <w:right w:val="none" w:sz="0" w:space="0" w:color="auto"/>
      </w:divBdr>
    </w:div>
    <w:div w:id="1979606115">
      <w:bodyDiv w:val="1"/>
      <w:marLeft w:val="0"/>
      <w:marRight w:val="0"/>
      <w:marTop w:val="0"/>
      <w:marBottom w:val="0"/>
      <w:divBdr>
        <w:top w:val="none" w:sz="0" w:space="0" w:color="auto"/>
        <w:left w:val="none" w:sz="0" w:space="0" w:color="auto"/>
        <w:bottom w:val="none" w:sz="0" w:space="0" w:color="auto"/>
        <w:right w:val="none" w:sz="0" w:space="0" w:color="auto"/>
      </w:divBdr>
    </w:div>
    <w:div w:id="1986229570">
      <w:bodyDiv w:val="1"/>
      <w:marLeft w:val="0"/>
      <w:marRight w:val="0"/>
      <w:marTop w:val="0"/>
      <w:marBottom w:val="0"/>
      <w:divBdr>
        <w:top w:val="none" w:sz="0" w:space="0" w:color="auto"/>
        <w:left w:val="none" w:sz="0" w:space="0" w:color="auto"/>
        <w:bottom w:val="none" w:sz="0" w:space="0" w:color="auto"/>
        <w:right w:val="none" w:sz="0" w:space="0" w:color="auto"/>
      </w:divBdr>
    </w:div>
    <w:div w:id="1990787138">
      <w:bodyDiv w:val="1"/>
      <w:marLeft w:val="0"/>
      <w:marRight w:val="0"/>
      <w:marTop w:val="0"/>
      <w:marBottom w:val="0"/>
      <w:divBdr>
        <w:top w:val="none" w:sz="0" w:space="0" w:color="auto"/>
        <w:left w:val="none" w:sz="0" w:space="0" w:color="auto"/>
        <w:bottom w:val="none" w:sz="0" w:space="0" w:color="auto"/>
        <w:right w:val="none" w:sz="0" w:space="0" w:color="auto"/>
      </w:divBdr>
    </w:div>
    <w:div w:id="1994796340">
      <w:bodyDiv w:val="1"/>
      <w:marLeft w:val="0"/>
      <w:marRight w:val="0"/>
      <w:marTop w:val="0"/>
      <w:marBottom w:val="0"/>
      <w:divBdr>
        <w:top w:val="none" w:sz="0" w:space="0" w:color="auto"/>
        <w:left w:val="none" w:sz="0" w:space="0" w:color="auto"/>
        <w:bottom w:val="none" w:sz="0" w:space="0" w:color="auto"/>
        <w:right w:val="none" w:sz="0" w:space="0" w:color="auto"/>
      </w:divBdr>
    </w:div>
    <w:div w:id="1998415411">
      <w:bodyDiv w:val="1"/>
      <w:marLeft w:val="0"/>
      <w:marRight w:val="0"/>
      <w:marTop w:val="0"/>
      <w:marBottom w:val="0"/>
      <w:divBdr>
        <w:top w:val="none" w:sz="0" w:space="0" w:color="auto"/>
        <w:left w:val="none" w:sz="0" w:space="0" w:color="auto"/>
        <w:bottom w:val="none" w:sz="0" w:space="0" w:color="auto"/>
        <w:right w:val="none" w:sz="0" w:space="0" w:color="auto"/>
      </w:divBdr>
    </w:div>
    <w:div w:id="1998922603">
      <w:bodyDiv w:val="1"/>
      <w:marLeft w:val="0"/>
      <w:marRight w:val="0"/>
      <w:marTop w:val="0"/>
      <w:marBottom w:val="0"/>
      <w:divBdr>
        <w:top w:val="none" w:sz="0" w:space="0" w:color="auto"/>
        <w:left w:val="none" w:sz="0" w:space="0" w:color="auto"/>
        <w:bottom w:val="none" w:sz="0" w:space="0" w:color="auto"/>
        <w:right w:val="none" w:sz="0" w:space="0" w:color="auto"/>
      </w:divBdr>
    </w:div>
    <w:div w:id="2030447013">
      <w:bodyDiv w:val="1"/>
      <w:marLeft w:val="0"/>
      <w:marRight w:val="0"/>
      <w:marTop w:val="0"/>
      <w:marBottom w:val="0"/>
      <w:divBdr>
        <w:top w:val="none" w:sz="0" w:space="0" w:color="auto"/>
        <w:left w:val="none" w:sz="0" w:space="0" w:color="auto"/>
        <w:bottom w:val="none" w:sz="0" w:space="0" w:color="auto"/>
        <w:right w:val="none" w:sz="0" w:space="0" w:color="auto"/>
      </w:divBdr>
    </w:div>
    <w:div w:id="2033066977">
      <w:bodyDiv w:val="1"/>
      <w:marLeft w:val="0"/>
      <w:marRight w:val="0"/>
      <w:marTop w:val="0"/>
      <w:marBottom w:val="0"/>
      <w:divBdr>
        <w:top w:val="none" w:sz="0" w:space="0" w:color="auto"/>
        <w:left w:val="none" w:sz="0" w:space="0" w:color="auto"/>
        <w:bottom w:val="none" w:sz="0" w:space="0" w:color="auto"/>
        <w:right w:val="none" w:sz="0" w:space="0" w:color="auto"/>
      </w:divBdr>
    </w:div>
    <w:div w:id="2060473540">
      <w:bodyDiv w:val="1"/>
      <w:marLeft w:val="0"/>
      <w:marRight w:val="0"/>
      <w:marTop w:val="0"/>
      <w:marBottom w:val="0"/>
      <w:divBdr>
        <w:top w:val="none" w:sz="0" w:space="0" w:color="auto"/>
        <w:left w:val="none" w:sz="0" w:space="0" w:color="auto"/>
        <w:bottom w:val="none" w:sz="0" w:space="0" w:color="auto"/>
        <w:right w:val="none" w:sz="0" w:space="0" w:color="auto"/>
      </w:divBdr>
    </w:div>
    <w:div w:id="2062946807">
      <w:bodyDiv w:val="1"/>
      <w:marLeft w:val="0"/>
      <w:marRight w:val="0"/>
      <w:marTop w:val="0"/>
      <w:marBottom w:val="0"/>
      <w:divBdr>
        <w:top w:val="none" w:sz="0" w:space="0" w:color="auto"/>
        <w:left w:val="none" w:sz="0" w:space="0" w:color="auto"/>
        <w:bottom w:val="none" w:sz="0" w:space="0" w:color="auto"/>
        <w:right w:val="none" w:sz="0" w:space="0" w:color="auto"/>
      </w:divBdr>
    </w:div>
    <w:div w:id="2104034954">
      <w:bodyDiv w:val="1"/>
      <w:marLeft w:val="0"/>
      <w:marRight w:val="0"/>
      <w:marTop w:val="0"/>
      <w:marBottom w:val="0"/>
      <w:divBdr>
        <w:top w:val="none" w:sz="0" w:space="0" w:color="auto"/>
        <w:left w:val="none" w:sz="0" w:space="0" w:color="auto"/>
        <w:bottom w:val="none" w:sz="0" w:space="0" w:color="auto"/>
        <w:right w:val="none" w:sz="0" w:space="0" w:color="auto"/>
      </w:divBdr>
    </w:div>
    <w:div w:id="2114544882">
      <w:bodyDiv w:val="1"/>
      <w:marLeft w:val="0"/>
      <w:marRight w:val="0"/>
      <w:marTop w:val="0"/>
      <w:marBottom w:val="0"/>
      <w:divBdr>
        <w:top w:val="none" w:sz="0" w:space="0" w:color="auto"/>
        <w:left w:val="none" w:sz="0" w:space="0" w:color="auto"/>
        <w:bottom w:val="none" w:sz="0" w:space="0" w:color="auto"/>
        <w:right w:val="none" w:sz="0" w:space="0" w:color="auto"/>
      </w:divBdr>
    </w:div>
    <w:div w:id="2119523836">
      <w:bodyDiv w:val="1"/>
      <w:marLeft w:val="0"/>
      <w:marRight w:val="0"/>
      <w:marTop w:val="0"/>
      <w:marBottom w:val="0"/>
      <w:divBdr>
        <w:top w:val="none" w:sz="0" w:space="0" w:color="auto"/>
        <w:left w:val="none" w:sz="0" w:space="0" w:color="auto"/>
        <w:bottom w:val="none" w:sz="0" w:space="0" w:color="auto"/>
        <w:right w:val="none" w:sz="0" w:space="0" w:color="auto"/>
      </w:divBdr>
    </w:div>
    <w:div w:id="2125030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A28AC-7856-4071-9084-934FD6AB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260</Words>
  <Characters>1487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dragotto</dc:creator>
  <cp:lastModifiedBy>Claudia Lentini</cp:lastModifiedBy>
  <cp:revision>3</cp:revision>
  <cp:lastPrinted>2025-07-08T11:29:00Z</cp:lastPrinted>
  <dcterms:created xsi:type="dcterms:W3CDTF">2025-07-23T21:16:00Z</dcterms:created>
  <dcterms:modified xsi:type="dcterms:W3CDTF">2025-07-23T21:18:00Z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