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01005A" w14:textId="17BA7206" w:rsidR="00717343" w:rsidRPr="00717343" w:rsidRDefault="00717343" w:rsidP="00717343">
      <w:pPr>
        <w:pStyle w:val="Titolo1"/>
        <w:numPr>
          <w:ilvl w:val="0"/>
          <w:numId w:val="0"/>
        </w:numPr>
        <w:rPr>
          <w:color w:val="215E99" w:themeColor="text2" w:themeTint="BF"/>
          <w:sz w:val="28"/>
          <w:szCs w:val="28"/>
        </w:rPr>
      </w:pPr>
      <w:bookmarkStart w:id="0" w:name="_Toc202510018"/>
      <w:r>
        <w:rPr>
          <w:color w:val="215E99" w:themeColor="text2" w:themeTint="BF"/>
          <w:sz w:val="28"/>
          <w:szCs w:val="28"/>
        </w:rPr>
        <w:t xml:space="preserve">Allegato B </w:t>
      </w:r>
      <w:bookmarkStart w:id="1" w:name="_Toc464148353"/>
      <w:r w:rsidRPr="00717343">
        <w:rPr>
          <w:color w:val="215E99" w:themeColor="text2" w:themeTint="BF"/>
          <w:sz w:val="28"/>
          <w:szCs w:val="28"/>
        </w:rPr>
        <w:t>al modulo di domanda di ammissione a finanziamento [ove ricorre]</w:t>
      </w:r>
      <w:bookmarkEnd w:id="0"/>
      <w:bookmarkEnd w:id="1"/>
    </w:p>
    <w:p w14:paraId="74774958" w14:textId="77777777" w:rsidR="00717343" w:rsidRPr="00CC4105" w:rsidRDefault="00717343" w:rsidP="00717343">
      <w:pPr>
        <w:jc w:val="center"/>
        <w:rPr>
          <w:b/>
          <w:sz w:val="22"/>
        </w:rPr>
      </w:pPr>
    </w:p>
    <w:p w14:paraId="1F45AE34" w14:textId="77777777" w:rsidR="00717343" w:rsidRPr="004B6593" w:rsidRDefault="00717343" w:rsidP="004B6593">
      <w:pPr>
        <w:rPr>
          <w:b/>
          <w:color w:val="215E99" w:themeColor="text2" w:themeTint="BF"/>
          <w:sz w:val="22"/>
        </w:rPr>
      </w:pPr>
      <w:r w:rsidRPr="00CC4105">
        <w:rPr>
          <w:b/>
          <w:sz w:val="22"/>
        </w:rPr>
        <w:t xml:space="preserve">Dichiarazione di intenti </w:t>
      </w:r>
      <w:r w:rsidRPr="00CC4105">
        <w:rPr>
          <w:b/>
          <w:sz w:val="22"/>
        </w:rPr>
        <w:br/>
      </w:r>
      <w:r w:rsidRPr="004B6593">
        <w:rPr>
          <w:b/>
          <w:color w:val="215E99" w:themeColor="text2" w:themeTint="BF"/>
          <w:sz w:val="22"/>
        </w:rPr>
        <w:t>[</w:t>
      </w:r>
      <w:r w:rsidRPr="004B6593">
        <w:rPr>
          <w:b/>
          <w:i/>
          <w:color w:val="215E99" w:themeColor="text2" w:themeTint="BF"/>
          <w:sz w:val="22"/>
        </w:rPr>
        <w:t>in caso di presentazione in forma associata</w:t>
      </w:r>
      <w:r w:rsidRPr="004B6593">
        <w:rPr>
          <w:b/>
          <w:color w:val="215E99" w:themeColor="text2" w:themeTint="BF"/>
          <w:sz w:val="22"/>
        </w:rPr>
        <w:t>]</w:t>
      </w:r>
    </w:p>
    <w:p w14:paraId="4F38D6D5" w14:textId="77777777" w:rsidR="00717343" w:rsidRPr="004B6593" w:rsidRDefault="00717343" w:rsidP="00B05652">
      <w:pPr>
        <w:jc w:val="both"/>
        <w:rPr>
          <w:color w:val="215E99" w:themeColor="text2" w:themeTint="BF"/>
          <w:sz w:val="22"/>
        </w:rPr>
      </w:pPr>
    </w:p>
    <w:p w14:paraId="52969054" w14:textId="77777777" w:rsidR="00717343" w:rsidRPr="004B6593" w:rsidRDefault="00717343" w:rsidP="00B05652">
      <w:pPr>
        <w:tabs>
          <w:tab w:val="left" w:pos="709"/>
        </w:tabs>
        <w:jc w:val="both"/>
        <w:rPr>
          <w:color w:val="215E99" w:themeColor="text2" w:themeTint="BF"/>
          <w:sz w:val="22"/>
        </w:rPr>
      </w:pPr>
      <w:r w:rsidRPr="004B6593">
        <w:rPr>
          <w:color w:val="215E99" w:themeColor="text2" w:themeTint="BF"/>
          <w:sz w:val="22"/>
        </w:rPr>
        <w:t>(</w:t>
      </w:r>
      <w:r w:rsidRPr="004B6593">
        <w:rPr>
          <w:b/>
          <w:i/>
          <w:color w:val="215E99" w:themeColor="text2" w:themeTint="BF"/>
          <w:sz w:val="22"/>
        </w:rPr>
        <w:t>da utilizzare solo in caso di progetto presentato da raggruppamento non ancora costituito alla data di presentazione della domanda</w:t>
      </w:r>
      <w:r w:rsidRPr="004B6593">
        <w:rPr>
          <w:color w:val="215E99" w:themeColor="text2" w:themeTint="BF"/>
          <w:sz w:val="22"/>
        </w:rPr>
        <w:t>)</w:t>
      </w:r>
    </w:p>
    <w:p w14:paraId="752BD661" w14:textId="77777777" w:rsidR="00717343" w:rsidRPr="004B6593" w:rsidRDefault="00717343" w:rsidP="00B05652">
      <w:pPr>
        <w:tabs>
          <w:tab w:val="left" w:pos="709"/>
        </w:tabs>
        <w:jc w:val="both"/>
        <w:rPr>
          <w:rFonts w:cs="Calibri"/>
          <w:color w:val="215E99" w:themeColor="text2" w:themeTint="BF"/>
          <w:sz w:val="22"/>
        </w:rPr>
      </w:pPr>
    </w:p>
    <w:p w14:paraId="2DCC4EB6" w14:textId="77777777" w:rsidR="00717343" w:rsidRPr="00CC4105" w:rsidRDefault="00717343" w:rsidP="00B05652">
      <w:pPr>
        <w:tabs>
          <w:tab w:val="left" w:pos="709"/>
        </w:tabs>
        <w:jc w:val="both"/>
        <w:rPr>
          <w:rFonts w:cs="Calibri"/>
          <w:sz w:val="22"/>
        </w:rPr>
      </w:pPr>
      <w:r w:rsidRPr="00CC4105">
        <w:rPr>
          <w:rFonts w:cs="Calibri"/>
          <w:sz w:val="22"/>
        </w:rPr>
        <w:t>Ai fini dell'ammissibilità alla concessione del contributo previsto dall’Avviso _____________________________________ per ________________________________ presentato dalla costituenda _____________________ rappresentata dalla mandataria (indicare la ragione sociale della mandataria dell'ATI in fase di costituzione) ………………………………………………….…………………………………………………………………………………………………………………………………………….</w:t>
      </w:r>
    </w:p>
    <w:p w14:paraId="11F45F2E" w14:textId="77777777" w:rsidR="00717343" w:rsidRPr="00CC4105" w:rsidRDefault="00717343" w:rsidP="00B05652">
      <w:pPr>
        <w:tabs>
          <w:tab w:val="left" w:pos="709"/>
        </w:tabs>
        <w:jc w:val="both"/>
        <w:rPr>
          <w:rFonts w:cs="Calibri"/>
          <w:sz w:val="22"/>
        </w:rPr>
      </w:pPr>
    </w:p>
    <w:p w14:paraId="66F430FD" w14:textId="77777777" w:rsidR="00717343" w:rsidRPr="00CC4105" w:rsidRDefault="00717343" w:rsidP="00B05652">
      <w:pPr>
        <w:tabs>
          <w:tab w:val="left" w:pos="709"/>
        </w:tabs>
        <w:jc w:val="both"/>
        <w:rPr>
          <w:rFonts w:cs="Calibri"/>
          <w:sz w:val="22"/>
        </w:rPr>
      </w:pPr>
      <w:r w:rsidRPr="00CC4105">
        <w:rPr>
          <w:rFonts w:cs="Calibri"/>
          <w:sz w:val="22"/>
        </w:rPr>
        <w:t>i sottoscritti:</w:t>
      </w:r>
    </w:p>
    <w:p w14:paraId="41084C7A" w14:textId="77777777" w:rsidR="00717343" w:rsidRPr="00CC4105" w:rsidRDefault="00717343" w:rsidP="00B05652">
      <w:pPr>
        <w:tabs>
          <w:tab w:val="left" w:pos="709"/>
        </w:tabs>
        <w:jc w:val="both"/>
        <w:rPr>
          <w:rFonts w:cs="Calibri"/>
          <w:sz w:val="22"/>
        </w:rPr>
      </w:pPr>
    </w:p>
    <w:p w14:paraId="766AB3BE" w14:textId="77777777" w:rsidR="00717343" w:rsidRPr="00CC4105" w:rsidRDefault="00717343" w:rsidP="00B05652">
      <w:pPr>
        <w:tabs>
          <w:tab w:val="left" w:pos="709"/>
        </w:tabs>
        <w:jc w:val="both"/>
        <w:rPr>
          <w:rFonts w:cs="Calibri"/>
          <w:sz w:val="22"/>
        </w:rPr>
      </w:pPr>
      <w:r w:rsidRPr="00CC4105">
        <w:rPr>
          <w:rFonts w:cs="Calibri"/>
          <w:sz w:val="22"/>
        </w:rPr>
        <w:t>1)</w:t>
      </w:r>
      <w:r w:rsidRPr="00CC4105">
        <w:rPr>
          <w:rFonts w:cs="Calibri"/>
          <w:sz w:val="22"/>
        </w:rPr>
        <w:tab/>
        <w:t>Cognome e nome …………………………………………………………………… nato a ………………</w:t>
      </w:r>
      <w:proofErr w:type="gramStart"/>
      <w:r w:rsidRPr="00CC4105">
        <w:rPr>
          <w:rFonts w:cs="Calibri"/>
          <w:sz w:val="22"/>
        </w:rPr>
        <w:t>…….</w:t>
      </w:r>
      <w:proofErr w:type="gramEnd"/>
      <w:r w:rsidRPr="00CC4105">
        <w:rPr>
          <w:rFonts w:cs="Calibri"/>
          <w:sz w:val="22"/>
        </w:rPr>
        <w:t>.…………………</w:t>
      </w:r>
      <w:proofErr w:type="gramStart"/>
      <w:r w:rsidRPr="00CC4105">
        <w:rPr>
          <w:rFonts w:cs="Calibri"/>
          <w:sz w:val="22"/>
        </w:rPr>
        <w:t>…….</w:t>
      </w:r>
      <w:proofErr w:type="gramEnd"/>
      <w:r w:rsidRPr="00CC4105">
        <w:rPr>
          <w:rFonts w:cs="Calibri"/>
          <w:sz w:val="22"/>
        </w:rPr>
        <w:t>.……… in data ……………………. in qualità di legale rappresentante di (denominazione società/impresa ) ………………………………………………………………………………………</w:t>
      </w:r>
    </w:p>
    <w:p w14:paraId="767E6E8A" w14:textId="77777777" w:rsidR="00717343" w:rsidRPr="00CC4105" w:rsidRDefault="00717343" w:rsidP="00B05652">
      <w:pPr>
        <w:tabs>
          <w:tab w:val="left" w:pos="709"/>
        </w:tabs>
        <w:jc w:val="both"/>
        <w:rPr>
          <w:rFonts w:cs="Calibri"/>
          <w:sz w:val="22"/>
        </w:rPr>
      </w:pPr>
      <w:r w:rsidRPr="00CC4105">
        <w:rPr>
          <w:rFonts w:cs="Calibri"/>
          <w:sz w:val="22"/>
        </w:rPr>
        <w:t>Partecipante quale……………………………………al progetto in attuazione e per una percentuale di spesa pari al………………</w:t>
      </w:r>
      <w:proofErr w:type="gramStart"/>
      <w:r w:rsidRPr="00CC4105">
        <w:rPr>
          <w:rFonts w:cs="Calibri"/>
          <w:sz w:val="22"/>
        </w:rPr>
        <w:t>…….</w:t>
      </w:r>
      <w:proofErr w:type="gramEnd"/>
      <w:r w:rsidRPr="00CC4105">
        <w:rPr>
          <w:rFonts w:cs="Calibri"/>
          <w:sz w:val="22"/>
        </w:rPr>
        <w:t>.</w:t>
      </w:r>
    </w:p>
    <w:p w14:paraId="6B63A156" w14:textId="77777777" w:rsidR="00717343" w:rsidRPr="00CC4105" w:rsidRDefault="00717343" w:rsidP="00B05652">
      <w:pPr>
        <w:tabs>
          <w:tab w:val="left" w:pos="709"/>
        </w:tabs>
        <w:jc w:val="both"/>
        <w:rPr>
          <w:rFonts w:cs="Calibri"/>
          <w:sz w:val="22"/>
        </w:rPr>
      </w:pPr>
    </w:p>
    <w:p w14:paraId="68314E29" w14:textId="77777777" w:rsidR="00717343" w:rsidRPr="00CC4105" w:rsidRDefault="00717343" w:rsidP="00B05652">
      <w:pPr>
        <w:tabs>
          <w:tab w:val="left" w:pos="709"/>
        </w:tabs>
        <w:jc w:val="both"/>
        <w:rPr>
          <w:rFonts w:cs="Calibri"/>
          <w:sz w:val="22"/>
        </w:rPr>
      </w:pPr>
      <w:r w:rsidRPr="00CC4105">
        <w:rPr>
          <w:rFonts w:cs="Calibri"/>
          <w:sz w:val="22"/>
        </w:rPr>
        <w:t>2)</w:t>
      </w:r>
      <w:r w:rsidRPr="00CC4105">
        <w:rPr>
          <w:rFonts w:cs="Calibri"/>
          <w:sz w:val="22"/>
        </w:rPr>
        <w:tab/>
        <w:t>Cognome e nome ……………………………………………………………………… nato a ………………</w:t>
      </w:r>
      <w:proofErr w:type="gramStart"/>
      <w:r w:rsidRPr="00CC4105">
        <w:rPr>
          <w:rFonts w:cs="Calibri"/>
          <w:sz w:val="22"/>
        </w:rPr>
        <w:t>…….</w:t>
      </w:r>
      <w:proofErr w:type="gramEnd"/>
      <w:r w:rsidRPr="00CC4105">
        <w:rPr>
          <w:rFonts w:cs="Calibri"/>
          <w:sz w:val="22"/>
        </w:rPr>
        <w:t>.…………………</w:t>
      </w:r>
      <w:proofErr w:type="gramStart"/>
      <w:r w:rsidRPr="00CC4105">
        <w:rPr>
          <w:rFonts w:cs="Calibri"/>
          <w:sz w:val="22"/>
        </w:rPr>
        <w:t>…….</w:t>
      </w:r>
      <w:proofErr w:type="gramEnd"/>
      <w:r w:rsidRPr="00CC4105">
        <w:rPr>
          <w:rFonts w:cs="Calibri"/>
          <w:sz w:val="22"/>
        </w:rPr>
        <w:t xml:space="preserve">.……… in data ……………………. in qualità di legale rappresentante di (denominazione società/impresa ) </w:t>
      </w:r>
      <w:proofErr w:type="gramStart"/>
      <w:r w:rsidRPr="00CC4105">
        <w:rPr>
          <w:rFonts w:cs="Calibri"/>
          <w:sz w:val="22"/>
        </w:rPr>
        <w:t>…….</w:t>
      </w:r>
      <w:proofErr w:type="gramEnd"/>
      <w:r w:rsidRPr="00CC4105">
        <w:rPr>
          <w:rFonts w:cs="Calibri"/>
          <w:sz w:val="22"/>
        </w:rPr>
        <w:t>……………………………………</w:t>
      </w:r>
      <w:proofErr w:type="gramStart"/>
      <w:r w:rsidRPr="00CC4105">
        <w:rPr>
          <w:rFonts w:cs="Calibri"/>
          <w:sz w:val="22"/>
        </w:rPr>
        <w:t>…….</w:t>
      </w:r>
      <w:proofErr w:type="gramEnd"/>
      <w:r w:rsidRPr="00CC4105">
        <w:rPr>
          <w:rFonts w:cs="Calibri"/>
          <w:sz w:val="22"/>
        </w:rPr>
        <w:t>.</w:t>
      </w:r>
    </w:p>
    <w:p w14:paraId="469066B7" w14:textId="77777777" w:rsidR="00717343" w:rsidRPr="00CC4105" w:rsidRDefault="00717343" w:rsidP="00B05652">
      <w:pPr>
        <w:tabs>
          <w:tab w:val="left" w:pos="709"/>
        </w:tabs>
        <w:jc w:val="both"/>
        <w:rPr>
          <w:rFonts w:cs="Calibri"/>
          <w:sz w:val="22"/>
        </w:rPr>
      </w:pPr>
      <w:r w:rsidRPr="00CC4105">
        <w:rPr>
          <w:rFonts w:cs="Calibri"/>
          <w:sz w:val="22"/>
        </w:rPr>
        <w:t>Partecipante quale……………………………………al progetto in attuazione e per una percentuale di spesa pari al………………</w:t>
      </w:r>
      <w:proofErr w:type="gramStart"/>
      <w:r w:rsidRPr="00CC4105">
        <w:rPr>
          <w:rFonts w:cs="Calibri"/>
          <w:sz w:val="22"/>
        </w:rPr>
        <w:t>…….</w:t>
      </w:r>
      <w:proofErr w:type="gramEnd"/>
      <w:r w:rsidRPr="00CC4105">
        <w:rPr>
          <w:rFonts w:cs="Calibri"/>
          <w:sz w:val="22"/>
        </w:rPr>
        <w:t>.</w:t>
      </w:r>
    </w:p>
    <w:p w14:paraId="2CC162EF" w14:textId="77777777" w:rsidR="00717343" w:rsidRPr="00CC4105" w:rsidRDefault="00717343" w:rsidP="00B05652">
      <w:pPr>
        <w:tabs>
          <w:tab w:val="left" w:pos="709"/>
        </w:tabs>
        <w:jc w:val="both"/>
        <w:rPr>
          <w:rFonts w:cs="Calibri"/>
          <w:sz w:val="22"/>
        </w:rPr>
      </w:pPr>
    </w:p>
    <w:p w14:paraId="11FD263F" w14:textId="77777777" w:rsidR="00717343" w:rsidRPr="00CC4105" w:rsidRDefault="00717343" w:rsidP="00B05652">
      <w:pPr>
        <w:tabs>
          <w:tab w:val="left" w:pos="709"/>
        </w:tabs>
        <w:jc w:val="both"/>
        <w:rPr>
          <w:rFonts w:cs="Calibri"/>
          <w:sz w:val="22"/>
        </w:rPr>
      </w:pPr>
      <w:r w:rsidRPr="00CC4105">
        <w:rPr>
          <w:rFonts w:cs="Calibri"/>
          <w:sz w:val="22"/>
        </w:rPr>
        <w:t>3)</w:t>
      </w:r>
      <w:r w:rsidRPr="00CC4105">
        <w:rPr>
          <w:rFonts w:cs="Calibri"/>
          <w:sz w:val="22"/>
        </w:rPr>
        <w:tab/>
        <w:t>Cognome e nome ……………………………………………………………………… nato a ………………</w:t>
      </w:r>
      <w:proofErr w:type="gramStart"/>
      <w:r w:rsidRPr="00CC4105">
        <w:rPr>
          <w:rFonts w:cs="Calibri"/>
          <w:sz w:val="22"/>
        </w:rPr>
        <w:t>…….</w:t>
      </w:r>
      <w:proofErr w:type="gramEnd"/>
      <w:r w:rsidRPr="00CC4105">
        <w:rPr>
          <w:rFonts w:cs="Calibri"/>
          <w:sz w:val="22"/>
        </w:rPr>
        <w:t>.…………………</w:t>
      </w:r>
      <w:proofErr w:type="gramStart"/>
      <w:r w:rsidRPr="00CC4105">
        <w:rPr>
          <w:rFonts w:cs="Calibri"/>
          <w:sz w:val="22"/>
        </w:rPr>
        <w:t>…….</w:t>
      </w:r>
      <w:proofErr w:type="gramEnd"/>
      <w:r w:rsidRPr="00CC4105">
        <w:rPr>
          <w:rFonts w:cs="Calibri"/>
          <w:sz w:val="22"/>
        </w:rPr>
        <w:t>.………… in data ……………………. in qualità di legale rappresentante di (denominazione società/impresa)</w:t>
      </w:r>
      <w:proofErr w:type="gramStart"/>
      <w:r w:rsidRPr="00CC4105">
        <w:rPr>
          <w:rFonts w:cs="Calibri"/>
          <w:sz w:val="22"/>
        </w:rPr>
        <w:t>…….</w:t>
      </w:r>
      <w:proofErr w:type="gramEnd"/>
      <w:r w:rsidRPr="00CC4105">
        <w:rPr>
          <w:rFonts w:cs="Calibri"/>
          <w:sz w:val="22"/>
        </w:rPr>
        <w:t>………………. …………………………………………………….……</w:t>
      </w:r>
    </w:p>
    <w:p w14:paraId="37B0F3F0" w14:textId="77777777" w:rsidR="00717343" w:rsidRPr="00CC4105" w:rsidRDefault="00717343" w:rsidP="00B05652">
      <w:pPr>
        <w:tabs>
          <w:tab w:val="left" w:pos="709"/>
        </w:tabs>
        <w:jc w:val="both"/>
        <w:rPr>
          <w:rFonts w:cs="Calibri"/>
          <w:sz w:val="22"/>
        </w:rPr>
      </w:pPr>
      <w:r w:rsidRPr="00CC4105">
        <w:rPr>
          <w:rFonts w:cs="Calibri"/>
          <w:sz w:val="22"/>
        </w:rPr>
        <w:t>Partecipante quale……………………………………al progetto in attuazione e per una percentuale di spesa pari al………………</w:t>
      </w:r>
      <w:proofErr w:type="gramStart"/>
      <w:r w:rsidRPr="00CC4105">
        <w:rPr>
          <w:rFonts w:cs="Calibri"/>
          <w:sz w:val="22"/>
        </w:rPr>
        <w:t>…….</w:t>
      </w:r>
      <w:proofErr w:type="gramEnd"/>
      <w:r w:rsidRPr="00CC4105">
        <w:rPr>
          <w:rFonts w:cs="Calibri"/>
          <w:sz w:val="22"/>
        </w:rPr>
        <w:t>.</w:t>
      </w:r>
    </w:p>
    <w:p w14:paraId="1A8B08BE" w14:textId="77777777" w:rsidR="00717343" w:rsidRPr="00CC4105" w:rsidRDefault="00717343" w:rsidP="00B05652">
      <w:pPr>
        <w:tabs>
          <w:tab w:val="left" w:pos="709"/>
        </w:tabs>
        <w:jc w:val="both"/>
        <w:rPr>
          <w:rFonts w:cs="Calibri"/>
          <w:sz w:val="22"/>
        </w:rPr>
      </w:pPr>
    </w:p>
    <w:p w14:paraId="62DB3098" w14:textId="77777777" w:rsidR="00717343" w:rsidRPr="00CC4105" w:rsidRDefault="00717343" w:rsidP="00B05652">
      <w:pPr>
        <w:tabs>
          <w:tab w:val="left" w:pos="709"/>
        </w:tabs>
        <w:jc w:val="both"/>
        <w:rPr>
          <w:rFonts w:cs="Calibri"/>
          <w:sz w:val="22"/>
        </w:rPr>
      </w:pPr>
      <w:r w:rsidRPr="00CC4105">
        <w:rPr>
          <w:rFonts w:cs="Calibri"/>
          <w:sz w:val="22"/>
        </w:rPr>
        <w:t>4)</w:t>
      </w:r>
      <w:r w:rsidRPr="00CC4105">
        <w:rPr>
          <w:rFonts w:cs="Calibri"/>
          <w:sz w:val="22"/>
        </w:rPr>
        <w:tab/>
        <w:t>Cognome e nome ……………………………………………………………………… nato a………………</w:t>
      </w:r>
      <w:proofErr w:type="gramStart"/>
      <w:r w:rsidRPr="00CC4105">
        <w:rPr>
          <w:rFonts w:cs="Calibri"/>
          <w:sz w:val="22"/>
        </w:rPr>
        <w:t>…….</w:t>
      </w:r>
      <w:proofErr w:type="gramEnd"/>
      <w:r w:rsidRPr="00CC4105">
        <w:rPr>
          <w:rFonts w:cs="Calibri"/>
          <w:sz w:val="22"/>
        </w:rPr>
        <w:t>.…………………</w:t>
      </w:r>
      <w:proofErr w:type="gramStart"/>
      <w:r w:rsidRPr="00CC4105">
        <w:rPr>
          <w:rFonts w:cs="Calibri"/>
          <w:sz w:val="22"/>
        </w:rPr>
        <w:t>…….</w:t>
      </w:r>
      <w:proofErr w:type="gramEnd"/>
      <w:r w:rsidRPr="00CC4105">
        <w:rPr>
          <w:rFonts w:cs="Calibri"/>
          <w:sz w:val="22"/>
        </w:rPr>
        <w:t xml:space="preserve">.……… in data ……………………. in qualità di legale rappresentante di (denominazione società/impresa ) </w:t>
      </w:r>
      <w:proofErr w:type="gramStart"/>
      <w:r w:rsidRPr="00CC4105">
        <w:rPr>
          <w:rFonts w:cs="Calibri"/>
          <w:sz w:val="22"/>
        </w:rPr>
        <w:t>…….</w:t>
      </w:r>
      <w:proofErr w:type="gramEnd"/>
      <w:r w:rsidRPr="00CC4105">
        <w:rPr>
          <w:rFonts w:cs="Calibri"/>
          <w:sz w:val="22"/>
        </w:rPr>
        <w:t>…………</w:t>
      </w:r>
      <w:proofErr w:type="gramStart"/>
      <w:r w:rsidRPr="00CC4105">
        <w:rPr>
          <w:rFonts w:cs="Calibri"/>
          <w:sz w:val="22"/>
        </w:rPr>
        <w:t>…….</w:t>
      </w:r>
      <w:proofErr w:type="gramEnd"/>
      <w:r w:rsidRPr="00CC4105">
        <w:rPr>
          <w:rFonts w:cs="Calibri"/>
          <w:sz w:val="22"/>
        </w:rPr>
        <w:t>………………………………………</w:t>
      </w:r>
    </w:p>
    <w:p w14:paraId="0DE433AE" w14:textId="77777777" w:rsidR="00717343" w:rsidRPr="00CC4105" w:rsidRDefault="00717343" w:rsidP="00B05652">
      <w:pPr>
        <w:tabs>
          <w:tab w:val="left" w:pos="709"/>
        </w:tabs>
        <w:jc w:val="both"/>
        <w:rPr>
          <w:rFonts w:cs="Calibri"/>
          <w:sz w:val="22"/>
        </w:rPr>
      </w:pPr>
      <w:r w:rsidRPr="00CC4105">
        <w:rPr>
          <w:rFonts w:cs="Calibri"/>
          <w:sz w:val="22"/>
        </w:rPr>
        <w:t>Partecipante quale……………………………………al progetto in attuazione e per una percentuale di spesa pari al………………</w:t>
      </w:r>
      <w:proofErr w:type="gramStart"/>
      <w:r w:rsidRPr="00CC4105">
        <w:rPr>
          <w:rFonts w:cs="Calibri"/>
          <w:sz w:val="22"/>
        </w:rPr>
        <w:t>…….</w:t>
      </w:r>
      <w:proofErr w:type="gramEnd"/>
      <w:r w:rsidRPr="00CC4105">
        <w:rPr>
          <w:rFonts w:cs="Calibri"/>
          <w:sz w:val="22"/>
        </w:rPr>
        <w:t>.</w:t>
      </w:r>
    </w:p>
    <w:p w14:paraId="000B0693" w14:textId="77777777" w:rsidR="00717343" w:rsidRPr="00CC4105" w:rsidRDefault="00717343" w:rsidP="00B05652">
      <w:pPr>
        <w:tabs>
          <w:tab w:val="left" w:pos="709"/>
        </w:tabs>
        <w:jc w:val="both"/>
        <w:rPr>
          <w:rFonts w:cs="Calibri"/>
          <w:sz w:val="22"/>
        </w:rPr>
      </w:pPr>
    </w:p>
    <w:p w14:paraId="4207F16C" w14:textId="77777777" w:rsidR="00717343" w:rsidRPr="00CC4105" w:rsidRDefault="00717343" w:rsidP="004A291E">
      <w:pPr>
        <w:tabs>
          <w:tab w:val="left" w:pos="709"/>
        </w:tabs>
        <w:jc w:val="center"/>
        <w:rPr>
          <w:rFonts w:cs="Calibri"/>
          <w:b/>
          <w:sz w:val="22"/>
        </w:rPr>
      </w:pPr>
      <w:r w:rsidRPr="00CC4105">
        <w:rPr>
          <w:rFonts w:cs="Calibri"/>
          <w:b/>
          <w:sz w:val="22"/>
        </w:rPr>
        <w:t>SI IMPEGNANO</w:t>
      </w:r>
    </w:p>
    <w:p w14:paraId="45C582AB" w14:textId="77777777" w:rsidR="00717343" w:rsidRPr="00CC4105" w:rsidRDefault="00717343" w:rsidP="00B05652">
      <w:pPr>
        <w:tabs>
          <w:tab w:val="left" w:pos="709"/>
        </w:tabs>
        <w:jc w:val="both"/>
        <w:rPr>
          <w:rFonts w:cs="Calibri"/>
          <w:sz w:val="22"/>
        </w:rPr>
      </w:pPr>
    </w:p>
    <w:p w14:paraId="4532B7B5" w14:textId="77777777" w:rsidR="00717343" w:rsidRPr="00CC4105" w:rsidRDefault="00717343" w:rsidP="00B05652">
      <w:pPr>
        <w:tabs>
          <w:tab w:val="left" w:pos="709"/>
        </w:tabs>
        <w:jc w:val="both"/>
        <w:rPr>
          <w:rFonts w:cs="Calibri"/>
          <w:sz w:val="22"/>
        </w:rPr>
      </w:pPr>
      <w:r w:rsidRPr="00CC4105">
        <w:rPr>
          <w:rFonts w:cs="Calibri"/>
          <w:sz w:val="22"/>
        </w:rPr>
        <w:t>in caso di approvazione del progetto, a costituire ________________, tramite atto pubblico o scrittura privata autenticata, entro il termine perentorio di 30 giorni decorrenti dalla data di ricevimento della comunicazione di ammissione a contributo dell'intervento. Entro lo stesso termine si impegnano altresì a trasmettere copia autenticata dell'atto stesso.</w:t>
      </w:r>
    </w:p>
    <w:p w14:paraId="45BE6F93" w14:textId="77777777" w:rsidR="00717343" w:rsidRPr="00CC4105" w:rsidRDefault="00717343" w:rsidP="00B05652">
      <w:pPr>
        <w:tabs>
          <w:tab w:val="left" w:pos="709"/>
        </w:tabs>
        <w:jc w:val="both"/>
        <w:rPr>
          <w:rFonts w:cs="Calibri"/>
          <w:sz w:val="22"/>
        </w:rPr>
      </w:pPr>
      <w:r w:rsidRPr="00CC4105">
        <w:rPr>
          <w:rFonts w:cs="Calibri"/>
          <w:sz w:val="22"/>
        </w:rPr>
        <w:t xml:space="preserve">A tal fine, i firmatari della presente scrittura si impegnano, in nome e per conto delle imprese di cui sono rappresentanti legali, a farsi rappresentare dalla impresa </w:t>
      </w:r>
    </w:p>
    <w:p w14:paraId="35CB258E" w14:textId="77777777" w:rsidR="00717343" w:rsidRPr="00CC4105" w:rsidRDefault="00717343" w:rsidP="00B05652">
      <w:pPr>
        <w:tabs>
          <w:tab w:val="left" w:pos="709"/>
        </w:tabs>
        <w:jc w:val="both"/>
        <w:rPr>
          <w:rFonts w:cs="Calibri"/>
          <w:sz w:val="22"/>
        </w:rPr>
      </w:pPr>
      <w:r w:rsidRPr="00CC4105">
        <w:rPr>
          <w:rFonts w:cs="Calibri"/>
          <w:sz w:val="22"/>
        </w:rPr>
        <w:t>………………………………………………………………………………………………………………………………………………………………………</w:t>
      </w:r>
      <w:r w:rsidRPr="00CC4105">
        <w:rPr>
          <w:rFonts w:cs="Calibri"/>
          <w:sz w:val="22"/>
        </w:rPr>
        <w:lastRenderedPageBreak/>
        <w:t>………………………</w:t>
      </w:r>
    </w:p>
    <w:p w14:paraId="4D6C998B" w14:textId="77777777" w:rsidR="00717343" w:rsidRPr="00CC4105" w:rsidRDefault="00717343" w:rsidP="00717343">
      <w:pPr>
        <w:tabs>
          <w:tab w:val="left" w:pos="709"/>
        </w:tabs>
        <w:rPr>
          <w:rFonts w:cs="Calibri"/>
          <w:sz w:val="22"/>
        </w:rPr>
      </w:pPr>
      <w:r w:rsidRPr="00CC4105">
        <w:rPr>
          <w:rFonts w:cs="Calibri"/>
          <w:sz w:val="22"/>
        </w:rPr>
        <w:t>in tutti i rapporti che l'associazione costituenda dovrà tenere con altre parti, in primo luogo la Regione Sicilia; esonerano la stessa Regione Sicilia da qualsivoglia responsabilità giuridica nel caso possano insorgere controversie tra le imprese stesse in ordine alla ripartizione del contributo regionale.</w:t>
      </w:r>
    </w:p>
    <w:p w14:paraId="5A4B44FB" w14:textId="77777777" w:rsidR="00717343" w:rsidRPr="00CC4105" w:rsidRDefault="00717343" w:rsidP="00717343">
      <w:pPr>
        <w:tabs>
          <w:tab w:val="left" w:pos="709"/>
        </w:tabs>
        <w:rPr>
          <w:rFonts w:cs="Calibri"/>
          <w:sz w:val="22"/>
        </w:rPr>
      </w:pPr>
    </w:p>
    <w:p w14:paraId="14A24912" w14:textId="77777777" w:rsidR="00717343" w:rsidRPr="00CC4105" w:rsidRDefault="00717343" w:rsidP="00717343">
      <w:pPr>
        <w:tabs>
          <w:tab w:val="left" w:pos="709"/>
        </w:tabs>
        <w:rPr>
          <w:rFonts w:cs="Calibri"/>
          <w:sz w:val="22"/>
        </w:rPr>
      </w:pPr>
    </w:p>
    <w:p w14:paraId="30DA02FE" w14:textId="77777777" w:rsidR="00717343" w:rsidRPr="00CC4105" w:rsidRDefault="00717343" w:rsidP="00717343">
      <w:pPr>
        <w:tabs>
          <w:tab w:val="left" w:pos="709"/>
        </w:tabs>
        <w:rPr>
          <w:rFonts w:cs="Calibri"/>
          <w:sz w:val="22"/>
        </w:rPr>
      </w:pPr>
      <w:r w:rsidRPr="00CC4105">
        <w:rPr>
          <w:rFonts w:cs="Calibri"/>
          <w:sz w:val="22"/>
        </w:rPr>
        <w:t>___________________________</w:t>
      </w:r>
      <w:r w:rsidRPr="00CC4105">
        <w:rPr>
          <w:rFonts w:cs="Calibri"/>
          <w:sz w:val="22"/>
        </w:rPr>
        <w:tab/>
      </w:r>
      <w:r w:rsidRPr="00CC4105">
        <w:rPr>
          <w:rFonts w:cs="Calibri"/>
          <w:sz w:val="22"/>
        </w:rPr>
        <w:tab/>
      </w:r>
      <w:r w:rsidRPr="00CC4105">
        <w:rPr>
          <w:rFonts w:cs="Calibri"/>
          <w:sz w:val="22"/>
        </w:rPr>
        <w:tab/>
      </w:r>
      <w:r w:rsidRPr="00CC4105">
        <w:rPr>
          <w:rFonts w:cs="Calibri"/>
          <w:sz w:val="22"/>
        </w:rPr>
        <w:tab/>
        <w:t>_________________</w:t>
      </w:r>
    </w:p>
    <w:p w14:paraId="36B1A0BE" w14:textId="77777777" w:rsidR="00717343" w:rsidRPr="00CC4105" w:rsidRDefault="00717343" w:rsidP="00717343">
      <w:pPr>
        <w:tabs>
          <w:tab w:val="left" w:pos="709"/>
        </w:tabs>
        <w:rPr>
          <w:rFonts w:cs="Calibri"/>
          <w:sz w:val="22"/>
        </w:rPr>
      </w:pPr>
      <w:r w:rsidRPr="00CC4105">
        <w:rPr>
          <w:rFonts w:cs="Calibri"/>
          <w:sz w:val="22"/>
        </w:rPr>
        <w:t>(luogo)</w:t>
      </w:r>
      <w:r w:rsidRPr="00CC4105">
        <w:rPr>
          <w:rFonts w:cs="Calibri"/>
          <w:sz w:val="22"/>
        </w:rPr>
        <w:tab/>
      </w:r>
      <w:r w:rsidRPr="00CC4105">
        <w:rPr>
          <w:rFonts w:cs="Calibri"/>
          <w:sz w:val="22"/>
        </w:rPr>
        <w:tab/>
      </w:r>
      <w:r w:rsidRPr="00CC4105">
        <w:rPr>
          <w:rFonts w:cs="Calibri"/>
          <w:sz w:val="22"/>
        </w:rPr>
        <w:tab/>
      </w:r>
      <w:r w:rsidRPr="00CC4105">
        <w:rPr>
          <w:rFonts w:cs="Calibri"/>
          <w:sz w:val="22"/>
        </w:rPr>
        <w:tab/>
      </w:r>
      <w:r w:rsidRPr="00CC4105">
        <w:rPr>
          <w:rFonts w:cs="Calibri"/>
          <w:sz w:val="22"/>
        </w:rPr>
        <w:tab/>
      </w:r>
      <w:r w:rsidRPr="00CC4105">
        <w:rPr>
          <w:rFonts w:cs="Calibri"/>
          <w:sz w:val="22"/>
        </w:rPr>
        <w:tab/>
        <w:t>(data)</w:t>
      </w:r>
    </w:p>
    <w:p w14:paraId="57706407" w14:textId="77777777" w:rsidR="00717343" w:rsidRPr="00CC4105" w:rsidRDefault="00717343" w:rsidP="00717343">
      <w:pPr>
        <w:tabs>
          <w:tab w:val="left" w:pos="709"/>
        </w:tabs>
        <w:rPr>
          <w:rFonts w:cs="Calibri"/>
          <w:sz w:val="22"/>
        </w:rPr>
      </w:pPr>
    </w:p>
    <w:p w14:paraId="0DBA3391" w14:textId="77777777" w:rsidR="00717343" w:rsidRPr="00CC4105" w:rsidRDefault="00717343" w:rsidP="00717343">
      <w:pPr>
        <w:tabs>
          <w:tab w:val="left" w:pos="709"/>
        </w:tabs>
        <w:rPr>
          <w:rFonts w:cs="Calibri"/>
          <w:sz w:val="22"/>
        </w:rPr>
      </w:pPr>
    </w:p>
    <w:p w14:paraId="3B58FF0B" w14:textId="77777777" w:rsidR="00717343" w:rsidRPr="00CC4105" w:rsidRDefault="00717343" w:rsidP="00717343">
      <w:pPr>
        <w:tabs>
          <w:tab w:val="left" w:pos="284"/>
        </w:tabs>
        <w:rPr>
          <w:rFonts w:cs="Calibri"/>
          <w:sz w:val="22"/>
        </w:rPr>
      </w:pPr>
      <w:r w:rsidRPr="00CC4105">
        <w:rPr>
          <w:rFonts w:cs="Calibri"/>
          <w:sz w:val="22"/>
        </w:rPr>
        <w:t>Cognome e nome</w:t>
      </w:r>
    </w:p>
    <w:p w14:paraId="603D19C4" w14:textId="77777777" w:rsidR="00717343" w:rsidRPr="00CC4105" w:rsidRDefault="00717343" w:rsidP="00717343">
      <w:pPr>
        <w:tabs>
          <w:tab w:val="left" w:pos="709"/>
          <w:tab w:val="left" w:pos="4536"/>
        </w:tabs>
        <w:rPr>
          <w:rFonts w:cs="Calibri"/>
          <w:sz w:val="22"/>
        </w:rPr>
      </w:pPr>
      <w:r w:rsidRPr="00CC4105">
        <w:rPr>
          <w:rFonts w:cs="Calibri"/>
          <w:sz w:val="22"/>
        </w:rPr>
        <w:t>(in stampatello)</w:t>
      </w:r>
      <w:r w:rsidRPr="00CC4105">
        <w:rPr>
          <w:rFonts w:cs="Calibri"/>
          <w:sz w:val="22"/>
        </w:rPr>
        <w:tab/>
      </w:r>
      <w:r w:rsidRPr="00CC4105">
        <w:rPr>
          <w:rFonts w:cs="Calibri"/>
          <w:sz w:val="22"/>
        </w:rPr>
        <w:tab/>
      </w:r>
      <w:r w:rsidRPr="00CC4105">
        <w:rPr>
          <w:rFonts w:cs="Calibri"/>
          <w:sz w:val="22"/>
        </w:rPr>
        <w:tab/>
      </w:r>
      <w:r w:rsidRPr="00CC4105">
        <w:rPr>
          <w:rFonts w:cs="Calibri"/>
          <w:sz w:val="22"/>
        </w:rPr>
        <w:tab/>
      </w:r>
      <w:r w:rsidRPr="00CC4105">
        <w:rPr>
          <w:rFonts w:cs="Calibri"/>
          <w:i/>
          <w:sz w:val="22"/>
          <w:u w:val="single"/>
        </w:rPr>
        <w:t>Firma digitale</w:t>
      </w:r>
    </w:p>
    <w:p w14:paraId="23126D11" w14:textId="77777777" w:rsidR="00717343" w:rsidRPr="00CC4105" w:rsidRDefault="00717343" w:rsidP="00717343">
      <w:pPr>
        <w:tabs>
          <w:tab w:val="left" w:pos="709"/>
        </w:tabs>
        <w:rPr>
          <w:rFonts w:cs="Calibri"/>
          <w:sz w:val="22"/>
        </w:rPr>
      </w:pPr>
      <w:r w:rsidRPr="00CC4105">
        <w:rPr>
          <w:rFonts w:cs="Calibri"/>
          <w:sz w:val="22"/>
        </w:rPr>
        <w:t>1</w:t>
      </w:r>
      <w:r w:rsidRPr="00CC4105">
        <w:rPr>
          <w:rFonts w:cs="Calibri"/>
          <w:sz w:val="22"/>
        </w:rPr>
        <w:tab/>
      </w:r>
    </w:p>
    <w:p w14:paraId="14EED821" w14:textId="77777777" w:rsidR="00717343" w:rsidRPr="00CC4105" w:rsidRDefault="00717343" w:rsidP="00717343">
      <w:pPr>
        <w:tabs>
          <w:tab w:val="left" w:pos="709"/>
        </w:tabs>
        <w:rPr>
          <w:rFonts w:cs="Calibri"/>
          <w:sz w:val="22"/>
        </w:rPr>
      </w:pPr>
      <w:r w:rsidRPr="00CC4105">
        <w:rPr>
          <w:rFonts w:cs="Calibri"/>
          <w:sz w:val="22"/>
        </w:rPr>
        <w:t>………………………………………</w:t>
      </w:r>
      <w:r w:rsidRPr="00CC4105">
        <w:rPr>
          <w:rFonts w:cs="Calibri"/>
          <w:sz w:val="22"/>
        </w:rPr>
        <w:tab/>
      </w:r>
      <w:r w:rsidRPr="00CC4105">
        <w:rPr>
          <w:rFonts w:cs="Calibri"/>
          <w:sz w:val="22"/>
        </w:rPr>
        <w:tab/>
      </w:r>
    </w:p>
    <w:p w14:paraId="29E6313F" w14:textId="77777777" w:rsidR="00717343" w:rsidRPr="00CC4105" w:rsidRDefault="00717343" w:rsidP="00717343">
      <w:pPr>
        <w:tabs>
          <w:tab w:val="left" w:pos="709"/>
        </w:tabs>
        <w:rPr>
          <w:rFonts w:cs="Calibri"/>
          <w:sz w:val="22"/>
        </w:rPr>
      </w:pPr>
      <w:r w:rsidRPr="00CC4105">
        <w:rPr>
          <w:rFonts w:cs="Calibri"/>
          <w:sz w:val="22"/>
        </w:rPr>
        <w:t>………………………………………</w:t>
      </w:r>
    </w:p>
    <w:p w14:paraId="7EFC0DC2" w14:textId="77777777" w:rsidR="00717343" w:rsidRPr="00CC4105" w:rsidRDefault="00717343" w:rsidP="00717343">
      <w:pPr>
        <w:tabs>
          <w:tab w:val="left" w:pos="709"/>
        </w:tabs>
        <w:rPr>
          <w:rFonts w:cs="Calibri"/>
          <w:sz w:val="22"/>
        </w:rPr>
      </w:pPr>
    </w:p>
    <w:p w14:paraId="26A8BD72" w14:textId="77777777" w:rsidR="00717343" w:rsidRPr="00CC4105" w:rsidRDefault="00717343" w:rsidP="00717343">
      <w:pPr>
        <w:tabs>
          <w:tab w:val="left" w:pos="709"/>
        </w:tabs>
        <w:rPr>
          <w:rFonts w:cs="Calibri"/>
          <w:sz w:val="22"/>
        </w:rPr>
      </w:pPr>
      <w:r w:rsidRPr="00CC4105">
        <w:rPr>
          <w:rFonts w:cs="Calibri"/>
          <w:sz w:val="22"/>
        </w:rPr>
        <w:t>2</w:t>
      </w:r>
      <w:r w:rsidRPr="00CC4105">
        <w:rPr>
          <w:rFonts w:cs="Calibri"/>
          <w:sz w:val="22"/>
        </w:rPr>
        <w:tab/>
      </w:r>
    </w:p>
    <w:p w14:paraId="32787C88" w14:textId="77777777" w:rsidR="00717343" w:rsidRPr="00CC4105" w:rsidRDefault="00717343" w:rsidP="00717343">
      <w:pPr>
        <w:tabs>
          <w:tab w:val="left" w:pos="709"/>
        </w:tabs>
        <w:rPr>
          <w:rFonts w:cs="Calibri"/>
          <w:sz w:val="22"/>
        </w:rPr>
      </w:pPr>
      <w:r w:rsidRPr="00CC4105">
        <w:rPr>
          <w:rFonts w:cs="Calibri"/>
          <w:sz w:val="22"/>
        </w:rPr>
        <w:t>………………………………………</w:t>
      </w:r>
      <w:r w:rsidRPr="00CC4105">
        <w:rPr>
          <w:rFonts w:cs="Calibri"/>
          <w:sz w:val="22"/>
        </w:rPr>
        <w:tab/>
      </w:r>
      <w:r w:rsidRPr="00CC4105">
        <w:rPr>
          <w:rFonts w:cs="Calibri"/>
          <w:sz w:val="22"/>
        </w:rPr>
        <w:tab/>
      </w:r>
    </w:p>
    <w:p w14:paraId="534E3723" w14:textId="77777777" w:rsidR="00717343" w:rsidRPr="00CC4105" w:rsidRDefault="00717343" w:rsidP="00717343">
      <w:pPr>
        <w:tabs>
          <w:tab w:val="left" w:pos="709"/>
        </w:tabs>
        <w:rPr>
          <w:rFonts w:cs="Calibri"/>
          <w:sz w:val="22"/>
        </w:rPr>
      </w:pPr>
      <w:r w:rsidRPr="00CC4105">
        <w:rPr>
          <w:rFonts w:cs="Calibri"/>
          <w:sz w:val="22"/>
        </w:rPr>
        <w:t>………………………………………</w:t>
      </w:r>
    </w:p>
    <w:p w14:paraId="7AA6095C" w14:textId="77777777" w:rsidR="00717343" w:rsidRPr="00CC4105" w:rsidRDefault="00717343" w:rsidP="00717343">
      <w:pPr>
        <w:tabs>
          <w:tab w:val="left" w:pos="709"/>
        </w:tabs>
        <w:rPr>
          <w:rFonts w:cs="Calibri"/>
          <w:sz w:val="22"/>
        </w:rPr>
      </w:pPr>
    </w:p>
    <w:p w14:paraId="4EC211D8" w14:textId="77777777" w:rsidR="00717343" w:rsidRPr="00CC4105" w:rsidRDefault="00717343" w:rsidP="00717343">
      <w:pPr>
        <w:tabs>
          <w:tab w:val="left" w:pos="709"/>
        </w:tabs>
        <w:rPr>
          <w:rFonts w:cs="Calibri"/>
          <w:sz w:val="22"/>
        </w:rPr>
      </w:pPr>
      <w:r w:rsidRPr="00CC4105">
        <w:rPr>
          <w:rFonts w:cs="Calibri"/>
          <w:sz w:val="22"/>
        </w:rPr>
        <w:t>3</w:t>
      </w:r>
      <w:r w:rsidRPr="00CC4105">
        <w:rPr>
          <w:rFonts w:cs="Calibri"/>
          <w:sz w:val="22"/>
        </w:rPr>
        <w:tab/>
      </w:r>
    </w:p>
    <w:p w14:paraId="06337C64" w14:textId="77777777" w:rsidR="00717343" w:rsidRPr="00CC4105" w:rsidRDefault="00717343" w:rsidP="00717343">
      <w:pPr>
        <w:tabs>
          <w:tab w:val="left" w:pos="709"/>
        </w:tabs>
        <w:rPr>
          <w:rFonts w:cs="Calibri"/>
          <w:sz w:val="22"/>
        </w:rPr>
      </w:pPr>
      <w:r w:rsidRPr="00CC4105">
        <w:rPr>
          <w:rFonts w:cs="Calibri"/>
          <w:sz w:val="22"/>
        </w:rPr>
        <w:t>………………………………………</w:t>
      </w:r>
      <w:r w:rsidRPr="00CC4105">
        <w:rPr>
          <w:rFonts w:cs="Calibri"/>
          <w:sz w:val="22"/>
        </w:rPr>
        <w:tab/>
      </w:r>
      <w:r w:rsidRPr="00CC4105">
        <w:rPr>
          <w:rFonts w:cs="Calibri"/>
          <w:sz w:val="22"/>
        </w:rPr>
        <w:tab/>
      </w:r>
    </w:p>
    <w:p w14:paraId="0037B18B" w14:textId="77777777" w:rsidR="00717343" w:rsidRPr="00CC4105" w:rsidRDefault="00717343" w:rsidP="00717343">
      <w:pPr>
        <w:tabs>
          <w:tab w:val="left" w:pos="709"/>
        </w:tabs>
        <w:rPr>
          <w:rFonts w:cs="Calibri"/>
          <w:sz w:val="22"/>
        </w:rPr>
      </w:pPr>
      <w:r w:rsidRPr="00CC4105">
        <w:rPr>
          <w:rFonts w:cs="Calibri"/>
          <w:sz w:val="22"/>
        </w:rPr>
        <w:t>………………………………………</w:t>
      </w:r>
    </w:p>
    <w:p w14:paraId="73A2D139" w14:textId="77777777" w:rsidR="00717343" w:rsidRPr="00CC4105" w:rsidRDefault="00717343" w:rsidP="00717343">
      <w:pPr>
        <w:tabs>
          <w:tab w:val="left" w:pos="709"/>
        </w:tabs>
        <w:rPr>
          <w:rFonts w:cs="Calibri"/>
          <w:sz w:val="22"/>
        </w:rPr>
      </w:pPr>
    </w:p>
    <w:p w14:paraId="48416C99" w14:textId="77777777" w:rsidR="00717343" w:rsidRPr="00CC4105" w:rsidRDefault="00717343" w:rsidP="00717343">
      <w:pPr>
        <w:tabs>
          <w:tab w:val="left" w:pos="709"/>
        </w:tabs>
        <w:rPr>
          <w:rFonts w:cs="Calibri"/>
          <w:sz w:val="22"/>
        </w:rPr>
      </w:pPr>
      <w:r w:rsidRPr="00CC4105">
        <w:rPr>
          <w:rFonts w:cs="Calibri"/>
          <w:sz w:val="22"/>
        </w:rPr>
        <w:t>4</w:t>
      </w:r>
      <w:r w:rsidRPr="00CC4105">
        <w:rPr>
          <w:rFonts w:cs="Calibri"/>
          <w:sz w:val="22"/>
        </w:rPr>
        <w:tab/>
      </w:r>
    </w:p>
    <w:p w14:paraId="10EFF93C" w14:textId="77777777" w:rsidR="00717343" w:rsidRPr="00CC4105" w:rsidRDefault="00717343" w:rsidP="00717343">
      <w:pPr>
        <w:tabs>
          <w:tab w:val="left" w:pos="709"/>
        </w:tabs>
        <w:rPr>
          <w:rFonts w:cs="Calibri"/>
          <w:sz w:val="22"/>
        </w:rPr>
      </w:pPr>
      <w:r w:rsidRPr="00CC4105">
        <w:rPr>
          <w:rFonts w:cs="Calibri"/>
          <w:sz w:val="22"/>
        </w:rPr>
        <w:t>………………………………………</w:t>
      </w:r>
      <w:r w:rsidRPr="00CC4105">
        <w:rPr>
          <w:rFonts w:cs="Calibri"/>
          <w:sz w:val="22"/>
        </w:rPr>
        <w:tab/>
      </w:r>
      <w:r w:rsidRPr="00CC4105">
        <w:rPr>
          <w:rFonts w:cs="Calibri"/>
          <w:sz w:val="22"/>
        </w:rPr>
        <w:tab/>
      </w:r>
    </w:p>
    <w:p w14:paraId="6139297E" w14:textId="77777777" w:rsidR="00717343" w:rsidRPr="00CC4105" w:rsidRDefault="00717343" w:rsidP="00717343">
      <w:pPr>
        <w:tabs>
          <w:tab w:val="left" w:pos="709"/>
        </w:tabs>
        <w:rPr>
          <w:rFonts w:cs="Calibri"/>
          <w:sz w:val="22"/>
        </w:rPr>
      </w:pPr>
      <w:r w:rsidRPr="00CC4105">
        <w:rPr>
          <w:rFonts w:cs="Calibri"/>
          <w:sz w:val="22"/>
        </w:rPr>
        <w:t>………………………………………</w:t>
      </w:r>
    </w:p>
    <w:p w14:paraId="68F9B78A" w14:textId="77777777" w:rsidR="00717343" w:rsidRPr="00CC4105" w:rsidRDefault="00717343" w:rsidP="00717343">
      <w:pPr>
        <w:tabs>
          <w:tab w:val="left" w:pos="709"/>
        </w:tabs>
        <w:rPr>
          <w:rFonts w:cs="Calibri"/>
          <w:sz w:val="22"/>
        </w:rPr>
      </w:pPr>
    </w:p>
    <w:p w14:paraId="4F031122" w14:textId="77777777" w:rsidR="00717343" w:rsidRPr="00CC4105" w:rsidRDefault="00717343" w:rsidP="00717343">
      <w:pPr>
        <w:tabs>
          <w:tab w:val="left" w:pos="709"/>
        </w:tabs>
        <w:rPr>
          <w:rFonts w:cs="Calibri"/>
          <w:sz w:val="22"/>
        </w:rPr>
      </w:pPr>
      <w:r w:rsidRPr="00CC4105">
        <w:rPr>
          <w:rFonts w:cs="Calibri"/>
          <w:sz w:val="22"/>
        </w:rPr>
        <w:t>5</w:t>
      </w:r>
      <w:r w:rsidRPr="00CC4105">
        <w:rPr>
          <w:rFonts w:cs="Calibri"/>
          <w:sz w:val="22"/>
        </w:rPr>
        <w:tab/>
      </w:r>
    </w:p>
    <w:p w14:paraId="43B523B0" w14:textId="77777777" w:rsidR="00717343" w:rsidRPr="00CC4105" w:rsidRDefault="00717343" w:rsidP="00717343">
      <w:pPr>
        <w:tabs>
          <w:tab w:val="left" w:pos="709"/>
        </w:tabs>
        <w:rPr>
          <w:rFonts w:cs="Calibri"/>
          <w:sz w:val="22"/>
        </w:rPr>
      </w:pPr>
      <w:r w:rsidRPr="00CC4105">
        <w:rPr>
          <w:rFonts w:cs="Calibri"/>
          <w:sz w:val="22"/>
        </w:rPr>
        <w:t>………………………………………</w:t>
      </w:r>
      <w:r w:rsidRPr="00CC4105">
        <w:rPr>
          <w:rFonts w:cs="Calibri"/>
          <w:sz w:val="22"/>
        </w:rPr>
        <w:tab/>
      </w:r>
      <w:r w:rsidRPr="00CC4105">
        <w:rPr>
          <w:rFonts w:cs="Calibri"/>
          <w:sz w:val="22"/>
        </w:rPr>
        <w:tab/>
      </w:r>
    </w:p>
    <w:p w14:paraId="1726E4B7" w14:textId="77777777" w:rsidR="00717343" w:rsidRPr="00CC4105" w:rsidRDefault="00717343" w:rsidP="00717343">
      <w:pPr>
        <w:tabs>
          <w:tab w:val="left" w:pos="709"/>
        </w:tabs>
        <w:rPr>
          <w:rFonts w:cs="Calibri"/>
          <w:sz w:val="22"/>
        </w:rPr>
      </w:pPr>
      <w:r w:rsidRPr="00CC4105">
        <w:rPr>
          <w:rFonts w:cs="Calibri"/>
          <w:sz w:val="22"/>
        </w:rPr>
        <w:t>………………………………………</w:t>
      </w:r>
    </w:p>
    <w:p w14:paraId="4A2108C9" w14:textId="77777777" w:rsidR="00717343" w:rsidRPr="00CC4105" w:rsidRDefault="00717343" w:rsidP="00717343">
      <w:pPr>
        <w:tabs>
          <w:tab w:val="left" w:pos="709"/>
        </w:tabs>
        <w:rPr>
          <w:rFonts w:cs="Calibri"/>
          <w:sz w:val="22"/>
        </w:rPr>
      </w:pPr>
    </w:p>
    <w:p w14:paraId="705AEBB8" w14:textId="77777777" w:rsidR="00717343" w:rsidRPr="00CC4105" w:rsidRDefault="00717343" w:rsidP="00717343">
      <w:pPr>
        <w:tabs>
          <w:tab w:val="left" w:pos="709"/>
        </w:tabs>
        <w:rPr>
          <w:rFonts w:cs="Calibri"/>
          <w:sz w:val="22"/>
        </w:rPr>
      </w:pPr>
      <w:r w:rsidRPr="00CC4105">
        <w:rPr>
          <w:rFonts w:cs="Calibri"/>
          <w:sz w:val="22"/>
        </w:rPr>
        <w:t>6</w:t>
      </w:r>
      <w:r w:rsidRPr="00CC4105">
        <w:rPr>
          <w:rFonts w:cs="Calibri"/>
          <w:sz w:val="22"/>
        </w:rPr>
        <w:tab/>
      </w:r>
    </w:p>
    <w:p w14:paraId="6B11F6D7" w14:textId="77777777" w:rsidR="00717343" w:rsidRPr="00CC4105" w:rsidRDefault="00717343" w:rsidP="00717343">
      <w:pPr>
        <w:tabs>
          <w:tab w:val="left" w:pos="709"/>
        </w:tabs>
        <w:rPr>
          <w:rFonts w:cs="Calibri"/>
          <w:sz w:val="22"/>
        </w:rPr>
      </w:pPr>
      <w:r w:rsidRPr="00CC4105">
        <w:rPr>
          <w:rFonts w:cs="Calibri"/>
          <w:sz w:val="22"/>
        </w:rPr>
        <w:t>………………………………………</w:t>
      </w:r>
      <w:r w:rsidRPr="00CC4105">
        <w:rPr>
          <w:rFonts w:cs="Calibri"/>
          <w:sz w:val="22"/>
        </w:rPr>
        <w:tab/>
      </w:r>
      <w:r w:rsidRPr="00CC4105">
        <w:rPr>
          <w:rFonts w:cs="Calibri"/>
          <w:sz w:val="22"/>
        </w:rPr>
        <w:tab/>
      </w:r>
    </w:p>
    <w:p w14:paraId="2B377FD5" w14:textId="77777777" w:rsidR="00717343" w:rsidRPr="00CC4105" w:rsidRDefault="00717343" w:rsidP="00717343">
      <w:pPr>
        <w:tabs>
          <w:tab w:val="left" w:pos="709"/>
        </w:tabs>
        <w:rPr>
          <w:rFonts w:cs="Calibri"/>
          <w:sz w:val="22"/>
        </w:rPr>
      </w:pPr>
      <w:r w:rsidRPr="00CC4105">
        <w:rPr>
          <w:rFonts w:cs="Calibri"/>
          <w:sz w:val="22"/>
        </w:rPr>
        <w:t>………………………………………</w:t>
      </w:r>
    </w:p>
    <w:sectPr w:rsidR="00717343" w:rsidRPr="00CC4105" w:rsidSect="009C470D">
      <w:headerReference w:type="default" r:id="rId8"/>
      <w:pgSz w:w="11906" w:h="16838"/>
      <w:pgMar w:top="1701" w:right="1134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74AAD" w14:textId="77777777" w:rsidR="005762E7" w:rsidRDefault="005762E7">
      <w:r>
        <w:separator/>
      </w:r>
    </w:p>
  </w:endnote>
  <w:endnote w:type="continuationSeparator" w:id="0">
    <w:p w14:paraId="5A825AC6" w14:textId="77777777" w:rsidR="005762E7" w:rsidRDefault="00576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378C3" w14:textId="77777777" w:rsidR="005762E7" w:rsidRDefault="005762E7">
      <w:r>
        <w:rPr>
          <w:color w:val="000000"/>
        </w:rPr>
        <w:separator/>
      </w:r>
    </w:p>
  </w:footnote>
  <w:footnote w:type="continuationSeparator" w:id="0">
    <w:p w14:paraId="152D5F54" w14:textId="77777777" w:rsidR="005762E7" w:rsidRDefault="005762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3CBEB" w14:textId="77777777" w:rsidR="00A424D5" w:rsidRDefault="00A424D5">
    <w:pPr>
      <w:pStyle w:val="Intestazione"/>
    </w:pPr>
    <w:r>
      <w:rPr>
        <w:noProof/>
      </w:rPr>
      <w:drawing>
        <wp:anchor distT="0" distB="0" distL="0" distR="0" simplePos="0" relativeHeight="251659264" behindDoc="1" locked="0" layoutInCell="0" allowOverlap="1" wp14:anchorId="0502BA1D" wp14:editId="56B5F488">
          <wp:simplePos x="0" y="0"/>
          <wp:positionH relativeFrom="margin">
            <wp:align>center</wp:align>
          </wp:positionH>
          <wp:positionV relativeFrom="page">
            <wp:posOffset>206375</wp:posOffset>
          </wp:positionV>
          <wp:extent cx="5774690" cy="389073"/>
          <wp:effectExtent l="0" t="0" r="0" b="0"/>
          <wp:wrapNone/>
          <wp:docPr id="528510979" name="Copia Immagine 3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Copia Immagine 3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74690" cy="3890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lowerLetter"/>
      <w:lvlText w:val="%1)"/>
      <w:lvlJc w:val="left"/>
      <w:pPr>
        <w:tabs>
          <w:tab w:val="num" w:pos="1305"/>
        </w:tabs>
        <w:ind w:left="1305" w:hanging="360"/>
      </w:pPr>
    </w:lvl>
    <w:lvl w:ilvl="1">
      <w:start w:val="1"/>
      <w:numFmt w:val="decimal"/>
      <w:lvlText w:val="%2."/>
      <w:lvlJc w:val="left"/>
      <w:pPr>
        <w:tabs>
          <w:tab w:val="num" w:pos="1665"/>
        </w:tabs>
        <w:ind w:left="1665" w:hanging="360"/>
      </w:pPr>
    </w:lvl>
    <w:lvl w:ilvl="2">
      <w:start w:val="1"/>
      <w:numFmt w:val="decimal"/>
      <w:lvlText w:val="%3."/>
      <w:lvlJc w:val="left"/>
      <w:pPr>
        <w:tabs>
          <w:tab w:val="num" w:pos="2025"/>
        </w:tabs>
        <w:ind w:left="2025" w:hanging="360"/>
      </w:pPr>
    </w:lvl>
    <w:lvl w:ilvl="3">
      <w:start w:val="1"/>
      <w:numFmt w:val="decimal"/>
      <w:lvlText w:val="%4."/>
      <w:lvlJc w:val="left"/>
      <w:pPr>
        <w:tabs>
          <w:tab w:val="num" w:pos="2385"/>
        </w:tabs>
        <w:ind w:left="2385" w:hanging="360"/>
      </w:pPr>
    </w:lvl>
    <w:lvl w:ilvl="4">
      <w:start w:val="1"/>
      <w:numFmt w:val="decimal"/>
      <w:lvlText w:val="%5."/>
      <w:lvlJc w:val="left"/>
      <w:pPr>
        <w:tabs>
          <w:tab w:val="num" w:pos="2745"/>
        </w:tabs>
        <w:ind w:left="2745" w:hanging="360"/>
      </w:pPr>
    </w:lvl>
    <w:lvl w:ilvl="5">
      <w:start w:val="1"/>
      <w:numFmt w:val="decimal"/>
      <w:lvlText w:val="%6."/>
      <w:lvlJc w:val="left"/>
      <w:pPr>
        <w:tabs>
          <w:tab w:val="num" w:pos="3105"/>
        </w:tabs>
        <w:ind w:left="3105" w:hanging="36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36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360"/>
      </w:pPr>
    </w:lvl>
    <w:lvl w:ilvl="8">
      <w:start w:val="1"/>
      <w:numFmt w:val="decimal"/>
      <w:lvlText w:val="%9."/>
      <w:lvlJc w:val="left"/>
      <w:pPr>
        <w:tabs>
          <w:tab w:val="num" w:pos="4185"/>
        </w:tabs>
        <w:ind w:left="4185" w:hanging="360"/>
      </w:p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D"/>
    <w:multiLevelType w:val="singleLevel"/>
    <w:tmpl w:val="0000000D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5" w15:restartNumberingAfterBreak="0">
    <w:nsid w:val="00000010"/>
    <w:multiLevelType w:val="multilevel"/>
    <w:tmpl w:val="00000010"/>
    <w:name w:val="WWNum51"/>
    <w:lvl w:ilvl="0">
      <w:start w:val="1"/>
      <w:numFmt w:val="bullet"/>
      <w:lvlText w:val="»"/>
      <w:lvlJc w:val="left"/>
      <w:pPr>
        <w:tabs>
          <w:tab w:val="num" w:pos="0"/>
        </w:tabs>
        <w:ind w:left="4330" w:hanging="360"/>
      </w:pPr>
      <w:rPr>
        <w:rFonts w:ascii="Calibri" w:hAnsi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6" w15:restartNumberingAfterBreak="0">
    <w:nsid w:val="0000001A"/>
    <w:multiLevelType w:val="multilevel"/>
    <w:tmpl w:val="AE3A56A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/>
        <w:bCs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1B"/>
    <w:multiLevelType w:val="multilevel"/>
    <w:tmpl w:val="0000001B"/>
    <w:name w:val="WWNum71"/>
    <w:lvl w:ilvl="0">
      <w:start w:val="1"/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/>
        <w:b w:val="0"/>
        <w:i w:val="0"/>
        <w:sz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3762FB"/>
    <w:multiLevelType w:val="hybridMultilevel"/>
    <w:tmpl w:val="AA7CEFA0"/>
    <w:lvl w:ilvl="0" w:tplc="FFFFFFFF">
      <w:start w:val="1"/>
      <w:numFmt w:val="lowerRoman"/>
      <w:lvlText w:val="%1."/>
      <w:lvlJc w:val="right"/>
      <w:pPr>
        <w:ind w:left="1429" w:hanging="360"/>
      </w:pPr>
      <w:rPr>
        <w:rFonts w:hint="default"/>
        <w:b/>
        <w:bCs/>
        <w:color w:val="77206D" w:themeColor="accent5" w:themeShade="BF"/>
        <w:sz w:val="19"/>
        <w:szCs w:val="19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460C891C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06E1A11"/>
    <w:multiLevelType w:val="hybridMultilevel"/>
    <w:tmpl w:val="8800CA5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B92A2BD6">
      <w:start w:val="1"/>
      <w:numFmt w:val="upperLetter"/>
      <w:lvlText w:val="%2."/>
      <w:lvlJc w:val="left"/>
      <w:pPr>
        <w:ind w:left="1080" w:hanging="360"/>
      </w:pPr>
      <w:rPr>
        <w:rFonts w:eastAsia="Times New Roman" w:hint="default"/>
        <w:b/>
        <w:color w:val="1F1F1F"/>
      </w:rPr>
    </w:lvl>
    <w:lvl w:ilvl="2" w:tplc="64FCA848">
      <w:start w:val="1"/>
      <w:numFmt w:val="bullet"/>
      <w:lvlText w:val="-"/>
      <w:lvlJc w:val="left"/>
      <w:pPr>
        <w:ind w:left="1980" w:hanging="360"/>
      </w:pPr>
      <w:rPr>
        <w:rFonts w:ascii="Calibri Light" w:hAnsi="Calibri Light" w:hint="default"/>
        <w:b/>
        <w:bCs/>
        <w:sz w:val="24"/>
        <w:szCs w:val="24"/>
      </w:rPr>
    </w:lvl>
    <w:lvl w:ilvl="3" w:tplc="3FDAE65C">
      <w:start w:val="1"/>
      <w:numFmt w:val="lowerRoman"/>
      <w:lvlText w:val="%4)"/>
      <w:lvlJc w:val="left"/>
      <w:pPr>
        <w:ind w:left="77" w:hanging="720"/>
      </w:pPr>
      <w:rPr>
        <w:rFonts w:hint="default"/>
        <w:b/>
        <w:bCs/>
        <w:color w:val="0B769F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0DB0CBC"/>
    <w:multiLevelType w:val="multilevel"/>
    <w:tmpl w:val="8E8ADB7E"/>
    <w:styleLink w:val="WWNum3"/>
    <w:lvl w:ilvl="0">
      <w:start w:val="1"/>
      <w:numFmt w:val="lowerLetter"/>
      <w:lvlText w:val="%1)"/>
      <w:lvlJc w:val="left"/>
      <w:pPr>
        <w:ind w:left="858" w:hanging="36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ind w:left="1578" w:hanging="360"/>
      </w:pPr>
    </w:lvl>
    <w:lvl w:ilvl="2">
      <w:start w:val="1"/>
      <w:numFmt w:val="lowerRoman"/>
      <w:lvlText w:val="%3."/>
      <w:lvlJc w:val="right"/>
      <w:pPr>
        <w:ind w:left="2298" w:hanging="180"/>
      </w:pPr>
    </w:lvl>
    <w:lvl w:ilvl="3">
      <w:start w:val="1"/>
      <w:numFmt w:val="decimal"/>
      <w:lvlText w:val="%4."/>
      <w:lvlJc w:val="left"/>
      <w:pPr>
        <w:ind w:left="3018" w:hanging="360"/>
      </w:pPr>
    </w:lvl>
    <w:lvl w:ilvl="4">
      <w:start w:val="1"/>
      <w:numFmt w:val="lowerLetter"/>
      <w:lvlText w:val="%5."/>
      <w:lvlJc w:val="left"/>
      <w:pPr>
        <w:ind w:left="3738" w:hanging="360"/>
      </w:pPr>
    </w:lvl>
    <w:lvl w:ilvl="5">
      <w:start w:val="1"/>
      <w:numFmt w:val="lowerRoman"/>
      <w:lvlText w:val="%6."/>
      <w:lvlJc w:val="right"/>
      <w:pPr>
        <w:ind w:left="4458" w:hanging="180"/>
      </w:pPr>
    </w:lvl>
    <w:lvl w:ilvl="6">
      <w:start w:val="1"/>
      <w:numFmt w:val="decimal"/>
      <w:lvlText w:val="%7."/>
      <w:lvlJc w:val="left"/>
      <w:pPr>
        <w:ind w:left="5178" w:hanging="360"/>
      </w:pPr>
    </w:lvl>
    <w:lvl w:ilvl="7">
      <w:start w:val="1"/>
      <w:numFmt w:val="lowerLetter"/>
      <w:lvlText w:val="%8."/>
      <w:lvlJc w:val="left"/>
      <w:pPr>
        <w:ind w:left="5898" w:hanging="360"/>
      </w:pPr>
    </w:lvl>
    <w:lvl w:ilvl="8">
      <w:start w:val="1"/>
      <w:numFmt w:val="lowerRoman"/>
      <w:lvlText w:val="%9."/>
      <w:lvlJc w:val="right"/>
      <w:pPr>
        <w:ind w:left="6618" w:hanging="180"/>
      </w:pPr>
    </w:lvl>
  </w:abstractNum>
  <w:abstractNum w:abstractNumId="11" w15:restartNumberingAfterBreak="0">
    <w:nsid w:val="01024560"/>
    <w:multiLevelType w:val="multilevel"/>
    <w:tmpl w:val="5ED47D16"/>
    <w:styleLink w:val="WWNum196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01042A9F"/>
    <w:multiLevelType w:val="multilevel"/>
    <w:tmpl w:val="AE7AECBC"/>
    <w:styleLink w:val="WWNum81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1A422AA"/>
    <w:multiLevelType w:val="multilevel"/>
    <w:tmpl w:val="32AA1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1D2783C"/>
    <w:multiLevelType w:val="hybridMultilevel"/>
    <w:tmpl w:val="96909412"/>
    <w:lvl w:ilvl="0" w:tplc="FFFFFFFF">
      <w:start w:val="1"/>
      <w:numFmt w:val="lowerLetter"/>
      <w:lvlText w:val="%1)"/>
      <w:lvlJc w:val="left"/>
      <w:pPr>
        <w:ind w:left="1854" w:hanging="360"/>
      </w:pPr>
      <w:rPr>
        <w:b/>
        <w:bCs/>
        <w:color w:val="156082" w:themeColor="accent1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021E5B7C"/>
    <w:multiLevelType w:val="multilevel"/>
    <w:tmpl w:val="BB10C4C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16" w15:restartNumberingAfterBreak="0">
    <w:nsid w:val="02650434"/>
    <w:multiLevelType w:val="multilevel"/>
    <w:tmpl w:val="EB78D898"/>
    <w:styleLink w:val="WWNum86"/>
    <w:lvl w:ilvl="0">
      <w:numFmt w:val="bullet"/>
      <w:lvlText w:val=""/>
      <w:lvlJc w:val="left"/>
      <w:pPr>
        <w:ind w:left="720" w:hanging="360"/>
      </w:pPr>
      <w:rPr>
        <w:rFonts w:cs="Wingdings"/>
        <w:b w:val="0"/>
        <w:i w:val="0"/>
        <w:sz w:val="28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17" w15:restartNumberingAfterBreak="0">
    <w:nsid w:val="026F1D14"/>
    <w:multiLevelType w:val="hybridMultilevel"/>
    <w:tmpl w:val="A0FEC80E"/>
    <w:lvl w:ilvl="0" w:tplc="FFFFFFF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29418CE"/>
    <w:multiLevelType w:val="multilevel"/>
    <w:tmpl w:val="8F2891D2"/>
    <w:styleLink w:val="WWNum10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Times New Roman"/>
        <w:b w:val="0"/>
        <w:bCs/>
        <w:i w:val="0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19" w15:restartNumberingAfterBreak="0">
    <w:nsid w:val="02BD33E0"/>
    <w:multiLevelType w:val="multilevel"/>
    <w:tmpl w:val="C8A027EE"/>
    <w:styleLink w:val="WWNum120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02DF5520"/>
    <w:multiLevelType w:val="multilevel"/>
    <w:tmpl w:val="0930EA50"/>
    <w:styleLink w:val="WWNum180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02E122E4"/>
    <w:multiLevelType w:val="multilevel"/>
    <w:tmpl w:val="60727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3AF7609"/>
    <w:multiLevelType w:val="multilevel"/>
    <w:tmpl w:val="020834FE"/>
    <w:styleLink w:val="WWNum13"/>
    <w:lvl w:ilvl="0">
      <w:start w:val="1"/>
      <w:numFmt w:val="lowerLetter"/>
      <w:lvlText w:val="%1)"/>
      <w:lvlJc w:val="left"/>
      <w:pPr>
        <w:ind w:left="720" w:hanging="360"/>
      </w:pPr>
      <w:rPr>
        <w:i w:val="0"/>
        <w:color w:val="15608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b w:val="0"/>
        <w:bCs w:val="0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sz w:val="18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3B56C10"/>
    <w:multiLevelType w:val="multilevel"/>
    <w:tmpl w:val="819EF40E"/>
    <w:lvl w:ilvl="0">
      <w:start w:val="1"/>
      <w:numFmt w:val="lowerLetter"/>
      <w:lvlText w:val="%1)"/>
      <w:lvlJc w:val="left"/>
      <w:pPr>
        <w:ind w:left="360" w:hanging="360"/>
      </w:pPr>
      <w:rPr>
        <w:b/>
        <w:bCs/>
        <w:color w:val="156082" w:themeColor="accent1"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24" w15:restartNumberingAfterBreak="0">
    <w:nsid w:val="04473A58"/>
    <w:multiLevelType w:val="multilevel"/>
    <w:tmpl w:val="262A80CC"/>
    <w:styleLink w:val="WWNum23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25" w15:restartNumberingAfterBreak="0">
    <w:nsid w:val="046F41B9"/>
    <w:multiLevelType w:val="multilevel"/>
    <w:tmpl w:val="160899E8"/>
    <w:styleLink w:val="WWNum105"/>
    <w:lvl w:ilvl="0">
      <w:start w:val="1"/>
      <w:numFmt w:val="lowerRoman"/>
      <w:lvlText w:val="%1."/>
      <w:lvlJc w:val="right"/>
      <w:pPr>
        <w:ind w:left="720" w:hanging="360"/>
      </w:pPr>
      <w:rPr>
        <w:b/>
        <w:bCs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4A43039"/>
    <w:multiLevelType w:val="multilevel"/>
    <w:tmpl w:val="09B2570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  <w:color w:val="156082" w:themeColor="accent1"/>
      </w:rPr>
    </w:lvl>
    <w:lvl w:ilvl="1">
      <w:start w:val="2"/>
      <w:numFmt w:val="decimal"/>
      <w:lvlText w:val="%1.%2"/>
      <w:lvlJc w:val="left"/>
      <w:pPr>
        <w:ind w:left="643" w:hanging="360"/>
      </w:pPr>
      <w:rPr>
        <w:rFonts w:hint="default"/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27" w15:restartNumberingAfterBreak="0">
    <w:nsid w:val="04B12A21"/>
    <w:multiLevelType w:val="hybridMultilevel"/>
    <w:tmpl w:val="D95C614E"/>
    <w:lvl w:ilvl="0" w:tplc="0410001B">
      <w:start w:val="1"/>
      <w:numFmt w:val="lowerRoman"/>
      <w:lvlText w:val="%1."/>
      <w:lvlJc w:val="right"/>
      <w:pPr>
        <w:ind w:left="1429" w:hanging="360"/>
      </w:pPr>
      <w:rPr>
        <w:rFonts w:hint="default"/>
        <w:b/>
        <w:bCs/>
        <w:color w:val="77206D" w:themeColor="accent5" w:themeShade="BF"/>
        <w:sz w:val="19"/>
        <w:szCs w:val="19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04EF64A8"/>
    <w:multiLevelType w:val="hybridMultilevel"/>
    <w:tmpl w:val="0A6AC2D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52C2796"/>
    <w:multiLevelType w:val="multilevel"/>
    <w:tmpl w:val="CC60F8EC"/>
    <w:styleLink w:val="WWNum178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05582F0B"/>
    <w:multiLevelType w:val="hybridMultilevel"/>
    <w:tmpl w:val="A0FEC80E"/>
    <w:lvl w:ilvl="0" w:tplc="FFFFFFF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5622CB6"/>
    <w:multiLevelType w:val="hybridMultilevel"/>
    <w:tmpl w:val="01FEBC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56C342D"/>
    <w:multiLevelType w:val="multilevel"/>
    <w:tmpl w:val="D460EDF2"/>
    <w:styleLink w:val="WWNum187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0594243F"/>
    <w:multiLevelType w:val="multilevel"/>
    <w:tmpl w:val="668A2CB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 Light" w:hAnsi="Calibri Light" w:cs="Calibri Light" w:hint="default"/>
        <w:sz w:val="19"/>
        <w:szCs w:val="19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05A00433"/>
    <w:multiLevelType w:val="multilevel"/>
    <w:tmpl w:val="7F926EF8"/>
    <w:styleLink w:val="WWNum91"/>
    <w:lvl w:ilvl="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>
      <w:numFmt w:val="bullet"/>
      <w:lvlText w:val="-"/>
      <w:lvlJc w:val="left"/>
      <w:pPr>
        <w:ind w:left="144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5BF1632"/>
    <w:multiLevelType w:val="multilevel"/>
    <w:tmpl w:val="5C4407CA"/>
    <w:styleLink w:val="WWNum19"/>
    <w:lvl w:ilvl="0">
      <w:start w:val="1"/>
      <w:numFmt w:val="lowerLetter"/>
      <w:lvlText w:val="%1)"/>
      <w:lvlJc w:val="left"/>
      <w:pPr>
        <w:ind w:left="1211" w:hanging="360"/>
      </w:pPr>
      <w:rPr>
        <w:rFonts w:ascii="Calibri" w:hAnsi="Calibri"/>
        <w:b/>
        <w:bCs/>
        <w:color w:val="auto"/>
        <w:sz w:val="24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6" w15:restartNumberingAfterBreak="0">
    <w:nsid w:val="05CE711A"/>
    <w:multiLevelType w:val="multilevel"/>
    <w:tmpl w:val="A744610C"/>
    <w:lvl w:ilvl="0">
      <w:start w:val="1"/>
      <w:numFmt w:val="bullet"/>
      <w:lvlText w:val="»"/>
      <w:lvlJc w:val="left"/>
      <w:pPr>
        <w:tabs>
          <w:tab w:val="num" w:pos="720"/>
        </w:tabs>
        <w:ind w:left="720" w:hanging="360"/>
      </w:pPr>
      <w:rPr>
        <w:rFonts w:ascii="Calibri Light" w:hAnsi="Calibri Light" w:cs="Calibri Light" w:hint="default"/>
        <w:b w:val="0"/>
        <w:bCs/>
        <w:color w:val="auto"/>
        <w:sz w:val="19"/>
        <w:szCs w:val="19"/>
        <w:lang w:eastAsia="en-US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06575C63"/>
    <w:multiLevelType w:val="multilevel"/>
    <w:tmpl w:val="3BCA0674"/>
    <w:styleLink w:val="WWNum94"/>
    <w:lvl w:ilvl="0">
      <w:numFmt w:val="bullet"/>
      <w:lvlText w:val=""/>
      <w:lvlJc w:val="left"/>
      <w:pPr>
        <w:ind w:left="720" w:hanging="360"/>
      </w:pPr>
      <w:rPr>
        <w:rFonts w:cs="Wingdings"/>
        <w:b w:val="0"/>
        <w:i w:val="0"/>
        <w:sz w:val="28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38" w15:restartNumberingAfterBreak="0">
    <w:nsid w:val="06D60081"/>
    <w:multiLevelType w:val="multilevel"/>
    <w:tmpl w:val="82F45F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rFonts w:hint="default"/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39" w15:restartNumberingAfterBreak="0">
    <w:nsid w:val="06ED6473"/>
    <w:multiLevelType w:val="multilevel"/>
    <w:tmpl w:val="9A90FCC0"/>
    <w:lvl w:ilvl="0">
      <w:start w:val="1"/>
      <w:numFmt w:val="bullet"/>
      <w:lvlText w:val="»"/>
      <w:lvlJc w:val="left"/>
      <w:pPr>
        <w:tabs>
          <w:tab w:val="num" w:pos="720"/>
        </w:tabs>
        <w:ind w:left="720" w:hanging="360"/>
      </w:pPr>
      <w:rPr>
        <w:rFonts w:ascii="Calibri Light" w:hAnsi="Calibri Light" w:cs="Calibri Light" w:hint="default"/>
        <w:color w:val="1F1F1F"/>
        <w:sz w:val="19"/>
        <w:szCs w:val="19"/>
        <w:lang w:eastAsia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07254265"/>
    <w:multiLevelType w:val="multilevel"/>
    <w:tmpl w:val="2ACE965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072D09E6"/>
    <w:multiLevelType w:val="multilevel"/>
    <w:tmpl w:val="D340E730"/>
    <w:styleLink w:val="WWNum126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2" w15:restartNumberingAfterBreak="0">
    <w:nsid w:val="0777067F"/>
    <w:multiLevelType w:val="multilevel"/>
    <w:tmpl w:val="E528AAE6"/>
    <w:styleLink w:val="WWNum28"/>
    <w:lvl w:ilvl="0">
      <w:start w:val="1"/>
      <w:numFmt w:val="lowerRoman"/>
      <w:lvlText w:val="%1."/>
      <w:lvlJc w:val="right"/>
      <w:pPr>
        <w:ind w:left="360" w:hanging="360"/>
      </w:pPr>
      <w:rPr>
        <w:b w:val="0"/>
        <w:bCs w:val="0"/>
        <w:color w:val="0F4761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3" w15:restartNumberingAfterBreak="0">
    <w:nsid w:val="078109C6"/>
    <w:multiLevelType w:val="hybridMultilevel"/>
    <w:tmpl w:val="1FC8C470"/>
    <w:lvl w:ilvl="0" w:tplc="A3EC2988">
      <w:start w:val="1"/>
      <w:numFmt w:val="bullet"/>
      <w:lvlText w:val="»"/>
      <w:lvlJc w:val="left"/>
      <w:pPr>
        <w:ind w:left="1046" w:hanging="360"/>
      </w:pPr>
      <w:rPr>
        <w:rFonts w:ascii="Calibri Light" w:hAnsi="Calibri Light" w:cs="Calibri Light" w:hint="default"/>
        <w:b w:val="0"/>
        <w:bCs/>
        <w:color w:val="auto"/>
        <w:sz w:val="22"/>
        <w:szCs w:val="22"/>
        <w:lang w:eastAsia="en-US"/>
      </w:rPr>
    </w:lvl>
    <w:lvl w:ilvl="1" w:tplc="04100003" w:tentative="1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06" w:hanging="360"/>
      </w:pPr>
      <w:rPr>
        <w:rFonts w:ascii="Wingdings" w:hAnsi="Wingdings" w:hint="default"/>
      </w:rPr>
    </w:lvl>
  </w:abstractNum>
  <w:abstractNum w:abstractNumId="44" w15:restartNumberingAfterBreak="0">
    <w:nsid w:val="07BF4A81"/>
    <w:multiLevelType w:val="hybridMultilevel"/>
    <w:tmpl w:val="F94A2796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08541DCC"/>
    <w:multiLevelType w:val="multilevel"/>
    <w:tmpl w:val="BB10C4C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46" w15:restartNumberingAfterBreak="0">
    <w:nsid w:val="086B2025"/>
    <w:multiLevelType w:val="hybridMultilevel"/>
    <w:tmpl w:val="B8DAF49C"/>
    <w:lvl w:ilvl="0" w:tplc="00000005">
      <w:start w:val="1"/>
      <w:numFmt w:val="bullet"/>
      <w:lvlText w:val="»"/>
      <w:lvlJc w:val="left"/>
      <w:pPr>
        <w:ind w:left="1077" w:hanging="360"/>
      </w:pPr>
      <w:rPr>
        <w:rFonts w:ascii="Calibri Light" w:hAnsi="Calibri Light" w:cs="Calibri Light" w:hint="default"/>
        <w:color w:val="1F1F1F"/>
        <w:sz w:val="19"/>
        <w:szCs w:val="19"/>
        <w:lang w:eastAsia="en-US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 w15:restartNumberingAfterBreak="0">
    <w:nsid w:val="08A54C01"/>
    <w:multiLevelType w:val="multilevel"/>
    <w:tmpl w:val="D64CD99A"/>
    <w:styleLink w:val="Outline"/>
    <w:lvl w:ilvl="0">
      <w:start w:val="1"/>
      <w:numFmt w:val="decimal"/>
      <w:pStyle w:val="Titolo1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none"/>
      <w:lvlText w:val="%2"/>
      <w:lvlJc w:val="left"/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48" w15:restartNumberingAfterBreak="0">
    <w:nsid w:val="0975012E"/>
    <w:multiLevelType w:val="multilevel"/>
    <w:tmpl w:val="7046B7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upperRoman"/>
      <w:lvlText w:val="%2."/>
      <w:lvlJc w:val="right"/>
      <w:pPr>
        <w:ind w:left="360" w:hanging="360"/>
      </w:pPr>
      <w:rPr>
        <w:rFonts w:hint="default"/>
        <w:b/>
        <w:bCs/>
        <w:color w:val="0F4761" w:themeColor="accent1" w:themeShade="BF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097A3312"/>
    <w:multiLevelType w:val="multilevel"/>
    <w:tmpl w:val="F1A4E51A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0A657629"/>
    <w:multiLevelType w:val="multilevel"/>
    <w:tmpl w:val="2C1A53F0"/>
    <w:lvl w:ilvl="0">
      <w:start w:val="1"/>
      <w:numFmt w:val="bullet"/>
      <w:lvlText w:val=""/>
      <w:lvlJc w:val="left"/>
      <w:pPr>
        <w:tabs>
          <w:tab w:val="num" w:pos="0"/>
        </w:tabs>
        <w:ind w:left="1065" w:hanging="705"/>
      </w:pPr>
      <w:rPr>
        <w:rFonts w:ascii="Wingdings" w:hAnsi="Wingdings" w:hint="default"/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0B1C6942"/>
    <w:multiLevelType w:val="multilevel"/>
    <w:tmpl w:val="A836BF50"/>
    <w:styleLink w:val="WWNum41"/>
    <w:lvl w:ilvl="0">
      <w:start w:val="1"/>
      <w:numFmt w:val="lowerLetter"/>
      <w:lvlText w:val="%1)"/>
      <w:lvlJc w:val="left"/>
      <w:pPr>
        <w:ind w:left="1211" w:hanging="360"/>
      </w:pPr>
      <w:rPr>
        <w:rFonts w:ascii="Calibri" w:hAnsi="Calibri"/>
        <w:b/>
        <w:bCs/>
        <w:color w:val="156082"/>
        <w:sz w:val="24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2" w15:restartNumberingAfterBreak="0">
    <w:nsid w:val="0B532FAD"/>
    <w:multiLevelType w:val="multilevel"/>
    <w:tmpl w:val="876467F2"/>
    <w:styleLink w:val="WWNum159"/>
    <w:lvl w:ilvl="0">
      <w:numFmt w:val="bullet"/>
      <w:lvlText w:val=""/>
      <w:lvlJc w:val="left"/>
      <w:pPr>
        <w:ind w:left="720" w:hanging="360"/>
      </w:pPr>
      <w:rPr>
        <w:rFonts w:cs="Wingdings"/>
        <w:b/>
        <w:bCs/>
        <w:color w:val="156082"/>
      </w:rPr>
    </w:lvl>
    <w:lvl w:ilvl="1">
      <w:numFmt w:val="bullet"/>
      <w:lvlText w:val="-"/>
      <w:lvlJc w:val="left"/>
      <w:pPr>
        <w:ind w:left="1440" w:hanging="360"/>
      </w:pPr>
      <w:rPr>
        <w:rFonts w:cs="Calibri Light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53" w15:restartNumberingAfterBreak="0">
    <w:nsid w:val="0B5B5A2D"/>
    <w:multiLevelType w:val="multilevel"/>
    <w:tmpl w:val="5012110E"/>
    <w:styleLink w:val="WWNum145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4" w15:restartNumberingAfterBreak="0">
    <w:nsid w:val="0B6F54E0"/>
    <w:multiLevelType w:val="multilevel"/>
    <w:tmpl w:val="4CD626EA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  <w:color w:val="156082" w:themeColor="accent1"/>
      </w:rPr>
    </w:lvl>
    <w:lvl w:ilvl="1">
      <w:start w:val="2"/>
      <w:numFmt w:val="decimal"/>
      <w:lvlText w:val="%1.%2"/>
      <w:lvlJc w:val="left"/>
      <w:pPr>
        <w:ind w:left="643" w:hanging="360"/>
      </w:pPr>
      <w:rPr>
        <w:rFonts w:hint="default"/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55" w15:restartNumberingAfterBreak="0">
    <w:nsid w:val="0BE92DA7"/>
    <w:multiLevelType w:val="multilevel"/>
    <w:tmpl w:val="5D68DEC2"/>
    <w:styleLink w:val="WWNum190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6" w15:restartNumberingAfterBreak="0">
    <w:nsid w:val="0C112B49"/>
    <w:multiLevelType w:val="multilevel"/>
    <w:tmpl w:val="ACFCD9BC"/>
    <w:styleLink w:val="WWNum5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0C6354D5"/>
    <w:multiLevelType w:val="multilevel"/>
    <w:tmpl w:val="C622840A"/>
    <w:lvl w:ilvl="0">
      <w:start w:val="1"/>
      <w:numFmt w:val="bullet"/>
      <w:lvlText w:val="-"/>
      <w:lvlJc w:val="left"/>
      <w:pPr>
        <w:ind w:left="7590" w:hanging="360"/>
      </w:pPr>
      <w:rPr>
        <w:rFonts w:ascii="Calibri Light" w:eastAsia="Calibri" w:hAnsi="Calibri Light" w:cs="Calibri Light" w:hint="default"/>
        <w:color w:val="1F1F1F"/>
        <w:sz w:val="19"/>
        <w:szCs w:val="19"/>
        <w:lang w:eastAsia="en-US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58" w15:restartNumberingAfterBreak="0">
    <w:nsid w:val="0CEB54E2"/>
    <w:multiLevelType w:val="hybridMultilevel"/>
    <w:tmpl w:val="33A0E830"/>
    <w:lvl w:ilvl="0" w:tplc="FABCB96C">
      <w:start w:val="1"/>
      <w:numFmt w:val="bullet"/>
      <w:lvlText w:val="»"/>
      <w:lvlJc w:val="left"/>
      <w:pPr>
        <w:ind w:left="1077" w:hanging="360"/>
      </w:pPr>
      <w:rPr>
        <w:rFonts w:ascii="Calibri Light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9" w15:restartNumberingAfterBreak="0">
    <w:nsid w:val="0D27404C"/>
    <w:multiLevelType w:val="multilevel"/>
    <w:tmpl w:val="D22C7EBC"/>
    <w:styleLink w:val="WWNum104"/>
    <w:lvl w:ilvl="0">
      <w:numFmt w:val="bullet"/>
      <w:lvlText w:val="o"/>
      <w:lvlJc w:val="left"/>
      <w:pPr>
        <w:ind w:left="2181" w:hanging="360"/>
      </w:pPr>
      <w:rPr>
        <w:rFonts w:cs="Courier New"/>
      </w:rPr>
    </w:lvl>
    <w:lvl w:ilvl="1">
      <w:numFmt w:val="bullet"/>
      <w:lvlText w:val="o"/>
      <w:lvlJc w:val="left"/>
      <w:pPr>
        <w:ind w:left="2901" w:hanging="360"/>
      </w:pPr>
      <w:rPr>
        <w:rFonts w:cs="Courier New"/>
      </w:rPr>
    </w:lvl>
    <w:lvl w:ilvl="2">
      <w:numFmt w:val="bullet"/>
      <w:lvlText w:val=""/>
      <w:lvlJc w:val="left"/>
      <w:pPr>
        <w:ind w:left="3621" w:hanging="360"/>
      </w:pPr>
      <w:rPr>
        <w:rFonts w:cs="Wingdings"/>
      </w:rPr>
    </w:lvl>
    <w:lvl w:ilvl="3">
      <w:numFmt w:val="bullet"/>
      <w:lvlText w:val=""/>
      <w:lvlJc w:val="left"/>
      <w:pPr>
        <w:ind w:left="4341" w:hanging="360"/>
      </w:pPr>
      <w:rPr>
        <w:rFonts w:cs="Symbol"/>
      </w:rPr>
    </w:lvl>
    <w:lvl w:ilvl="4">
      <w:numFmt w:val="bullet"/>
      <w:lvlText w:val="o"/>
      <w:lvlJc w:val="left"/>
      <w:pPr>
        <w:ind w:left="5061" w:hanging="360"/>
      </w:pPr>
      <w:rPr>
        <w:rFonts w:cs="Courier New"/>
      </w:rPr>
    </w:lvl>
    <w:lvl w:ilvl="5">
      <w:numFmt w:val="bullet"/>
      <w:lvlText w:val=""/>
      <w:lvlJc w:val="left"/>
      <w:pPr>
        <w:ind w:left="5781" w:hanging="360"/>
      </w:pPr>
      <w:rPr>
        <w:rFonts w:cs="Wingdings"/>
      </w:rPr>
    </w:lvl>
    <w:lvl w:ilvl="6">
      <w:numFmt w:val="bullet"/>
      <w:lvlText w:val=""/>
      <w:lvlJc w:val="left"/>
      <w:pPr>
        <w:ind w:left="6501" w:hanging="360"/>
      </w:pPr>
      <w:rPr>
        <w:rFonts w:cs="Symbol"/>
      </w:rPr>
    </w:lvl>
    <w:lvl w:ilvl="7">
      <w:numFmt w:val="bullet"/>
      <w:lvlText w:val="o"/>
      <w:lvlJc w:val="left"/>
      <w:pPr>
        <w:ind w:left="7221" w:hanging="360"/>
      </w:pPr>
      <w:rPr>
        <w:rFonts w:cs="Courier New"/>
      </w:rPr>
    </w:lvl>
    <w:lvl w:ilvl="8">
      <w:numFmt w:val="bullet"/>
      <w:lvlText w:val=""/>
      <w:lvlJc w:val="left"/>
      <w:pPr>
        <w:ind w:left="7941" w:hanging="360"/>
      </w:pPr>
      <w:rPr>
        <w:rFonts w:cs="Wingdings"/>
      </w:rPr>
    </w:lvl>
  </w:abstractNum>
  <w:abstractNum w:abstractNumId="60" w15:restartNumberingAfterBreak="0">
    <w:nsid w:val="0D8C785F"/>
    <w:multiLevelType w:val="multilevel"/>
    <w:tmpl w:val="68EED2A4"/>
    <w:styleLink w:val="WWNum173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1" w15:restartNumberingAfterBreak="0">
    <w:nsid w:val="0DA6568B"/>
    <w:multiLevelType w:val="multilevel"/>
    <w:tmpl w:val="190ADBCE"/>
    <w:styleLink w:val="WWNum4"/>
    <w:lvl w:ilvl="0">
      <w:start w:val="1"/>
      <w:numFmt w:val="lowerLetter"/>
      <w:lvlText w:val="%1)"/>
      <w:lvlJc w:val="left"/>
      <w:pPr>
        <w:ind w:left="720" w:hanging="360"/>
      </w:pPr>
      <w:rPr>
        <w:color w:val="15608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 Light" w:eastAsia="Calibri" w:hAnsi="Calibri Light" w:cs="Calibri Ligh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0DBC1323"/>
    <w:multiLevelType w:val="multilevel"/>
    <w:tmpl w:val="8C029CFA"/>
    <w:lvl w:ilvl="0">
      <w:start w:val="1"/>
      <w:numFmt w:val="bullet"/>
      <w:lvlText w:val="»"/>
      <w:lvlJc w:val="left"/>
      <w:pPr>
        <w:ind w:left="360" w:hanging="360"/>
      </w:pPr>
      <w:rPr>
        <w:rFonts w:ascii="Calibri Light" w:hAnsi="Calibri Light" w:hint="default"/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63" w15:restartNumberingAfterBreak="0">
    <w:nsid w:val="0E365C34"/>
    <w:multiLevelType w:val="multilevel"/>
    <w:tmpl w:val="82F45F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rFonts w:hint="default"/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64" w15:restartNumberingAfterBreak="0">
    <w:nsid w:val="0E475A4F"/>
    <w:multiLevelType w:val="multilevel"/>
    <w:tmpl w:val="7F1240FA"/>
    <w:styleLink w:val="WWNum185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5" w15:restartNumberingAfterBreak="0">
    <w:nsid w:val="0EE516D4"/>
    <w:multiLevelType w:val="multilevel"/>
    <w:tmpl w:val="DE306208"/>
    <w:styleLink w:val="WWNum6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0F07203D"/>
    <w:multiLevelType w:val="multilevel"/>
    <w:tmpl w:val="F3FA47EA"/>
    <w:styleLink w:val="WWNum119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7" w15:restartNumberingAfterBreak="0">
    <w:nsid w:val="0FCF2784"/>
    <w:multiLevelType w:val="multilevel"/>
    <w:tmpl w:val="71E60E6E"/>
    <w:styleLink w:val="WWNum92"/>
    <w:lvl w:ilvl="0">
      <w:start w:val="1"/>
      <w:numFmt w:val="lowerRoman"/>
      <w:lvlText w:val="%1."/>
      <w:lvlJc w:val="right"/>
      <w:pPr>
        <w:ind w:left="1080" w:hanging="360"/>
      </w:pPr>
      <w:rPr>
        <w:sz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0FDB0333"/>
    <w:multiLevelType w:val="multilevel"/>
    <w:tmpl w:val="CD4EA9F2"/>
    <w:styleLink w:val="WWNum8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103E58ED"/>
    <w:multiLevelType w:val="multilevel"/>
    <w:tmpl w:val="854C4C60"/>
    <w:styleLink w:val="WWNum128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0" w15:restartNumberingAfterBreak="0">
    <w:nsid w:val="109A06DA"/>
    <w:multiLevelType w:val="multilevel"/>
    <w:tmpl w:val="FC40D18A"/>
    <w:styleLink w:val="WWNum150"/>
    <w:lvl w:ilvl="0">
      <w:start w:val="1"/>
      <w:numFmt w:val="upp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bCs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  <w:sz w:val="20"/>
      </w:rPr>
    </w:lvl>
  </w:abstractNum>
  <w:abstractNum w:abstractNumId="71" w15:restartNumberingAfterBreak="0">
    <w:nsid w:val="11563313"/>
    <w:multiLevelType w:val="multilevel"/>
    <w:tmpl w:val="4E44DEBE"/>
    <w:styleLink w:val="WWNum177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2" w15:restartNumberingAfterBreak="0">
    <w:nsid w:val="116037A9"/>
    <w:multiLevelType w:val="hybridMultilevel"/>
    <w:tmpl w:val="E26264CA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 w:val="0"/>
        <w:i w:val="0"/>
        <w:color w:val="1F1F1F"/>
        <w:sz w:val="19"/>
        <w:szCs w:val="19"/>
        <w:lang w:eastAsia="en-US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11F757F9"/>
    <w:multiLevelType w:val="hybridMultilevel"/>
    <w:tmpl w:val="F8069E08"/>
    <w:lvl w:ilvl="0" w:tplc="962C933C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2062544"/>
    <w:multiLevelType w:val="multilevel"/>
    <w:tmpl w:val="C31E04B0"/>
    <w:styleLink w:val="WWNum146"/>
    <w:lvl w:ilvl="0">
      <w:numFmt w:val="bullet"/>
      <w:lvlText w:val="-"/>
      <w:lvlJc w:val="left"/>
      <w:pPr>
        <w:ind w:left="1212" w:hanging="360"/>
      </w:pPr>
      <w:rPr>
        <w:rFonts w:cs="Calibri Light"/>
        <w:b/>
        <w:bCs/>
      </w:rPr>
    </w:lvl>
    <w:lvl w:ilvl="1">
      <w:start w:val="2"/>
      <w:numFmt w:val="decimal"/>
      <w:lvlText w:val="%1.%2"/>
      <w:lvlJc w:val="left"/>
      <w:pPr>
        <w:ind w:left="1495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932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2292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2652" w:hanging="1800"/>
      </w:pPr>
      <w:rPr>
        <w:b/>
        <w:i/>
      </w:rPr>
    </w:lvl>
  </w:abstractNum>
  <w:abstractNum w:abstractNumId="75" w15:restartNumberingAfterBreak="0">
    <w:nsid w:val="13320F3D"/>
    <w:multiLevelType w:val="multilevel"/>
    <w:tmpl w:val="6F021E74"/>
    <w:styleLink w:val="WWNum43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14971AE4"/>
    <w:multiLevelType w:val="multilevel"/>
    <w:tmpl w:val="CC92B146"/>
    <w:styleLink w:val="WWNum7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/>
        <w:b/>
        <w:bCs/>
        <w:color w:val="auto"/>
        <w:sz w:val="24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7" w15:restartNumberingAfterBreak="0">
    <w:nsid w:val="14AA6D65"/>
    <w:multiLevelType w:val="multilevel"/>
    <w:tmpl w:val="EF5656AE"/>
    <w:styleLink w:val="WWNum114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8" w15:restartNumberingAfterBreak="0">
    <w:nsid w:val="14B811DA"/>
    <w:multiLevelType w:val="multilevel"/>
    <w:tmpl w:val="FE50E91A"/>
    <w:styleLink w:val="WWNum11"/>
    <w:lvl w:ilvl="0">
      <w:start w:val="1"/>
      <w:numFmt w:val="lowerRoman"/>
      <w:lvlText w:val="%1."/>
      <w:lvlJc w:val="right"/>
      <w:pPr>
        <w:ind w:left="720" w:hanging="360"/>
      </w:pPr>
      <w:rPr>
        <w:b/>
        <w:bCs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5477C26"/>
    <w:multiLevelType w:val="multilevel"/>
    <w:tmpl w:val="2ACE965A"/>
    <w:styleLink w:val="WWNum5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15DA7D05"/>
    <w:multiLevelType w:val="multilevel"/>
    <w:tmpl w:val="D3CCAECA"/>
    <w:styleLink w:val="WWNum135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1" w15:restartNumberingAfterBreak="0">
    <w:nsid w:val="16295187"/>
    <w:multiLevelType w:val="multilevel"/>
    <w:tmpl w:val="BB10C4C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82" w15:restartNumberingAfterBreak="0">
    <w:nsid w:val="1658741A"/>
    <w:multiLevelType w:val="multilevel"/>
    <w:tmpl w:val="AB60232C"/>
    <w:styleLink w:val="WWNum124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3" w15:restartNumberingAfterBreak="0">
    <w:nsid w:val="16A74B0A"/>
    <w:multiLevelType w:val="multilevel"/>
    <w:tmpl w:val="0DDC19F8"/>
    <w:styleLink w:val="WWNum192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4" w15:restartNumberingAfterBreak="0">
    <w:nsid w:val="16DB1585"/>
    <w:multiLevelType w:val="hybridMultilevel"/>
    <w:tmpl w:val="D95C614E"/>
    <w:lvl w:ilvl="0" w:tplc="FFFFFFFF">
      <w:start w:val="1"/>
      <w:numFmt w:val="lowerRoman"/>
      <w:lvlText w:val="%1."/>
      <w:lvlJc w:val="right"/>
      <w:pPr>
        <w:ind w:left="1429" w:hanging="360"/>
      </w:pPr>
      <w:rPr>
        <w:rFonts w:hint="default"/>
        <w:b/>
        <w:bCs/>
        <w:color w:val="77206D" w:themeColor="accent5" w:themeShade="BF"/>
        <w:sz w:val="19"/>
        <w:szCs w:val="19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170B233B"/>
    <w:multiLevelType w:val="multilevel"/>
    <w:tmpl w:val="FA2274CE"/>
    <w:lvl w:ilvl="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02B93" w:themeColor="accent5"/>
      </w:rPr>
    </w:lvl>
    <w:lvl w:ilvl="1">
      <w:numFmt w:val="bullet"/>
      <w:lvlText w:val="o"/>
      <w:lvlJc w:val="left"/>
      <w:pPr>
        <w:ind w:left="2007" w:hanging="360"/>
      </w:pPr>
      <w:rPr>
        <w:rFonts w:cs="Courier New"/>
      </w:rPr>
    </w:lvl>
    <w:lvl w:ilvl="2">
      <w:numFmt w:val="bullet"/>
      <w:lvlText w:val=""/>
      <w:lvlJc w:val="left"/>
      <w:pPr>
        <w:ind w:left="2727" w:hanging="360"/>
      </w:pPr>
      <w:rPr>
        <w:rFonts w:cs="Wingdings"/>
      </w:rPr>
    </w:lvl>
    <w:lvl w:ilvl="3">
      <w:numFmt w:val="bullet"/>
      <w:lvlText w:val=""/>
      <w:lvlJc w:val="left"/>
      <w:pPr>
        <w:ind w:left="3447" w:hanging="360"/>
      </w:pPr>
      <w:rPr>
        <w:rFonts w:cs="Symbol"/>
      </w:rPr>
    </w:lvl>
    <w:lvl w:ilvl="4">
      <w:numFmt w:val="bullet"/>
      <w:lvlText w:val="o"/>
      <w:lvlJc w:val="left"/>
      <w:pPr>
        <w:ind w:left="4167" w:hanging="360"/>
      </w:pPr>
      <w:rPr>
        <w:rFonts w:cs="Courier New"/>
      </w:rPr>
    </w:lvl>
    <w:lvl w:ilvl="5">
      <w:numFmt w:val="bullet"/>
      <w:lvlText w:val=""/>
      <w:lvlJc w:val="left"/>
      <w:pPr>
        <w:ind w:left="4887" w:hanging="360"/>
      </w:pPr>
      <w:rPr>
        <w:rFonts w:cs="Wingdings"/>
      </w:rPr>
    </w:lvl>
    <w:lvl w:ilvl="6">
      <w:numFmt w:val="bullet"/>
      <w:lvlText w:val=""/>
      <w:lvlJc w:val="left"/>
      <w:pPr>
        <w:ind w:left="5607" w:hanging="360"/>
      </w:pPr>
      <w:rPr>
        <w:rFonts w:cs="Symbol"/>
      </w:rPr>
    </w:lvl>
    <w:lvl w:ilvl="7">
      <w:numFmt w:val="bullet"/>
      <w:lvlText w:val="o"/>
      <w:lvlJc w:val="left"/>
      <w:pPr>
        <w:ind w:left="6327" w:hanging="360"/>
      </w:pPr>
      <w:rPr>
        <w:rFonts w:cs="Courier New"/>
      </w:rPr>
    </w:lvl>
    <w:lvl w:ilvl="8">
      <w:numFmt w:val="bullet"/>
      <w:lvlText w:val=""/>
      <w:lvlJc w:val="left"/>
      <w:pPr>
        <w:ind w:left="7047" w:hanging="360"/>
      </w:pPr>
      <w:rPr>
        <w:rFonts w:cs="Wingdings"/>
      </w:rPr>
    </w:lvl>
  </w:abstractNum>
  <w:abstractNum w:abstractNumId="86" w15:restartNumberingAfterBreak="0">
    <w:nsid w:val="17BF1F13"/>
    <w:multiLevelType w:val="multilevel"/>
    <w:tmpl w:val="B3DEBBF0"/>
    <w:styleLink w:val="WWNum176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7" w15:restartNumberingAfterBreak="0">
    <w:nsid w:val="17CC2929"/>
    <w:multiLevelType w:val="multilevel"/>
    <w:tmpl w:val="98B25DD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18286DBD"/>
    <w:multiLevelType w:val="multilevel"/>
    <w:tmpl w:val="90488590"/>
    <w:styleLink w:val="WWNum157"/>
    <w:lvl w:ilvl="0">
      <w:numFmt w:val="bullet"/>
      <w:lvlText w:val=""/>
      <w:lvlJc w:val="left"/>
      <w:pPr>
        <w:ind w:left="2944" w:hanging="360"/>
      </w:pPr>
      <w:rPr>
        <w:rFonts w:cs="Wingdings"/>
        <w:b/>
        <w:bCs/>
        <w:color w:val="156082"/>
      </w:rPr>
    </w:lvl>
    <w:lvl w:ilvl="1">
      <w:numFmt w:val="bullet"/>
      <w:lvlText w:val="o"/>
      <w:lvlJc w:val="left"/>
      <w:pPr>
        <w:ind w:left="3664" w:hanging="360"/>
      </w:pPr>
      <w:rPr>
        <w:rFonts w:cs="Courier New"/>
      </w:rPr>
    </w:lvl>
    <w:lvl w:ilvl="2">
      <w:numFmt w:val="bullet"/>
      <w:lvlText w:val=""/>
      <w:lvlJc w:val="left"/>
      <w:pPr>
        <w:ind w:left="4384" w:hanging="360"/>
      </w:pPr>
      <w:rPr>
        <w:rFonts w:cs="Wingdings"/>
      </w:rPr>
    </w:lvl>
    <w:lvl w:ilvl="3">
      <w:numFmt w:val="bullet"/>
      <w:lvlText w:val=""/>
      <w:lvlJc w:val="left"/>
      <w:pPr>
        <w:ind w:left="5104" w:hanging="360"/>
      </w:pPr>
      <w:rPr>
        <w:rFonts w:cs="Symbol"/>
      </w:rPr>
    </w:lvl>
    <w:lvl w:ilvl="4">
      <w:numFmt w:val="bullet"/>
      <w:lvlText w:val="o"/>
      <w:lvlJc w:val="left"/>
      <w:pPr>
        <w:ind w:left="5824" w:hanging="360"/>
      </w:pPr>
      <w:rPr>
        <w:rFonts w:cs="Courier New"/>
      </w:rPr>
    </w:lvl>
    <w:lvl w:ilvl="5">
      <w:numFmt w:val="bullet"/>
      <w:lvlText w:val=""/>
      <w:lvlJc w:val="left"/>
      <w:pPr>
        <w:ind w:left="6544" w:hanging="360"/>
      </w:pPr>
      <w:rPr>
        <w:rFonts w:cs="Wingdings"/>
      </w:rPr>
    </w:lvl>
    <w:lvl w:ilvl="6">
      <w:numFmt w:val="bullet"/>
      <w:lvlText w:val=""/>
      <w:lvlJc w:val="left"/>
      <w:pPr>
        <w:ind w:left="7264" w:hanging="360"/>
      </w:pPr>
      <w:rPr>
        <w:rFonts w:cs="Symbol"/>
      </w:rPr>
    </w:lvl>
    <w:lvl w:ilvl="7">
      <w:numFmt w:val="bullet"/>
      <w:lvlText w:val="o"/>
      <w:lvlJc w:val="left"/>
      <w:pPr>
        <w:ind w:left="7984" w:hanging="360"/>
      </w:pPr>
      <w:rPr>
        <w:rFonts w:cs="Courier New"/>
      </w:rPr>
    </w:lvl>
    <w:lvl w:ilvl="8">
      <w:numFmt w:val="bullet"/>
      <w:lvlText w:val=""/>
      <w:lvlJc w:val="left"/>
      <w:pPr>
        <w:ind w:left="8704" w:hanging="360"/>
      </w:pPr>
      <w:rPr>
        <w:rFonts w:cs="Wingdings"/>
      </w:rPr>
    </w:lvl>
  </w:abstractNum>
  <w:abstractNum w:abstractNumId="89" w15:restartNumberingAfterBreak="0">
    <w:nsid w:val="18C8757E"/>
    <w:multiLevelType w:val="multilevel"/>
    <w:tmpl w:val="5F70A9C4"/>
    <w:styleLink w:val="WWNum113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0" w15:restartNumberingAfterBreak="0">
    <w:nsid w:val="190628BC"/>
    <w:multiLevelType w:val="multilevel"/>
    <w:tmpl w:val="E346901A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  <w:color w:val="156082" w:themeColor="accent1"/>
        <w:sz w:val="24"/>
        <w:szCs w:val="24"/>
      </w:rPr>
    </w:lvl>
    <w:lvl w:ilvl="1">
      <w:start w:val="2"/>
      <w:numFmt w:val="decimal"/>
      <w:lvlText w:val="%1.%2"/>
      <w:lvlJc w:val="left"/>
      <w:pPr>
        <w:ind w:left="643" w:hanging="360"/>
      </w:pPr>
      <w:rPr>
        <w:rFonts w:hint="default"/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91" w15:restartNumberingAfterBreak="0">
    <w:nsid w:val="191E5826"/>
    <w:multiLevelType w:val="hybridMultilevel"/>
    <w:tmpl w:val="E8D27E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19AD3984"/>
    <w:multiLevelType w:val="multilevel"/>
    <w:tmpl w:val="9F1A5910"/>
    <w:styleLink w:val="WWNum140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3" w15:restartNumberingAfterBreak="0">
    <w:nsid w:val="1A7E176E"/>
    <w:multiLevelType w:val="hybridMultilevel"/>
    <w:tmpl w:val="146007B8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11568BB0">
      <w:start w:val="1"/>
      <w:numFmt w:val="bullet"/>
      <w:lvlText w:val="»"/>
      <w:lvlJc w:val="left"/>
      <w:pPr>
        <w:ind w:left="2007" w:hanging="360"/>
      </w:pPr>
      <w:rPr>
        <w:rFonts w:ascii="Calibri Light" w:hAnsi="Calibri Light" w:cs="Calibri Light" w:hint="default"/>
        <w:b w:val="0"/>
        <w:bCs/>
        <w:color w:val="auto"/>
        <w:sz w:val="19"/>
        <w:szCs w:val="19"/>
        <w:lang w:eastAsia="en-US"/>
      </w:r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4" w15:restartNumberingAfterBreak="0">
    <w:nsid w:val="1AA96A38"/>
    <w:multiLevelType w:val="multilevel"/>
    <w:tmpl w:val="7DAEF7F8"/>
    <w:styleLink w:val="WWNum163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5" w15:restartNumberingAfterBreak="0">
    <w:nsid w:val="1ACC3E09"/>
    <w:multiLevelType w:val="multilevel"/>
    <w:tmpl w:val="64523A32"/>
    <w:styleLink w:val="WWNum8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1B0E1DF6"/>
    <w:multiLevelType w:val="multilevel"/>
    <w:tmpl w:val="47DE6472"/>
    <w:styleLink w:val="WWNum123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7" w15:restartNumberingAfterBreak="0">
    <w:nsid w:val="1B2A4B80"/>
    <w:multiLevelType w:val="multilevel"/>
    <w:tmpl w:val="5C98CBE8"/>
    <w:styleLink w:val="WWNum63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1B8E3B0D"/>
    <w:multiLevelType w:val="multilevel"/>
    <w:tmpl w:val="2D3CB732"/>
    <w:styleLink w:val="WWNum136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9" w15:restartNumberingAfterBreak="0">
    <w:nsid w:val="1BA243D4"/>
    <w:multiLevelType w:val="multilevel"/>
    <w:tmpl w:val="D72C735E"/>
    <w:styleLink w:val="WWNum165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0" w15:restartNumberingAfterBreak="0">
    <w:nsid w:val="1BAB16D5"/>
    <w:multiLevelType w:val="hybridMultilevel"/>
    <w:tmpl w:val="53847744"/>
    <w:lvl w:ilvl="0" w:tplc="FB3855A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1" w15:restartNumberingAfterBreak="0">
    <w:nsid w:val="1BB10A3C"/>
    <w:multiLevelType w:val="multilevel"/>
    <w:tmpl w:val="C3A086F0"/>
    <w:styleLink w:val="WWNum8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1C9C33DB"/>
    <w:multiLevelType w:val="multilevel"/>
    <w:tmpl w:val="4FA871F4"/>
    <w:styleLink w:val="WWNum7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1CE24A03"/>
    <w:multiLevelType w:val="multilevel"/>
    <w:tmpl w:val="F4BEE21C"/>
    <w:styleLink w:val="WWNum79"/>
    <w:lvl w:ilvl="0">
      <w:start w:val="1"/>
      <w:numFmt w:val="lowerLetter"/>
      <w:lvlText w:val="%1)"/>
      <w:lvlJc w:val="left"/>
      <w:pPr>
        <w:ind w:left="360" w:hanging="36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1DDD4D07"/>
    <w:multiLevelType w:val="multilevel"/>
    <w:tmpl w:val="A8660332"/>
    <w:styleLink w:val="WWNum155"/>
    <w:lvl w:ilvl="0">
      <w:numFmt w:val="bullet"/>
      <w:lvlText w:val="»"/>
      <w:lvlJc w:val="left"/>
      <w:pPr>
        <w:ind w:left="432" w:hanging="360"/>
      </w:pPr>
      <w:rPr>
        <w:rFonts w:cs="Calibri Light"/>
      </w:rPr>
    </w:lvl>
    <w:lvl w:ilvl="1">
      <w:numFmt w:val="bullet"/>
      <w:lvlText w:val="o"/>
      <w:lvlJc w:val="left"/>
      <w:pPr>
        <w:ind w:left="1152" w:hanging="360"/>
      </w:pPr>
      <w:rPr>
        <w:rFonts w:cs="Courier New"/>
      </w:rPr>
    </w:lvl>
    <w:lvl w:ilvl="2">
      <w:numFmt w:val="bullet"/>
      <w:lvlText w:val=""/>
      <w:lvlJc w:val="left"/>
      <w:pPr>
        <w:ind w:left="1872" w:hanging="360"/>
      </w:pPr>
      <w:rPr>
        <w:rFonts w:cs="Wingdings"/>
      </w:rPr>
    </w:lvl>
    <w:lvl w:ilvl="3">
      <w:numFmt w:val="bullet"/>
      <w:lvlText w:val=""/>
      <w:lvlJc w:val="left"/>
      <w:pPr>
        <w:ind w:left="2592" w:hanging="360"/>
      </w:pPr>
      <w:rPr>
        <w:rFonts w:cs="Symbol"/>
      </w:rPr>
    </w:lvl>
    <w:lvl w:ilvl="4">
      <w:numFmt w:val="bullet"/>
      <w:lvlText w:val="o"/>
      <w:lvlJc w:val="left"/>
      <w:pPr>
        <w:ind w:left="3312" w:hanging="360"/>
      </w:pPr>
      <w:rPr>
        <w:rFonts w:cs="Courier New"/>
      </w:rPr>
    </w:lvl>
    <w:lvl w:ilvl="5">
      <w:numFmt w:val="bullet"/>
      <w:lvlText w:val=""/>
      <w:lvlJc w:val="left"/>
      <w:pPr>
        <w:ind w:left="4032" w:hanging="360"/>
      </w:pPr>
      <w:rPr>
        <w:rFonts w:cs="Wingdings"/>
      </w:rPr>
    </w:lvl>
    <w:lvl w:ilvl="6">
      <w:numFmt w:val="bullet"/>
      <w:lvlText w:val=""/>
      <w:lvlJc w:val="left"/>
      <w:pPr>
        <w:ind w:left="4752" w:hanging="360"/>
      </w:pPr>
      <w:rPr>
        <w:rFonts w:cs="Symbol"/>
      </w:rPr>
    </w:lvl>
    <w:lvl w:ilvl="7">
      <w:numFmt w:val="bullet"/>
      <w:lvlText w:val="o"/>
      <w:lvlJc w:val="left"/>
      <w:pPr>
        <w:ind w:left="5472" w:hanging="360"/>
      </w:pPr>
      <w:rPr>
        <w:rFonts w:cs="Courier New"/>
      </w:rPr>
    </w:lvl>
    <w:lvl w:ilvl="8">
      <w:numFmt w:val="bullet"/>
      <w:lvlText w:val=""/>
      <w:lvlJc w:val="left"/>
      <w:pPr>
        <w:ind w:left="6192" w:hanging="360"/>
      </w:pPr>
      <w:rPr>
        <w:rFonts w:cs="Wingdings"/>
      </w:rPr>
    </w:lvl>
  </w:abstractNum>
  <w:abstractNum w:abstractNumId="105" w15:restartNumberingAfterBreak="0">
    <w:nsid w:val="1F761EFE"/>
    <w:multiLevelType w:val="hybridMultilevel"/>
    <w:tmpl w:val="65BE8A2E"/>
    <w:lvl w:ilvl="0" w:tplc="04100003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9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41" w:hanging="360"/>
      </w:pPr>
      <w:rPr>
        <w:rFonts w:ascii="Wingdings" w:hAnsi="Wingdings" w:hint="default"/>
      </w:rPr>
    </w:lvl>
  </w:abstractNum>
  <w:abstractNum w:abstractNumId="106" w15:restartNumberingAfterBreak="0">
    <w:nsid w:val="1FA2536E"/>
    <w:multiLevelType w:val="multilevel"/>
    <w:tmpl w:val="0E4A75EE"/>
    <w:lvl w:ilvl="0">
      <w:start w:val="1"/>
      <w:numFmt w:val="bullet"/>
      <w:lvlText w:val=""/>
      <w:lvlJc w:val="left"/>
      <w:pPr>
        <w:ind w:left="1146" w:hanging="360"/>
      </w:pPr>
      <w:rPr>
        <w:rFonts w:ascii="Wingdings" w:hAnsi="Wingdings" w:hint="default"/>
        <w:color w:val="A02B93" w:themeColor="accent5"/>
      </w:rPr>
    </w:lvl>
    <w:lvl w:ilvl="1">
      <w:numFmt w:val="bullet"/>
      <w:lvlText w:val="o"/>
      <w:lvlJc w:val="left"/>
      <w:pPr>
        <w:ind w:left="1866" w:hanging="360"/>
      </w:pPr>
      <w:rPr>
        <w:rFonts w:cs="Courier New"/>
      </w:rPr>
    </w:lvl>
    <w:lvl w:ilvl="2">
      <w:numFmt w:val="bullet"/>
      <w:lvlText w:val=""/>
      <w:lvlJc w:val="left"/>
      <w:pPr>
        <w:ind w:left="2586" w:hanging="360"/>
      </w:pPr>
      <w:rPr>
        <w:rFonts w:cs="Wingdings"/>
      </w:rPr>
    </w:lvl>
    <w:lvl w:ilvl="3">
      <w:numFmt w:val="bullet"/>
      <w:lvlText w:val=""/>
      <w:lvlJc w:val="left"/>
      <w:pPr>
        <w:ind w:left="3306" w:hanging="360"/>
      </w:pPr>
      <w:rPr>
        <w:rFonts w:cs="Symbol"/>
      </w:rPr>
    </w:lvl>
    <w:lvl w:ilvl="4">
      <w:numFmt w:val="bullet"/>
      <w:lvlText w:val="o"/>
      <w:lvlJc w:val="left"/>
      <w:pPr>
        <w:ind w:left="4026" w:hanging="360"/>
      </w:pPr>
      <w:rPr>
        <w:rFonts w:cs="Courier New"/>
      </w:rPr>
    </w:lvl>
    <w:lvl w:ilvl="5">
      <w:numFmt w:val="bullet"/>
      <w:lvlText w:val=""/>
      <w:lvlJc w:val="left"/>
      <w:pPr>
        <w:ind w:left="4746" w:hanging="360"/>
      </w:pPr>
      <w:rPr>
        <w:rFonts w:cs="Wingdings"/>
      </w:rPr>
    </w:lvl>
    <w:lvl w:ilvl="6">
      <w:numFmt w:val="bullet"/>
      <w:lvlText w:val=""/>
      <w:lvlJc w:val="left"/>
      <w:pPr>
        <w:ind w:left="5466" w:hanging="360"/>
      </w:pPr>
      <w:rPr>
        <w:rFonts w:cs="Symbol"/>
      </w:rPr>
    </w:lvl>
    <w:lvl w:ilvl="7">
      <w:numFmt w:val="bullet"/>
      <w:lvlText w:val="o"/>
      <w:lvlJc w:val="left"/>
      <w:pPr>
        <w:ind w:left="6186" w:hanging="360"/>
      </w:pPr>
      <w:rPr>
        <w:rFonts w:cs="Courier New"/>
      </w:rPr>
    </w:lvl>
    <w:lvl w:ilvl="8">
      <w:numFmt w:val="bullet"/>
      <w:lvlText w:val=""/>
      <w:lvlJc w:val="left"/>
      <w:pPr>
        <w:ind w:left="6906" w:hanging="360"/>
      </w:pPr>
      <w:rPr>
        <w:rFonts w:cs="Wingdings"/>
      </w:rPr>
    </w:lvl>
  </w:abstractNum>
  <w:abstractNum w:abstractNumId="107" w15:restartNumberingAfterBreak="0">
    <w:nsid w:val="1FD02F1B"/>
    <w:multiLevelType w:val="multilevel"/>
    <w:tmpl w:val="B2EA57C4"/>
    <w:styleLink w:val="WWNum88"/>
    <w:lvl w:ilvl="0">
      <w:start w:val="1"/>
      <w:numFmt w:val="decimal"/>
      <w:lvlText w:val="%1)"/>
      <w:lvlJc w:val="left"/>
      <w:pPr>
        <w:ind w:left="644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08" w15:restartNumberingAfterBreak="0">
    <w:nsid w:val="200F1291"/>
    <w:multiLevelType w:val="multilevel"/>
    <w:tmpl w:val="219CE33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  <w:color w:val="156082" w:themeColor="accent1"/>
        <w:sz w:val="24"/>
        <w:szCs w:val="24"/>
        <w:lang w:eastAsia="en-US"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109" w15:restartNumberingAfterBreak="0">
    <w:nsid w:val="2040658C"/>
    <w:multiLevelType w:val="multilevel"/>
    <w:tmpl w:val="CB089F7E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Calibri Light" w:hAnsi="Calibri Light" w:cs="Calibri Light" w:hint="default"/>
        <w:sz w:val="19"/>
        <w:szCs w:val="19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206327D8"/>
    <w:multiLevelType w:val="multilevel"/>
    <w:tmpl w:val="207A4E78"/>
    <w:styleLink w:val="WWNum71"/>
    <w:lvl w:ilvl="0">
      <w:start w:val="1"/>
      <w:numFmt w:val="lowerLetter"/>
      <w:lvlText w:val="%1)"/>
      <w:lvlJc w:val="left"/>
      <w:pPr>
        <w:ind w:left="360" w:hanging="36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1282DB4"/>
    <w:multiLevelType w:val="multilevel"/>
    <w:tmpl w:val="3BB2798E"/>
    <w:styleLink w:val="WWNum7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215618F5"/>
    <w:multiLevelType w:val="multilevel"/>
    <w:tmpl w:val="83386C8E"/>
    <w:styleLink w:val="WWNum4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219222E1"/>
    <w:multiLevelType w:val="multilevel"/>
    <w:tmpl w:val="B55E8646"/>
    <w:lvl w:ilvl="0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b w:val="0"/>
        <w:i w:val="0"/>
        <w:sz w:val="28"/>
      </w:rPr>
    </w:lvl>
    <w:lvl w:ilvl="1">
      <w:start w:val="1"/>
      <w:numFmt w:val="upperLetter"/>
      <w:lvlText w:val="%2.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4" w15:restartNumberingAfterBreak="0">
    <w:nsid w:val="21CD0053"/>
    <w:multiLevelType w:val="multilevel"/>
    <w:tmpl w:val="5ACA4E3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bullet"/>
      <w:lvlText w:val="»"/>
      <w:lvlJc w:val="left"/>
      <w:pPr>
        <w:ind w:left="2520" w:hanging="360"/>
      </w:pPr>
      <w:rPr>
        <w:rFonts w:ascii="Calibri Light" w:hAnsi="Calibri Light"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5" w15:restartNumberingAfterBreak="0">
    <w:nsid w:val="22123498"/>
    <w:multiLevelType w:val="multilevel"/>
    <w:tmpl w:val="C29C61F0"/>
    <w:styleLink w:val="WWNum58"/>
    <w:lvl w:ilvl="0">
      <w:start w:val="1"/>
      <w:numFmt w:val="lowerRoman"/>
      <w:lvlText w:val="%1."/>
      <w:lvlJc w:val="right"/>
      <w:pPr>
        <w:ind w:left="4933" w:hanging="180"/>
      </w:pPr>
      <w:rPr>
        <w:color w:val="15608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2432785"/>
    <w:multiLevelType w:val="multilevel"/>
    <w:tmpl w:val="BC2424A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7" w15:restartNumberingAfterBreak="0">
    <w:nsid w:val="226C511D"/>
    <w:multiLevelType w:val="hybridMultilevel"/>
    <w:tmpl w:val="30A0B9CC"/>
    <w:lvl w:ilvl="0" w:tplc="11568BB0">
      <w:start w:val="1"/>
      <w:numFmt w:val="bullet"/>
      <w:lvlText w:val="»"/>
      <w:lvlJc w:val="left"/>
      <w:pPr>
        <w:ind w:left="720" w:hanging="360"/>
      </w:pPr>
      <w:rPr>
        <w:rFonts w:ascii="Calibri Light" w:hAnsi="Calibri Light" w:cs="Calibri Light" w:hint="default"/>
        <w:b w:val="0"/>
        <w:bCs/>
        <w:color w:val="auto"/>
        <w:sz w:val="19"/>
        <w:szCs w:val="19"/>
        <w:lang w:eastAsia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22CF0D00"/>
    <w:multiLevelType w:val="multilevel"/>
    <w:tmpl w:val="E2E8753A"/>
    <w:styleLink w:val="WWNum22"/>
    <w:lvl w:ilvl="0">
      <w:start w:val="1"/>
      <w:numFmt w:val="lowerRoman"/>
      <w:lvlText w:val="%1)"/>
      <w:lvlJc w:val="left"/>
      <w:pPr>
        <w:ind w:left="2892" w:hanging="360"/>
      </w:pPr>
      <w:rPr>
        <w:rFonts w:ascii="Calibri" w:hAnsi="Calibri"/>
        <w:color w:val="auto"/>
        <w:sz w:val="24"/>
      </w:rPr>
    </w:lvl>
    <w:lvl w:ilvl="1">
      <w:start w:val="1"/>
      <w:numFmt w:val="lowerLetter"/>
      <w:lvlText w:val="%2."/>
      <w:lvlJc w:val="left"/>
      <w:pPr>
        <w:ind w:left="3612" w:hanging="360"/>
      </w:pPr>
    </w:lvl>
    <w:lvl w:ilvl="2">
      <w:start w:val="1"/>
      <w:numFmt w:val="lowerRoman"/>
      <w:lvlText w:val="%3."/>
      <w:lvlJc w:val="right"/>
      <w:pPr>
        <w:ind w:left="4332" w:hanging="180"/>
      </w:pPr>
    </w:lvl>
    <w:lvl w:ilvl="3">
      <w:start w:val="1"/>
      <w:numFmt w:val="decimal"/>
      <w:lvlText w:val="%4."/>
      <w:lvlJc w:val="left"/>
      <w:pPr>
        <w:ind w:left="5052" w:hanging="360"/>
      </w:pPr>
    </w:lvl>
    <w:lvl w:ilvl="4">
      <w:start w:val="1"/>
      <w:numFmt w:val="lowerLetter"/>
      <w:lvlText w:val="%5."/>
      <w:lvlJc w:val="left"/>
      <w:pPr>
        <w:ind w:left="5772" w:hanging="360"/>
      </w:pPr>
    </w:lvl>
    <w:lvl w:ilvl="5">
      <w:start w:val="1"/>
      <w:numFmt w:val="lowerRoman"/>
      <w:lvlText w:val="%6."/>
      <w:lvlJc w:val="right"/>
      <w:pPr>
        <w:ind w:left="6492" w:hanging="180"/>
      </w:pPr>
      <w:rPr>
        <w:color w:val="156082"/>
      </w:rPr>
    </w:lvl>
    <w:lvl w:ilvl="6">
      <w:start w:val="1"/>
      <w:numFmt w:val="decimal"/>
      <w:lvlText w:val="%7."/>
      <w:lvlJc w:val="left"/>
      <w:pPr>
        <w:ind w:left="7212" w:hanging="360"/>
      </w:pPr>
    </w:lvl>
    <w:lvl w:ilvl="7">
      <w:start w:val="1"/>
      <w:numFmt w:val="lowerLetter"/>
      <w:lvlText w:val="%8."/>
      <w:lvlJc w:val="left"/>
      <w:pPr>
        <w:ind w:left="7932" w:hanging="360"/>
      </w:pPr>
    </w:lvl>
    <w:lvl w:ilvl="8">
      <w:start w:val="1"/>
      <w:numFmt w:val="lowerRoman"/>
      <w:lvlText w:val="%9."/>
      <w:lvlJc w:val="right"/>
      <w:pPr>
        <w:ind w:left="8652" w:hanging="180"/>
      </w:pPr>
    </w:lvl>
  </w:abstractNum>
  <w:abstractNum w:abstractNumId="119" w15:restartNumberingAfterBreak="0">
    <w:nsid w:val="23E708DF"/>
    <w:multiLevelType w:val="multilevel"/>
    <w:tmpl w:val="552AB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(%3)"/>
      <w:lvlJc w:val="left"/>
      <w:pPr>
        <w:ind w:left="2160" w:hanging="360"/>
      </w:pPr>
      <w:rPr>
        <w:rFonts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241567AC"/>
    <w:multiLevelType w:val="hybridMultilevel"/>
    <w:tmpl w:val="3176FC10"/>
    <w:lvl w:ilvl="0" w:tplc="BA528CFE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color w:val="77206D" w:themeColor="accent5" w:themeShade="BF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247026AF"/>
    <w:multiLevelType w:val="multilevel"/>
    <w:tmpl w:val="62003614"/>
    <w:styleLink w:val="WWNum170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2" w15:restartNumberingAfterBreak="0">
    <w:nsid w:val="247C6A31"/>
    <w:multiLevelType w:val="multilevel"/>
    <w:tmpl w:val="F32C89D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  <w:color w:val="156082" w:themeColor="accent1"/>
      </w:rPr>
    </w:lvl>
    <w:lvl w:ilvl="1">
      <w:start w:val="2"/>
      <w:numFmt w:val="decimal"/>
      <w:lvlText w:val="%1.%2"/>
      <w:lvlJc w:val="left"/>
      <w:pPr>
        <w:ind w:left="643" w:hanging="360"/>
      </w:pPr>
      <w:rPr>
        <w:rFonts w:hint="default"/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123" w15:restartNumberingAfterBreak="0">
    <w:nsid w:val="258B6EFD"/>
    <w:multiLevelType w:val="multilevel"/>
    <w:tmpl w:val="7410E7D8"/>
    <w:styleLink w:val="WWNum153"/>
    <w:lvl w:ilvl="0">
      <w:numFmt w:val="bullet"/>
      <w:lvlText w:val=""/>
      <w:lvlJc w:val="left"/>
      <w:pPr>
        <w:ind w:left="720" w:hanging="360"/>
      </w:pPr>
      <w:rPr>
        <w:rFonts w:cs="Wingdings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  <w:sz w:val="20"/>
      </w:rPr>
    </w:lvl>
  </w:abstractNum>
  <w:abstractNum w:abstractNumId="124" w15:restartNumberingAfterBreak="0">
    <w:nsid w:val="25EF6D0A"/>
    <w:multiLevelType w:val="multilevel"/>
    <w:tmpl w:val="AE7AECBC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260B3393"/>
    <w:multiLevelType w:val="hybridMultilevel"/>
    <w:tmpl w:val="86B65BE4"/>
    <w:lvl w:ilvl="0" w:tplc="FABCB96C">
      <w:start w:val="1"/>
      <w:numFmt w:val="bullet"/>
      <w:lvlText w:val="»"/>
      <w:lvlJc w:val="left"/>
      <w:pPr>
        <w:ind w:left="720" w:hanging="360"/>
      </w:pPr>
      <w:rPr>
        <w:rFonts w:ascii="Calibri Light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2633199D"/>
    <w:multiLevelType w:val="hybridMultilevel"/>
    <w:tmpl w:val="B4548734"/>
    <w:lvl w:ilvl="0" w:tplc="0410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271D397C"/>
    <w:multiLevelType w:val="multilevel"/>
    <w:tmpl w:val="08FA9E42"/>
    <w:styleLink w:val="WWNum194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8" w15:restartNumberingAfterBreak="0">
    <w:nsid w:val="2760522C"/>
    <w:multiLevelType w:val="multilevel"/>
    <w:tmpl w:val="6394ADB4"/>
    <w:styleLink w:val="WWNum118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9" w15:restartNumberingAfterBreak="0">
    <w:nsid w:val="281D2142"/>
    <w:multiLevelType w:val="multilevel"/>
    <w:tmpl w:val="21200D50"/>
    <w:styleLink w:val="WWNum131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0" w15:restartNumberingAfterBreak="0">
    <w:nsid w:val="283A6A3A"/>
    <w:multiLevelType w:val="multilevel"/>
    <w:tmpl w:val="FD2AC294"/>
    <w:styleLink w:val="WWNum17"/>
    <w:lvl w:ilvl="0">
      <w:start w:val="1"/>
      <w:numFmt w:val="lowerRoman"/>
      <w:lvlText w:val="%1."/>
      <w:lvlJc w:val="right"/>
      <w:pPr>
        <w:ind w:left="720" w:hanging="360"/>
      </w:pPr>
      <w:rPr>
        <w:b/>
        <w:bCs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28D5400A"/>
    <w:multiLevelType w:val="multilevel"/>
    <w:tmpl w:val="E8280900"/>
    <w:styleLink w:val="WWNum144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2" w15:restartNumberingAfterBreak="0">
    <w:nsid w:val="28F56E0B"/>
    <w:multiLevelType w:val="multilevel"/>
    <w:tmpl w:val="CCBCD028"/>
    <w:styleLink w:val="WWNum57"/>
    <w:lvl w:ilvl="0">
      <w:start w:val="1"/>
      <w:numFmt w:val="lowerLetter"/>
      <w:lvlText w:val="%1)"/>
      <w:lvlJc w:val="left"/>
      <w:pPr>
        <w:ind w:left="720" w:hanging="360"/>
      </w:pPr>
      <w:rPr>
        <w:b/>
        <w:bCs/>
        <w:strike w:val="0"/>
        <w:dstrike w:val="0"/>
        <w:color w:val="15608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29101632"/>
    <w:multiLevelType w:val="hybridMultilevel"/>
    <w:tmpl w:val="96909412"/>
    <w:lvl w:ilvl="0" w:tplc="185CE976">
      <w:start w:val="1"/>
      <w:numFmt w:val="lowerLetter"/>
      <w:lvlText w:val="%1)"/>
      <w:lvlJc w:val="left"/>
      <w:pPr>
        <w:ind w:left="1854" w:hanging="360"/>
      </w:pPr>
      <w:rPr>
        <w:b/>
        <w:bCs/>
        <w:color w:val="156082" w:themeColor="accent1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4" w15:restartNumberingAfterBreak="0">
    <w:nsid w:val="29165E73"/>
    <w:multiLevelType w:val="multilevel"/>
    <w:tmpl w:val="73CA83BA"/>
    <w:styleLink w:val="WWNum2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135" w15:restartNumberingAfterBreak="0">
    <w:nsid w:val="29264ED1"/>
    <w:multiLevelType w:val="multilevel"/>
    <w:tmpl w:val="01C0662C"/>
    <w:styleLink w:val="WWNum14"/>
    <w:lvl w:ilvl="0">
      <w:numFmt w:val="bullet"/>
      <w:lvlText w:val="»"/>
      <w:lvlJc w:val="left"/>
      <w:pPr>
        <w:ind w:left="578" w:hanging="360"/>
      </w:pPr>
      <w:rPr>
        <w:rFonts w:cs="Calibri Light"/>
      </w:rPr>
    </w:lvl>
    <w:lvl w:ilvl="1">
      <w:numFmt w:val="bullet"/>
      <w:lvlText w:val="-"/>
      <w:lvlJc w:val="left"/>
      <w:pPr>
        <w:ind w:left="1298" w:hanging="360"/>
      </w:pPr>
      <w:rPr>
        <w:rFonts w:cs="Aptos"/>
        <w:b/>
      </w:rPr>
    </w:lvl>
    <w:lvl w:ilvl="2">
      <w:numFmt w:val="bullet"/>
      <w:lvlText w:val="»"/>
      <w:lvlJc w:val="left"/>
      <w:pPr>
        <w:ind w:left="928" w:hanging="360"/>
      </w:pPr>
      <w:rPr>
        <w:rFonts w:cs="Calibri Light"/>
        <w:b/>
        <w:bCs/>
        <w:color w:val="156082"/>
        <w:sz w:val="32"/>
        <w:szCs w:val="32"/>
        <w:lang w:eastAsia="en-US"/>
      </w:rPr>
    </w:lvl>
    <w:lvl w:ilvl="3">
      <w:numFmt w:val="bullet"/>
      <w:lvlText w:val=""/>
      <w:lvlJc w:val="left"/>
      <w:pPr>
        <w:ind w:left="2738" w:hanging="360"/>
      </w:pPr>
      <w:rPr>
        <w:rFonts w:cs="Symbol"/>
      </w:rPr>
    </w:lvl>
    <w:lvl w:ilvl="4">
      <w:numFmt w:val="bullet"/>
      <w:lvlText w:val="o"/>
      <w:lvlJc w:val="left"/>
      <w:pPr>
        <w:ind w:left="3458" w:hanging="360"/>
      </w:pPr>
      <w:rPr>
        <w:rFonts w:cs="Courier New"/>
      </w:rPr>
    </w:lvl>
    <w:lvl w:ilvl="5">
      <w:numFmt w:val="bullet"/>
      <w:lvlText w:val=""/>
      <w:lvlJc w:val="left"/>
      <w:pPr>
        <w:ind w:left="4178" w:hanging="360"/>
      </w:pPr>
      <w:rPr>
        <w:rFonts w:cs="Wingdings"/>
        <w:strike/>
        <w:color w:val="1F1F1F"/>
        <w:sz w:val="19"/>
        <w:szCs w:val="19"/>
        <w:lang w:eastAsia="it-IT"/>
      </w:rPr>
    </w:lvl>
    <w:lvl w:ilvl="6">
      <w:numFmt w:val="bullet"/>
      <w:lvlText w:val=""/>
      <w:lvlJc w:val="left"/>
      <w:pPr>
        <w:ind w:left="4898" w:hanging="360"/>
      </w:pPr>
      <w:rPr>
        <w:rFonts w:cs="Symbol"/>
      </w:rPr>
    </w:lvl>
    <w:lvl w:ilvl="7">
      <w:numFmt w:val="bullet"/>
      <w:lvlText w:val="o"/>
      <w:lvlJc w:val="left"/>
      <w:pPr>
        <w:ind w:left="5618" w:hanging="360"/>
      </w:pPr>
      <w:rPr>
        <w:rFonts w:cs="Courier New"/>
      </w:rPr>
    </w:lvl>
    <w:lvl w:ilvl="8">
      <w:numFmt w:val="bullet"/>
      <w:lvlText w:val=""/>
      <w:lvlJc w:val="left"/>
      <w:pPr>
        <w:ind w:left="6338" w:hanging="360"/>
      </w:pPr>
      <w:rPr>
        <w:rFonts w:cs="Wingdings"/>
        <w:strike/>
        <w:color w:val="1F1F1F"/>
        <w:sz w:val="19"/>
        <w:szCs w:val="19"/>
        <w:lang w:eastAsia="it-IT"/>
      </w:rPr>
    </w:lvl>
  </w:abstractNum>
  <w:abstractNum w:abstractNumId="136" w15:restartNumberingAfterBreak="0">
    <w:nsid w:val="298176A2"/>
    <w:multiLevelType w:val="hybridMultilevel"/>
    <w:tmpl w:val="96909412"/>
    <w:lvl w:ilvl="0" w:tplc="FFFFFFFF">
      <w:start w:val="1"/>
      <w:numFmt w:val="lowerLetter"/>
      <w:lvlText w:val="%1)"/>
      <w:lvlJc w:val="left"/>
      <w:pPr>
        <w:ind w:left="1854" w:hanging="360"/>
      </w:pPr>
      <w:rPr>
        <w:b/>
        <w:bCs/>
        <w:color w:val="156082" w:themeColor="accent1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7" w15:restartNumberingAfterBreak="0">
    <w:nsid w:val="298F12BE"/>
    <w:multiLevelType w:val="multilevel"/>
    <w:tmpl w:val="5F2C801C"/>
    <w:styleLink w:val="WWNum36"/>
    <w:lvl w:ilvl="0">
      <w:numFmt w:val="bullet"/>
      <w:lvlText w:val="-"/>
      <w:lvlJc w:val="left"/>
      <w:pPr>
        <w:ind w:left="4933" w:hanging="180"/>
      </w:pPr>
      <w:rPr>
        <w:rFonts w:cs="Calibri Light"/>
        <w:b/>
        <w:bCs/>
        <w:color w:val="156082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2AC15B12"/>
    <w:multiLevelType w:val="multilevel"/>
    <w:tmpl w:val="24C29498"/>
    <w:styleLink w:val="WWNum152"/>
    <w:lvl w:ilvl="0">
      <w:numFmt w:val="bullet"/>
      <w:lvlText w:val="»"/>
      <w:lvlJc w:val="left"/>
      <w:pPr>
        <w:ind w:left="720" w:hanging="360"/>
      </w:pPr>
      <w:rPr>
        <w:rFonts w:cs="Calibri Light"/>
      </w:rPr>
    </w:lvl>
    <w:lvl w:ilvl="1">
      <w:numFmt w:val="bullet"/>
      <w:lvlText w:val="-"/>
      <w:lvlJc w:val="left"/>
      <w:pPr>
        <w:ind w:left="1440" w:hanging="360"/>
      </w:pPr>
      <w:rPr>
        <w:rFonts w:cs="Calibri Light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139" w15:restartNumberingAfterBreak="0">
    <w:nsid w:val="2C8115D0"/>
    <w:multiLevelType w:val="multilevel"/>
    <w:tmpl w:val="0D7E1BC6"/>
    <w:styleLink w:val="WWNum44"/>
    <w:lvl w:ilvl="0">
      <w:start w:val="1"/>
      <w:numFmt w:val="lowerRoman"/>
      <w:lvlText w:val="%1."/>
      <w:lvlJc w:val="right"/>
      <w:pPr>
        <w:ind w:left="4933" w:hanging="18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2CDD4EE2"/>
    <w:multiLevelType w:val="multilevel"/>
    <w:tmpl w:val="DCF647E2"/>
    <w:styleLink w:val="WWNum116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1" w15:restartNumberingAfterBreak="0">
    <w:nsid w:val="2E6926D3"/>
    <w:multiLevelType w:val="multilevel"/>
    <w:tmpl w:val="4D4A69B0"/>
    <w:styleLink w:val="WWNum89"/>
    <w:lvl w:ilvl="0">
      <w:numFmt w:val="bullet"/>
      <w:lvlText w:val=""/>
      <w:lvlJc w:val="left"/>
      <w:pPr>
        <w:ind w:left="720" w:hanging="360"/>
      </w:pPr>
      <w:rPr>
        <w:rFonts w:cs="Symbol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142" w15:restartNumberingAfterBreak="0">
    <w:nsid w:val="2ECA324C"/>
    <w:multiLevelType w:val="multilevel"/>
    <w:tmpl w:val="82F45F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rFonts w:hint="default"/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143" w15:restartNumberingAfterBreak="0">
    <w:nsid w:val="2F1871B9"/>
    <w:multiLevelType w:val="multilevel"/>
    <w:tmpl w:val="440CF240"/>
    <w:styleLink w:val="WWNum84"/>
    <w:lvl w:ilvl="0">
      <w:numFmt w:val="bullet"/>
      <w:lvlText w:val=""/>
      <w:lvlJc w:val="left"/>
      <w:pPr>
        <w:ind w:left="720" w:hanging="360"/>
      </w:pPr>
      <w:rPr>
        <w:rFonts w:cs="Wingdings"/>
        <w:b w:val="0"/>
        <w:i w:val="0"/>
        <w:sz w:val="28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144" w15:restartNumberingAfterBreak="0">
    <w:nsid w:val="2F882469"/>
    <w:multiLevelType w:val="multilevel"/>
    <w:tmpl w:val="1B62E092"/>
    <w:styleLink w:val="WWNum133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5" w15:restartNumberingAfterBreak="0">
    <w:nsid w:val="304B5D4F"/>
    <w:multiLevelType w:val="multilevel"/>
    <w:tmpl w:val="F1DE592A"/>
    <w:styleLink w:val="WWNum6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6" w15:restartNumberingAfterBreak="0">
    <w:nsid w:val="30BD7736"/>
    <w:multiLevelType w:val="multilevel"/>
    <w:tmpl w:val="410E0174"/>
    <w:styleLink w:val="WWNum181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7" w15:restartNumberingAfterBreak="0">
    <w:nsid w:val="30D51C42"/>
    <w:multiLevelType w:val="multilevel"/>
    <w:tmpl w:val="016840DE"/>
    <w:lvl w:ilvl="0">
      <w:start w:val="1"/>
      <w:numFmt w:val="lowerRoman"/>
      <w:lvlText w:val="%1."/>
      <w:lvlJc w:val="right"/>
      <w:pPr>
        <w:ind w:left="360" w:hanging="360"/>
      </w:pPr>
      <w:rPr>
        <w:rFonts w:hint="default"/>
        <w:b/>
        <w:bCs/>
        <w:color w:val="156082" w:themeColor="accent1"/>
        <w:sz w:val="20"/>
        <w:szCs w:val="20"/>
        <w:lang w:eastAsia="en-US"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148" w15:restartNumberingAfterBreak="0">
    <w:nsid w:val="3105424C"/>
    <w:multiLevelType w:val="hybridMultilevel"/>
    <w:tmpl w:val="446092C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31524CF1"/>
    <w:multiLevelType w:val="multilevel"/>
    <w:tmpl w:val="30C8F472"/>
    <w:styleLink w:val="WWNum3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0" w15:restartNumberingAfterBreak="0">
    <w:nsid w:val="32214784"/>
    <w:multiLevelType w:val="multilevel"/>
    <w:tmpl w:val="CB201642"/>
    <w:styleLink w:val="WWNum199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1" w15:restartNumberingAfterBreak="0">
    <w:nsid w:val="328A2520"/>
    <w:multiLevelType w:val="hybridMultilevel"/>
    <w:tmpl w:val="F874209C"/>
    <w:lvl w:ilvl="0" w:tplc="18FCFD7A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color w:val="auto"/>
        <w:sz w:val="24"/>
        <w:szCs w:val="1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31601A7"/>
    <w:multiLevelType w:val="multilevel"/>
    <w:tmpl w:val="05169B8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196B24" w:themeColor="accent3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3" w15:restartNumberingAfterBreak="0">
    <w:nsid w:val="331A193A"/>
    <w:multiLevelType w:val="hybridMultilevel"/>
    <w:tmpl w:val="897036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33AA38A7"/>
    <w:multiLevelType w:val="hybridMultilevel"/>
    <w:tmpl w:val="31B8DFC4"/>
    <w:lvl w:ilvl="0" w:tplc="B734B61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33CD6E54"/>
    <w:multiLevelType w:val="multilevel"/>
    <w:tmpl w:val="F84C2D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56" w15:restartNumberingAfterBreak="0">
    <w:nsid w:val="33E462AE"/>
    <w:multiLevelType w:val="multilevel"/>
    <w:tmpl w:val="0E147BF8"/>
    <w:styleLink w:val="WWNum25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upperRoman"/>
      <w:lvlText w:val="%2."/>
      <w:lvlJc w:val="right"/>
      <w:pPr>
        <w:ind w:left="360" w:hanging="360"/>
      </w:pPr>
      <w:rPr>
        <w:b/>
        <w:bCs/>
        <w:color w:val="0F4761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57" w15:restartNumberingAfterBreak="0">
    <w:nsid w:val="34F133C2"/>
    <w:multiLevelType w:val="multilevel"/>
    <w:tmpl w:val="ACD637E6"/>
    <w:styleLink w:val="WWNum154"/>
    <w:lvl w:ilvl="0">
      <w:numFmt w:val="bullet"/>
      <w:lvlText w:val="»"/>
      <w:lvlJc w:val="left"/>
      <w:pPr>
        <w:ind w:left="720" w:hanging="360"/>
      </w:pPr>
      <w:rPr>
        <w:rFonts w:cs="Calibri Light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158" w15:restartNumberingAfterBreak="0">
    <w:nsid w:val="35163A25"/>
    <w:multiLevelType w:val="multilevel"/>
    <w:tmpl w:val="6ADAAF18"/>
    <w:lvl w:ilvl="0">
      <w:start w:val="1"/>
      <w:numFmt w:val="bullet"/>
      <w:lvlText w:val=""/>
      <w:lvlJc w:val="left"/>
      <w:pPr>
        <w:ind w:left="1919" w:hanging="360"/>
      </w:pPr>
      <w:rPr>
        <w:rFonts w:ascii="Wingdings" w:hAnsi="Wingdings" w:hint="default"/>
        <w:b/>
        <w:bCs/>
        <w:i w:val="0"/>
        <w:iCs w:val="0"/>
        <w:color w:val="A02B93" w:themeColor="accent5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9" w15:restartNumberingAfterBreak="0">
    <w:nsid w:val="353D1126"/>
    <w:multiLevelType w:val="multilevel"/>
    <w:tmpl w:val="5C70C52A"/>
    <w:lvl w:ilvl="0">
      <w:start w:val="1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160" w15:restartNumberingAfterBreak="0">
    <w:nsid w:val="362976B1"/>
    <w:multiLevelType w:val="multilevel"/>
    <w:tmpl w:val="3030EF2A"/>
    <w:styleLink w:val="WWNum101"/>
    <w:lvl w:ilvl="0">
      <w:start w:val="1"/>
      <w:numFmt w:val="lowerLetter"/>
      <w:lvlText w:val="%1)"/>
      <w:lvlJc w:val="left"/>
      <w:pPr>
        <w:ind w:left="360" w:hanging="36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36453BCA"/>
    <w:multiLevelType w:val="multilevel"/>
    <w:tmpl w:val="85F69C7C"/>
    <w:styleLink w:val="WWNum69"/>
    <w:lvl w:ilvl="0">
      <w:start w:val="1"/>
      <w:numFmt w:val="lowerLetter"/>
      <w:lvlText w:val="%1)"/>
      <w:lvlJc w:val="left"/>
      <w:pPr>
        <w:ind w:left="360" w:hanging="36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36A17FE3"/>
    <w:multiLevelType w:val="multilevel"/>
    <w:tmpl w:val="1BD621E8"/>
    <w:lvl w:ilvl="0">
      <w:start w:val="1"/>
      <w:numFmt w:val="upperLetter"/>
      <w:lvlText w:val="%1."/>
      <w:lvlJc w:val="left"/>
      <w:pPr>
        <w:ind w:left="360" w:hanging="360"/>
      </w:pPr>
      <w:rPr>
        <w:b/>
        <w:bCs/>
        <w:color w:val="156082" w:themeColor="accent1"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163" w15:restartNumberingAfterBreak="0">
    <w:nsid w:val="371E33E4"/>
    <w:multiLevelType w:val="multilevel"/>
    <w:tmpl w:val="BB10C4CE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164" w15:restartNumberingAfterBreak="0">
    <w:nsid w:val="372C4714"/>
    <w:multiLevelType w:val="multilevel"/>
    <w:tmpl w:val="261E9926"/>
    <w:styleLink w:val="WWNum174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5" w15:restartNumberingAfterBreak="0">
    <w:nsid w:val="37340F8E"/>
    <w:multiLevelType w:val="multilevel"/>
    <w:tmpl w:val="D272EFFE"/>
    <w:styleLink w:val="WWNum189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6" w15:restartNumberingAfterBreak="0">
    <w:nsid w:val="37B54F94"/>
    <w:multiLevelType w:val="multilevel"/>
    <w:tmpl w:val="303CC572"/>
    <w:styleLink w:val="WWNum30"/>
    <w:lvl w:ilvl="0">
      <w:start w:val="1"/>
      <w:numFmt w:val="lowerLetter"/>
      <w:lvlText w:val="%1)"/>
      <w:lvlJc w:val="left"/>
      <w:pPr>
        <w:ind w:left="2770" w:hanging="360"/>
      </w:pPr>
      <w:rPr>
        <w:rFonts w:ascii="Calibri" w:hAnsi="Calibri"/>
        <w:b/>
        <w:bCs/>
        <w:color w:val="auto"/>
        <w:sz w:val="24"/>
        <w:szCs w:val="22"/>
      </w:rPr>
    </w:lvl>
    <w:lvl w:ilvl="1">
      <w:start w:val="1"/>
      <w:numFmt w:val="decimal"/>
      <w:lvlText w:val="%1.%2"/>
      <w:lvlJc w:val="left"/>
      <w:pPr>
        <w:ind w:left="1919" w:hanging="360"/>
      </w:pPr>
    </w:lvl>
    <w:lvl w:ilvl="2">
      <w:start w:val="1"/>
      <w:numFmt w:val="decimal"/>
      <w:lvlText w:val="%1.%2.%3"/>
      <w:lvlJc w:val="left"/>
      <w:pPr>
        <w:ind w:left="2279" w:hanging="720"/>
      </w:pPr>
    </w:lvl>
    <w:lvl w:ilvl="3">
      <w:start w:val="1"/>
      <w:numFmt w:val="decimal"/>
      <w:lvlText w:val="%1.%2.%3.%4"/>
      <w:lvlJc w:val="left"/>
      <w:pPr>
        <w:ind w:left="2279" w:hanging="720"/>
      </w:pPr>
    </w:lvl>
    <w:lvl w:ilvl="4">
      <w:start w:val="1"/>
      <w:numFmt w:val="decimal"/>
      <w:lvlText w:val="%1.%2.%3.%4.%5"/>
      <w:lvlJc w:val="left"/>
      <w:pPr>
        <w:ind w:left="2639" w:hanging="1080"/>
      </w:pPr>
    </w:lvl>
    <w:lvl w:ilvl="5">
      <w:start w:val="1"/>
      <w:numFmt w:val="decimal"/>
      <w:lvlText w:val="%1.%2.%3.%4.%5.%6"/>
      <w:lvlJc w:val="left"/>
      <w:pPr>
        <w:ind w:left="2639" w:hanging="1080"/>
      </w:pPr>
    </w:lvl>
    <w:lvl w:ilvl="6">
      <w:start w:val="1"/>
      <w:numFmt w:val="decimal"/>
      <w:lvlText w:val="%1.%2.%3.%4.%5.%6.%7"/>
      <w:lvlJc w:val="left"/>
      <w:pPr>
        <w:ind w:left="2999" w:hanging="1440"/>
      </w:pPr>
    </w:lvl>
    <w:lvl w:ilvl="7">
      <w:start w:val="1"/>
      <w:numFmt w:val="decimal"/>
      <w:lvlText w:val="%1.%2.%3.%4.%5.%6.%7.%8"/>
      <w:lvlJc w:val="left"/>
      <w:pPr>
        <w:ind w:left="2999" w:hanging="1440"/>
      </w:pPr>
    </w:lvl>
    <w:lvl w:ilvl="8">
      <w:start w:val="1"/>
      <w:numFmt w:val="decimal"/>
      <w:lvlText w:val="%1.%2.%3.%4.%5.%6.%7.%8.%9"/>
      <w:lvlJc w:val="left"/>
      <w:pPr>
        <w:ind w:left="3359" w:hanging="1800"/>
      </w:pPr>
    </w:lvl>
  </w:abstractNum>
  <w:abstractNum w:abstractNumId="167" w15:restartNumberingAfterBreak="0">
    <w:nsid w:val="37FE4AD6"/>
    <w:multiLevelType w:val="multilevel"/>
    <w:tmpl w:val="8A58C486"/>
    <w:styleLink w:val="WWNum31"/>
    <w:lvl w:ilvl="0">
      <w:start w:val="1"/>
      <w:numFmt w:val="decimal"/>
      <w:lvlText w:val="%1."/>
      <w:lvlJc w:val="left"/>
      <w:pPr>
        <w:ind w:left="2345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168" w15:restartNumberingAfterBreak="0">
    <w:nsid w:val="386A7A6F"/>
    <w:multiLevelType w:val="hybridMultilevel"/>
    <w:tmpl w:val="82265066"/>
    <w:lvl w:ilvl="0" w:tplc="FABCB96C">
      <w:start w:val="1"/>
      <w:numFmt w:val="bullet"/>
      <w:lvlText w:val="»"/>
      <w:lvlJc w:val="left"/>
      <w:pPr>
        <w:ind w:left="1429" w:hanging="360"/>
      </w:pPr>
      <w:rPr>
        <w:rFonts w:ascii="Calibri Light" w:hAnsi="Calibri Light" w:hint="default"/>
      </w:rPr>
    </w:lvl>
    <w:lvl w:ilvl="1" w:tplc="0410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9" w15:restartNumberingAfterBreak="0">
    <w:nsid w:val="3932056F"/>
    <w:multiLevelType w:val="multilevel"/>
    <w:tmpl w:val="EB1A007C"/>
    <w:styleLink w:val="WWNum68"/>
    <w:lvl w:ilvl="0">
      <w:start w:val="1"/>
      <w:numFmt w:val="lowerLetter"/>
      <w:lvlText w:val="%1)"/>
      <w:lvlJc w:val="left"/>
      <w:pPr>
        <w:ind w:left="360" w:hanging="36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3A3F32F8"/>
    <w:multiLevelType w:val="multilevel"/>
    <w:tmpl w:val="82F45F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rFonts w:hint="default"/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171" w15:restartNumberingAfterBreak="0">
    <w:nsid w:val="3A5474DE"/>
    <w:multiLevelType w:val="hybridMultilevel"/>
    <w:tmpl w:val="2CE003AA"/>
    <w:lvl w:ilvl="0" w:tplc="CC6E40C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  <w:color w:val="156082" w:themeColor="accent1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2" w15:restartNumberingAfterBreak="0">
    <w:nsid w:val="3A76008B"/>
    <w:multiLevelType w:val="multilevel"/>
    <w:tmpl w:val="EB6E7CB4"/>
    <w:styleLink w:val="WWNum137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3" w15:restartNumberingAfterBreak="0">
    <w:nsid w:val="3B7D6777"/>
    <w:multiLevelType w:val="multilevel"/>
    <w:tmpl w:val="34261882"/>
    <w:styleLink w:val="WWNum6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4" w15:restartNumberingAfterBreak="0">
    <w:nsid w:val="3B9345A0"/>
    <w:multiLevelType w:val="multilevel"/>
    <w:tmpl w:val="F84C2D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75" w15:restartNumberingAfterBreak="0">
    <w:nsid w:val="3C1E11ED"/>
    <w:multiLevelType w:val="multilevel"/>
    <w:tmpl w:val="BB10C4C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176" w15:restartNumberingAfterBreak="0">
    <w:nsid w:val="3C652ABB"/>
    <w:multiLevelType w:val="multilevel"/>
    <w:tmpl w:val="82F45F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rFonts w:hint="default"/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177" w15:restartNumberingAfterBreak="0">
    <w:nsid w:val="3CC34982"/>
    <w:multiLevelType w:val="hybridMultilevel"/>
    <w:tmpl w:val="907C8D7A"/>
    <w:lvl w:ilvl="0" w:tplc="FFFFFFFF">
      <w:start w:val="1"/>
      <w:numFmt w:val="decimal"/>
      <w:lvlText w:val="%1)"/>
      <w:lvlJc w:val="left"/>
      <w:pPr>
        <w:ind w:left="1146" w:hanging="360"/>
      </w:pPr>
      <w:rPr>
        <w:rFonts w:hint="default"/>
        <w:b/>
        <w:bCs/>
      </w:rPr>
    </w:lvl>
    <w:lvl w:ilvl="1" w:tplc="5178C00A">
      <w:start w:val="1"/>
      <w:numFmt w:val="decimal"/>
      <w:lvlText w:val="%2)"/>
      <w:lvlJc w:val="left"/>
      <w:pPr>
        <w:ind w:left="1146" w:hanging="360"/>
      </w:pPr>
      <w:rPr>
        <w:rFonts w:hint="default"/>
        <w:b/>
        <w:bCs/>
      </w:rPr>
    </w:lvl>
    <w:lvl w:ilvl="2" w:tplc="0C94EE68">
      <w:start w:val="1"/>
      <w:numFmt w:val="lowerLetter"/>
      <w:lvlText w:val="%3)"/>
      <w:lvlJc w:val="left"/>
      <w:pPr>
        <w:ind w:left="2766" w:hanging="360"/>
      </w:pPr>
      <w:rPr>
        <w:rFonts w:hint="default"/>
        <w:b/>
        <w:bCs/>
      </w:r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8" w15:restartNumberingAfterBreak="0">
    <w:nsid w:val="3CD33DC2"/>
    <w:multiLevelType w:val="multilevel"/>
    <w:tmpl w:val="E79ABC4A"/>
    <w:styleLink w:val="WWNum16"/>
    <w:lvl w:ilvl="0">
      <w:start w:val="1"/>
      <w:numFmt w:val="lowerRoman"/>
      <w:lvlText w:val="%1."/>
      <w:lvlJc w:val="right"/>
      <w:pPr>
        <w:ind w:left="3054" w:hanging="360"/>
      </w:pPr>
      <w:rPr>
        <w:b/>
        <w:bCs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3E404EE4"/>
    <w:multiLevelType w:val="multilevel"/>
    <w:tmpl w:val="AE7AECBC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0" w15:restartNumberingAfterBreak="0">
    <w:nsid w:val="3E574A8E"/>
    <w:multiLevelType w:val="multilevel"/>
    <w:tmpl w:val="C790873E"/>
    <w:styleLink w:val="WWNum7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1" w15:restartNumberingAfterBreak="0">
    <w:nsid w:val="3EBA2A3F"/>
    <w:multiLevelType w:val="multilevel"/>
    <w:tmpl w:val="B65A2234"/>
    <w:styleLink w:val="WWNum141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2" w15:restartNumberingAfterBreak="0">
    <w:nsid w:val="3EC67402"/>
    <w:multiLevelType w:val="multilevel"/>
    <w:tmpl w:val="7E0E594C"/>
    <w:styleLink w:val="WWNum33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183" w15:restartNumberingAfterBreak="0">
    <w:nsid w:val="3F247780"/>
    <w:multiLevelType w:val="hybridMultilevel"/>
    <w:tmpl w:val="EEA011A0"/>
    <w:lvl w:ilvl="0" w:tplc="FFFFFFFF">
      <w:start w:val="1"/>
      <w:numFmt w:val="bullet"/>
      <w:lvlText w:val="»"/>
      <w:lvlJc w:val="left"/>
      <w:pPr>
        <w:ind w:left="1080" w:hanging="360"/>
      </w:pPr>
      <w:rPr>
        <w:rFonts w:ascii="Calibri Light" w:hAnsi="Calibri Light" w:cs="Calibri Light" w:hint="default"/>
        <w:color w:val="1F1F1F"/>
        <w:sz w:val="19"/>
        <w:szCs w:val="19"/>
        <w:lang w:eastAsia="en-US"/>
      </w:rPr>
    </w:lvl>
    <w:lvl w:ilvl="1" w:tplc="678AB898">
      <w:start w:val="1"/>
      <w:numFmt w:val="bullet"/>
      <w:lvlText w:val="-"/>
      <w:lvlJc w:val="left"/>
      <w:pPr>
        <w:ind w:left="1800" w:hanging="360"/>
      </w:pPr>
      <w:rPr>
        <w:rFonts w:ascii="Calibri Light" w:hAnsi="Calibri Light" w:cs="Calibri Light" w:hint="default"/>
        <w:color w:val="77206D" w:themeColor="accent5" w:themeShade="BF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 w15:restartNumberingAfterBreak="0">
    <w:nsid w:val="3FC53221"/>
    <w:multiLevelType w:val="multilevel"/>
    <w:tmpl w:val="A36E38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  <w:color w:val="156082" w:themeColor="accent1"/>
      </w:rPr>
    </w:lvl>
    <w:lvl w:ilvl="1">
      <w:start w:val="2"/>
      <w:numFmt w:val="decimal"/>
      <w:lvlText w:val="%1.%2"/>
      <w:lvlJc w:val="left"/>
      <w:pPr>
        <w:ind w:left="643" w:hanging="360"/>
      </w:pPr>
      <w:rPr>
        <w:rFonts w:hint="default"/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185" w15:restartNumberingAfterBreak="0">
    <w:nsid w:val="3FF13C82"/>
    <w:multiLevelType w:val="multilevel"/>
    <w:tmpl w:val="0F52FE1E"/>
    <w:styleLink w:val="WWNum130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6" w15:restartNumberingAfterBreak="0">
    <w:nsid w:val="4035659C"/>
    <w:multiLevelType w:val="hybridMultilevel"/>
    <w:tmpl w:val="AB4E6726"/>
    <w:lvl w:ilvl="0" w:tplc="00000005">
      <w:start w:val="1"/>
      <w:numFmt w:val="bullet"/>
      <w:lvlText w:val="»"/>
      <w:lvlJc w:val="left"/>
      <w:pPr>
        <w:ind w:left="720" w:hanging="360"/>
      </w:pPr>
      <w:rPr>
        <w:rFonts w:ascii="Calibri Light" w:hAnsi="Calibri Light" w:cs="Calibri Light" w:hint="default"/>
        <w:color w:val="1F1F1F"/>
        <w:sz w:val="19"/>
        <w:szCs w:val="19"/>
        <w:lang w:eastAsia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405406B5"/>
    <w:multiLevelType w:val="multilevel"/>
    <w:tmpl w:val="0EBA3E2C"/>
    <w:styleLink w:val="WWNum125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8" w15:restartNumberingAfterBreak="0">
    <w:nsid w:val="40803D29"/>
    <w:multiLevelType w:val="multilevel"/>
    <w:tmpl w:val="33B401D6"/>
    <w:styleLink w:val="WWNum168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9" w15:restartNumberingAfterBreak="0">
    <w:nsid w:val="40C33499"/>
    <w:multiLevelType w:val="multilevel"/>
    <w:tmpl w:val="64E661A2"/>
    <w:lvl w:ilvl="0">
      <w:start w:val="1"/>
      <w:numFmt w:val="bullet"/>
      <w:lvlText w:val="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9"/>
        <w:szCs w:val="19"/>
        <w:lang w:eastAsia="it-I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0" w15:restartNumberingAfterBreak="0">
    <w:nsid w:val="40DA31A4"/>
    <w:multiLevelType w:val="multilevel"/>
    <w:tmpl w:val="AA226E0E"/>
    <w:styleLink w:val="WWNum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1" w15:restartNumberingAfterBreak="0">
    <w:nsid w:val="412910BE"/>
    <w:multiLevelType w:val="multilevel"/>
    <w:tmpl w:val="E69EB9F2"/>
    <w:styleLink w:val="WWNum193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2" w15:restartNumberingAfterBreak="0">
    <w:nsid w:val="415522AD"/>
    <w:multiLevelType w:val="multilevel"/>
    <w:tmpl w:val="215E9618"/>
    <w:styleLink w:val="WWNum110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3" w15:restartNumberingAfterBreak="0">
    <w:nsid w:val="42142DF1"/>
    <w:multiLevelType w:val="multilevel"/>
    <w:tmpl w:val="53FC45F2"/>
    <w:styleLink w:val="WWNum53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4" w15:restartNumberingAfterBreak="0">
    <w:nsid w:val="42212DAA"/>
    <w:multiLevelType w:val="multilevel"/>
    <w:tmpl w:val="0834F022"/>
    <w:styleLink w:val="WWNum182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5" w15:restartNumberingAfterBreak="0">
    <w:nsid w:val="429D33D4"/>
    <w:multiLevelType w:val="multilevel"/>
    <w:tmpl w:val="BB10C4C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196" w15:restartNumberingAfterBreak="0">
    <w:nsid w:val="42AB5DCF"/>
    <w:multiLevelType w:val="multilevel"/>
    <w:tmpl w:val="0E82E2D6"/>
    <w:styleLink w:val="WWNum10"/>
    <w:lvl w:ilvl="0">
      <w:start w:val="1"/>
      <w:numFmt w:val="lowerRoman"/>
      <w:lvlText w:val="%1."/>
      <w:lvlJc w:val="right"/>
      <w:pPr>
        <w:ind w:left="720" w:hanging="360"/>
      </w:pPr>
      <w:rPr>
        <w:b/>
        <w:bCs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2C376AB"/>
    <w:multiLevelType w:val="multilevel"/>
    <w:tmpl w:val="A1F00560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438A3B6A"/>
    <w:multiLevelType w:val="multilevel"/>
    <w:tmpl w:val="142A0832"/>
    <w:styleLink w:val="WWNum122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9" w15:restartNumberingAfterBreak="0">
    <w:nsid w:val="438E6898"/>
    <w:multiLevelType w:val="multilevel"/>
    <w:tmpl w:val="82F45F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rFonts w:hint="default"/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200" w15:restartNumberingAfterBreak="0">
    <w:nsid w:val="43C77C25"/>
    <w:multiLevelType w:val="hybridMultilevel"/>
    <w:tmpl w:val="96909412"/>
    <w:lvl w:ilvl="0" w:tplc="FFFFFFFF">
      <w:start w:val="1"/>
      <w:numFmt w:val="lowerLetter"/>
      <w:lvlText w:val="%1)"/>
      <w:lvlJc w:val="left"/>
      <w:pPr>
        <w:ind w:left="1854" w:hanging="360"/>
      </w:pPr>
      <w:rPr>
        <w:b/>
        <w:bCs/>
        <w:color w:val="156082" w:themeColor="accent1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1" w15:restartNumberingAfterBreak="0">
    <w:nsid w:val="440544C5"/>
    <w:multiLevelType w:val="hybridMultilevel"/>
    <w:tmpl w:val="E5629BE6"/>
    <w:lvl w:ilvl="0" w:tplc="04100017">
      <w:start w:val="1"/>
      <w:numFmt w:val="lowerLetter"/>
      <w:lvlText w:val="%1)"/>
      <w:lvlJc w:val="left"/>
      <w:pPr>
        <w:ind w:left="1287" w:hanging="360"/>
      </w:pPr>
    </w:lvl>
    <w:lvl w:ilvl="1" w:tplc="42C00C44">
      <w:start w:val="1"/>
      <w:numFmt w:val="lowerLetter"/>
      <w:lvlText w:val="%2."/>
      <w:lvlJc w:val="left"/>
      <w:pPr>
        <w:ind w:left="2629" w:hanging="360"/>
      </w:pPr>
      <w:rPr>
        <w:b/>
        <w:bCs/>
      </w:r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2" w15:restartNumberingAfterBreak="0">
    <w:nsid w:val="45313A58"/>
    <w:multiLevelType w:val="hybridMultilevel"/>
    <w:tmpl w:val="EB282356"/>
    <w:lvl w:ilvl="0" w:tplc="04100005">
      <w:start w:val="1"/>
      <w:numFmt w:val="bullet"/>
      <w:lvlText w:val=""/>
      <w:lvlJc w:val="left"/>
      <w:pPr>
        <w:ind w:left="149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203" w15:restartNumberingAfterBreak="0">
    <w:nsid w:val="45562E64"/>
    <w:multiLevelType w:val="multilevel"/>
    <w:tmpl w:val="C8F2A284"/>
    <w:styleLink w:val="WWNum67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4" w15:restartNumberingAfterBreak="0">
    <w:nsid w:val="4638228E"/>
    <w:multiLevelType w:val="hybridMultilevel"/>
    <w:tmpl w:val="C730EFCC"/>
    <w:lvl w:ilvl="0" w:tplc="27C050D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156082" w:themeColor="accent1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464160AC"/>
    <w:multiLevelType w:val="hybridMultilevel"/>
    <w:tmpl w:val="300C93E8"/>
    <w:lvl w:ilvl="0" w:tplc="FFFFFFFF">
      <w:start w:val="1"/>
      <w:numFmt w:val="lowerRoman"/>
      <w:lvlText w:val="%1."/>
      <w:lvlJc w:val="right"/>
      <w:pPr>
        <w:ind w:left="1080" w:hanging="360"/>
      </w:pPr>
      <w:rPr>
        <w:rFonts w:hint="default"/>
        <w:b/>
        <w:bCs/>
        <w:color w:val="77206D" w:themeColor="accent5" w:themeShade="BF"/>
        <w:sz w:val="19"/>
        <w:szCs w:val="19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6" w15:restartNumberingAfterBreak="0">
    <w:nsid w:val="46630A8F"/>
    <w:multiLevelType w:val="hybridMultilevel"/>
    <w:tmpl w:val="96909412"/>
    <w:lvl w:ilvl="0" w:tplc="FFFFFFFF">
      <w:start w:val="1"/>
      <w:numFmt w:val="lowerLetter"/>
      <w:lvlText w:val="%1)"/>
      <w:lvlJc w:val="left"/>
      <w:pPr>
        <w:ind w:left="1854" w:hanging="360"/>
      </w:pPr>
      <w:rPr>
        <w:b/>
        <w:bCs/>
        <w:color w:val="156082" w:themeColor="accent1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7" w15:restartNumberingAfterBreak="0">
    <w:nsid w:val="47880192"/>
    <w:multiLevelType w:val="multilevel"/>
    <w:tmpl w:val="FF340D4E"/>
    <w:styleLink w:val="WWNum112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8" w15:restartNumberingAfterBreak="0">
    <w:nsid w:val="47CB6DE8"/>
    <w:multiLevelType w:val="multilevel"/>
    <w:tmpl w:val="4134C752"/>
    <w:styleLink w:val="WWNum129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9" w15:restartNumberingAfterBreak="0">
    <w:nsid w:val="48A22236"/>
    <w:multiLevelType w:val="hybridMultilevel"/>
    <w:tmpl w:val="35963B0A"/>
    <w:lvl w:ilvl="0" w:tplc="40EE5BC0">
      <w:start w:val="1"/>
      <w:numFmt w:val="bullet"/>
      <w:lvlText w:val=""/>
      <w:lvlJc w:val="left"/>
      <w:pPr>
        <w:ind w:left="1146" w:hanging="360"/>
      </w:pPr>
      <w:rPr>
        <w:rFonts w:ascii="Wingdings" w:hAnsi="Wingdings" w:hint="default"/>
        <w:color w:val="156082" w:themeColor="accent1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0" w15:restartNumberingAfterBreak="0">
    <w:nsid w:val="48AA5E53"/>
    <w:multiLevelType w:val="multilevel"/>
    <w:tmpl w:val="C62ADEE4"/>
    <w:styleLink w:val="WWNum198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1" w15:restartNumberingAfterBreak="0">
    <w:nsid w:val="49947D26"/>
    <w:multiLevelType w:val="multilevel"/>
    <w:tmpl w:val="2ACE965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2" w15:restartNumberingAfterBreak="0">
    <w:nsid w:val="4A126900"/>
    <w:multiLevelType w:val="multilevel"/>
    <w:tmpl w:val="C34A98D6"/>
    <w:lvl w:ilvl="0">
      <w:start w:val="1"/>
      <w:numFmt w:val="bullet"/>
      <w:lvlText w:val="»"/>
      <w:lvlJc w:val="left"/>
      <w:pPr>
        <w:tabs>
          <w:tab w:val="num" w:pos="0"/>
        </w:tabs>
        <w:ind w:left="1038" w:hanging="360"/>
      </w:pPr>
      <w:rPr>
        <w:rFonts w:ascii="Calibri Light" w:hAnsi="Calibri Light" w:cs="Calibri Light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98" w:hanging="360"/>
      </w:pPr>
      <w:rPr>
        <w:rFonts w:ascii="Wingdings" w:hAnsi="Wingdings" w:cs="Wingdings" w:hint="default"/>
      </w:rPr>
    </w:lvl>
  </w:abstractNum>
  <w:abstractNum w:abstractNumId="213" w15:restartNumberingAfterBreak="0">
    <w:nsid w:val="4A9754F1"/>
    <w:multiLevelType w:val="multilevel"/>
    <w:tmpl w:val="D4823C6A"/>
    <w:styleLink w:val="WWNum191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4" w15:restartNumberingAfterBreak="0">
    <w:nsid w:val="4CED6351"/>
    <w:multiLevelType w:val="hybridMultilevel"/>
    <w:tmpl w:val="E7403B3E"/>
    <w:lvl w:ilvl="0" w:tplc="11568BB0">
      <w:start w:val="1"/>
      <w:numFmt w:val="bullet"/>
      <w:lvlText w:val="»"/>
      <w:lvlJc w:val="left"/>
      <w:pPr>
        <w:ind w:left="720" w:hanging="360"/>
      </w:pPr>
      <w:rPr>
        <w:rFonts w:ascii="Calibri Light" w:hAnsi="Calibri Light" w:cs="Calibri Light" w:hint="default"/>
        <w:b w:val="0"/>
        <w:bCs/>
        <w:color w:val="auto"/>
        <w:sz w:val="19"/>
        <w:szCs w:val="19"/>
        <w:lang w:eastAsia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4CF52558"/>
    <w:multiLevelType w:val="multilevel"/>
    <w:tmpl w:val="2D743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6" w15:restartNumberingAfterBreak="0">
    <w:nsid w:val="4CFE7D57"/>
    <w:multiLevelType w:val="multilevel"/>
    <w:tmpl w:val="A46E8682"/>
    <w:styleLink w:val="WWNum162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7" w15:restartNumberingAfterBreak="0">
    <w:nsid w:val="4D667720"/>
    <w:multiLevelType w:val="multilevel"/>
    <w:tmpl w:val="BB10C4C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218" w15:restartNumberingAfterBreak="0">
    <w:nsid w:val="4E3D4D5C"/>
    <w:multiLevelType w:val="hybridMultilevel"/>
    <w:tmpl w:val="F376BC8E"/>
    <w:lvl w:ilvl="0" w:tplc="314A2A16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9" w15:restartNumberingAfterBreak="0">
    <w:nsid w:val="4E734CE6"/>
    <w:multiLevelType w:val="multilevel"/>
    <w:tmpl w:val="95B8607A"/>
    <w:styleLink w:val="WWNum39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0" w15:restartNumberingAfterBreak="0">
    <w:nsid w:val="4E9F6290"/>
    <w:multiLevelType w:val="hybridMultilevel"/>
    <w:tmpl w:val="08B21018"/>
    <w:lvl w:ilvl="0" w:tplc="00000005">
      <w:start w:val="1"/>
      <w:numFmt w:val="bullet"/>
      <w:lvlText w:val="»"/>
      <w:lvlJc w:val="left"/>
      <w:pPr>
        <w:ind w:left="720" w:hanging="360"/>
      </w:pPr>
      <w:rPr>
        <w:rFonts w:ascii="Calibri Light" w:hAnsi="Calibri Light" w:cs="Calibri Light" w:hint="default"/>
        <w:color w:val="1F1F1F"/>
        <w:sz w:val="19"/>
        <w:szCs w:val="19"/>
        <w:lang w:eastAsia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4ED034CF"/>
    <w:multiLevelType w:val="multilevel"/>
    <w:tmpl w:val="7DC6BD28"/>
    <w:lvl w:ilvl="0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b w:val="0"/>
        <w:i w:val="0"/>
        <w:sz w:val="28"/>
      </w:rPr>
    </w:lvl>
    <w:lvl w:ilvl="1">
      <w:start w:val="1"/>
      <w:numFmt w:val="upperLetter"/>
      <w:lvlText w:val="%2.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2" w15:restartNumberingAfterBreak="0">
    <w:nsid w:val="4EDA4454"/>
    <w:multiLevelType w:val="multilevel"/>
    <w:tmpl w:val="2AE6046A"/>
    <w:lvl w:ilvl="0">
      <w:numFmt w:val="bullet"/>
      <w:lvlText w:val="-"/>
      <w:lvlJc w:val="left"/>
      <w:pPr>
        <w:tabs>
          <w:tab w:val="num" w:pos="0"/>
        </w:tabs>
        <w:ind w:left="707" w:hanging="567"/>
      </w:pPr>
      <w:rPr>
        <w:rFonts w:ascii="Verdana" w:hAnsi="Verdana" w:cs="Verdan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>
      <w:numFmt w:val="bullet"/>
      <w:lvlText w:val=""/>
      <w:lvlJc w:val="left"/>
      <w:pPr>
        <w:tabs>
          <w:tab w:val="num" w:pos="0"/>
        </w:tabs>
        <w:ind w:left="1427" w:hanging="360"/>
      </w:pPr>
      <w:rPr>
        <w:rFonts w:ascii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364" w:hanging="360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309" w:hanging="360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254" w:hanging="360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198" w:hanging="360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143" w:hanging="360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088" w:hanging="360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032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223" w15:restartNumberingAfterBreak="0">
    <w:nsid w:val="4EE57FD3"/>
    <w:multiLevelType w:val="multilevel"/>
    <w:tmpl w:val="4C4C6510"/>
    <w:styleLink w:val="WWNum166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4" w15:restartNumberingAfterBreak="0">
    <w:nsid w:val="4EF8449D"/>
    <w:multiLevelType w:val="multilevel"/>
    <w:tmpl w:val="1AEAC8DC"/>
    <w:styleLink w:val="WWNum179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5" w15:restartNumberingAfterBreak="0">
    <w:nsid w:val="4F582834"/>
    <w:multiLevelType w:val="multilevel"/>
    <w:tmpl w:val="39B2A956"/>
    <w:styleLink w:val="WWNum164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6" w15:restartNumberingAfterBreak="0">
    <w:nsid w:val="4F761FA5"/>
    <w:multiLevelType w:val="hybridMultilevel"/>
    <w:tmpl w:val="96909412"/>
    <w:lvl w:ilvl="0" w:tplc="FFFFFFFF">
      <w:start w:val="1"/>
      <w:numFmt w:val="lowerLetter"/>
      <w:lvlText w:val="%1)"/>
      <w:lvlJc w:val="left"/>
      <w:pPr>
        <w:ind w:left="1854" w:hanging="360"/>
      </w:pPr>
      <w:rPr>
        <w:b/>
        <w:bCs/>
        <w:color w:val="156082" w:themeColor="accent1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7" w15:restartNumberingAfterBreak="0">
    <w:nsid w:val="4FC57067"/>
    <w:multiLevelType w:val="multilevel"/>
    <w:tmpl w:val="FDDCA0F8"/>
    <w:lvl w:ilvl="0">
      <w:start w:val="1"/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b w:val="0"/>
        <w:i w:val="0"/>
        <w:sz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8" w15:restartNumberingAfterBreak="0">
    <w:nsid w:val="4FEE2ACD"/>
    <w:multiLevelType w:val="multilevel"/>
    <w:tmpl w:val="570E0994"/>
    <w:styleLink w:val="WWNum1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none"/>
      <w:suff w:val="nothing"/>
      <w:lvlText w:val="%2"/>
      <w:lvlJc w:val="left"/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9" w15:restartNumberingAfterBreak="0">
    <w:nsid w:val="4FFA7BF7"/>
    <w:multiLevelType w:val="multilevel"/>
    <w:tmpl w:val="F10E3C36"/>
    <w:styleLink w:val="WWNum102"/>
    <w:lvl w:ilvl="0">
      <w:start w:val="1"/>
      <w:numFmt w:val="lowerRoman"/>
      <w:lvlText w:val="%1."/>
      <w:lvlJc w:val="right"/>
      <w:pPr>
        <w:ind w:left="720" w:hanging="360"/>
      </w:pPr>
      <w:rPr>
        <w:b w:val="0"/>
        <w:i w:val="0"/>
        <w:sz w:val="21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230" w15:restartNumberingAfterBreak="0">
    <w:nsid w:val="501D1E81"/>
    <w:multiLevelType w:val="multilevel"/>
    <w:tmpl w:val="DD42E2F8"/>
    <w:styleLink w:val="WWNum35"/>
    <w:lvl w:ilvl="0">
      <w:start w:val="1"/>
      <w:numFmt w:val="lowerRoman"/>
      <w:lvlText w:val="%1."/>
      <w:lvlJc w:val="right"/>
      <w:pPr>
        <w:ind w:left="4933" w:hanging="180"/>
      </w:pPr>
      <w:rPr>
        <w:b/>
        <w:bCs/>
        <w:color w:val="156082"/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507A1959"/>
    <w:multiLevelType w:val="multilevel"/>
    <w:tmpl w:val="66E82B90"/>
    <w:styleLink w:val="WWNum3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2" w15:restartNumberingAfterBreak="0">
    <w:nsid w:val="508B3178"/>
    <w:multiLevelType w:val="multilevel"/>
    <w:tmpl w:val="F06C1916"/>
    <w:styleLink w:val="WWNum132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3" w15:restartNumberingAfterBreak="0">
    <w:nsid w:val="50980C9F"/>
    <w:multiLevelType w:val="multilevel"/>
    <w:tmpl w:val="E77C2F82"/>
    <w:styleLink w:val="WWNum100"/>
    <w:lvl w:ilvl="0">
      <w:start w:val="3"/>
      <w:numFmt w:val="lowerLetter"/>
      <w:lvlText w:val="%1)"/>
      <w:lvlJc w:val="left"/>
      <w:pPr>
        <w:ind w:left="720" w:hanging="36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50DD6AB2"/>
    <w:multiLevelType w:val="multilevel"/>
    <w:tmpl w:val="16E23154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235" w15:restartNumberingAfterBreak="0">
    <w:nsid w:val="51185EC6"/>
    <w:multiLevelType w:val="multilevel"/>
    <w:tmpl w:val="14D820A6"/>
    <w:styleLink w:val="WWNum109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6" w15:restartNumberingAfterBreak="0">
    <w:nsid w:val="51311209"/>
    <w:multiLevelType w:val="multilevel"/>
    <w:tmpl w:val="0D0262C8"/>
    <w:styleLink w:val="WWNum75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7" w15:restartNumberingAfterBreak="0">
    <w:nsid w:val="514D3C52"/>
    <w:multiLevelType w:val="multilevel"/>
    <w:tmpl w:val="BB10C4C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238" w15:restartNumberingAfterBreak="0">
    <w:nsid w:val="51754EE7"/>
    <w:multiLevelType w:val="multilevel"/>
    <w:tmpl w:val="98B25DD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9" w15:restartNumberingAfterBreak="0">
    <w:nsid w:val="51F4390B"/>
    <w:multiLevelType w:val="multilevel"/>
    <w:tmpl w:val="431A9602"/>
    <w:styleLink w:val="WWNum51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0" w15:restartNumberingAfterBreak="0">
    <w:nsid w:val="52CC3334"/>
    <w:multiLevelType w:val="multilevel"/>
    <w:tmpl w:val="3AE4A2A0"/>
    <w:styleLink w:val="WWNum65"/>
    <w:lvl w:ilvl="0">
      <w:start w:val="1"/>
      <w:numFmt w:val="lowerLetter"/>
      <w:lvlText w:val="%1)"/>
      <w:lvlJc w:val="left"/>
      <w:pPr>
        <w:ind w:left="360" w:hanging="36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2F12B69"/>
    <w:multiLevelType w:val="hybridMultilevel"/>
    <w:tmpl w:val="174E9086"/>
    <w:lvl w:ilvl="0" w:tplc="CC6E40C6">
      <w:start w:val="1"/>
      <w:numFmt w:val="lowerLetter"/>
      <w:lvlText w:val="%1)"/>
      <w:lvlJc w:val="left"/>
      <w:pPr>
        <w:ind w:left="1854" w:hanging="360"/>
      </w:pPr>
      <w:rPr>
        <w:b/>
        <w:bCs/>
        <w:color w:val="156082" w:themeColor="accent1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2574" w:hanging="360"/>
      </w:pPr>
    </w:lvl>
    <w:lvl w:ilvl="2" w:tplc="0410001B" w:tentative="1">
      <w:start w:val="1"/>
      <w:numFmt w:val="lowerRoman"/>
      <w:lvlText w:val="%3."/>
      <w:lvlJc w:val="right"/>
      <w:pPr>
        <w:ind w:left="3294" w:hanging="180"/>
      </w:pPr>
    </w:lvl>
    <w:lvl w:ilvl="3" w:tplc="0410000F" w:tentative="1">
      <w:start w:val="1"/>
      <w:numFmt w:val="decimal"/>
      <w:lvlText w:val="%4."/>
      <w:lvlJc w:val="left"/>
      <w:pPr>
        <w:ind w:left="4014" w:hanging="360"/>
      </w:pPr>
    </w:lvl>
    <w:lvl w:ilvl="4" w:tplc="04100019" w:tentative="1">
      <w:start w:val="1"/>
      <w:numFmt w:val="lowerLetter"/>
      <w:lvlText w:val="%5."/>
      <w:lvlJc w:val="left"/>
      <w:pPr>
        <w:ind w:left="4734" w:hanging="360"/>
      </w:pPr>
    </w:lvl>
    <w:lvl w:ilvl="5" w:tplc="0410001B" w:tentative="1">
      <w:start w:val="1"/>
      <w:numFmt w:val="lowerRoman"/>
      <w:lvlText w:val="%6."/>
      <w:lvlJc w:val="right"/>
      <w:pPr>
        <w:ind w:left="5454" w:hanging="180"/>
      </w:pPr>
    </w:lvl>
    <w:lvl w:ilvl="6" w:tplc="0410000F" w:tentative="1">
      <w:start w:val="1"/>
      <w:numFmt w:val="decimal"/>
      <w:lvlText w:val="%7."/>
      <w:lvlJc w:val="left"/>
      <w:pPr>
        <w:ind w:left="6174" w:hanging="360"/>
      </w:pPr>
    </w:lvl>
    <w:lvl w:ilvl="7" w:tplc="04100019" w:tentative="1">
      <w:start w:val="1"/>
      <w:numFmt w:val="lowerLetter"/>
      <w:lvlText w:val="%8."/>
      <w:lvlJc w:val="left"/>
      <w:pPr>
        <w:ind w:left="6894" w:hanging="360"/>
      </w:pPr>
    </w:lvl>
    <w:lvl w:ilvl="8" w:tplc="0410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2" w15:restartNumberingAfterBreak="0">
    <w:nsid w:val="533F6B0F"/>
    <w:multiLevelType w:val="multilevel"/>
    <w:tmpl w:val="C65C5FAA"/>
    <w:styleLink w:val="WWNum4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3" w15:restartNumberingAfterBreak="0">
    <w:nsid w:val="537E5F1C"/>
    <w:multiLevelType w:val="hybridMultilevel"/>
    <w:tmpl w:val="1DC2E3D4"/>
    <w:lvl w:ilvl="0" w:tplc="FFFFFFFF">
      <w:start w:val="1"/>
      <w:numFmt w:val="decimal"/>
      <w:lvlText w:val="%1."/>
      <w:lvlJc w:val="left"/>
      <w:pPr>
        <w:ind w:left="3589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54742A3C"/>
    <w:multiLevelType w:val="multilevel"/>
    <w:tmpl w:val="D2D4BBFE"/>
    <w:styleLink w:val="WWNum46"/>
    <w:lvl w:ilvl="0">
      <w:numFmt w:val="bullet"/>
      <w:lvlText w:val=""/>
      <w:lvlJc w:val="left"/>
      <w:pPr>
        <w:ind w:left="2148" w:hanging="360"/>
      </w:pPr>
      <w:rPr>
        <w:rFonts w:cs="Wingdings"/>
      </w:rPr>
    </w:lvl>
    <w:lvl w:ilvl="1">
      <w:numFmt w:val="bullet"/>
      <w:lvlText w:val="o"/>
      <w:lvlJc w:val="left"/>
      <w:pPr>
        <w:ind w:left="2868" w:hanging="360"/>
      </w:pPr>
      <w:rPr>
        <w:rFonts w:cs="Courier New"/>
      </w:rPr>
    </w:lvl>
    <w:lvl w:ilvl="2">
      <w:numFmt w:val="bullet"/>
      <w:lvlText w:val=""/>
      <w:lvlJc w:val="left"/>
      <w:pPr>
        <w:ind w:left="3588" w:hanging="360"/>
      </w:pPr>
      <w:rPr>
        <w:rFonts w:cs="Wingdings"/>
      </w:rPr>
    </w:lvl>
    <w:lvl w:ilvl="3">
      <w:numFmt w:val="bullet"/>
      <w:lvlText w:val=""/>
      <w:lvlJc w:val="left"/>
      <w:pPr>
        <w:ind w:left="4308" w:hanging="360"/>
      </w:pPr>
      <w:rPr>
        <w:rFonts w:cs="Symbol"/>
      </w:rPr>
    </w:lvl>
    <w:lvl w:ilvl="4">
      <w:numFmt w:val="bullet"/>
      <w:lvlText w:val="o"/>
      <w:lvlJc w:val="left"/>
      <w:pPr>
        <w:ind w:left="5028" w:hanging="360"/>
      </w:pPr>
      <w:rPr>
        <w:rFonts w:cs="Courier New"/>
      </w:rPr>
    </w:lvl>
    <w:lvl w:ilvl="5">
      <w:numFmt w:val="bullet"/>
      <w:lvlText w:val=""/>
      <w:lvlJc w:val="left"/>
      <w:pPr>
        <w:ind w:left="5748" w:hanging="360"/>
      </w:pPr>
      <w:rPr>
        <w:rFonts w:cs="Wingdings"/>
      </w:rPr>
    </w:lvl>
    <w:lvl w:ilvl="6">
      <w:numFmt w:val="bullet"/>
      <w:lvlText w:val=""/>
      <w:lvlJc w:val="left"/>
      <w:pPr>
        <w:ind w:left="6468" w:hanging="360"/>
      </w:pPr>
      <w:rPr>
        <w:rFonts w:cs="Symbol"/>
      </w:rPr>
    </w:lvl>
    <w:lvl w:ilvl="7">
      <w:numFmt w:val="bullet"/>
      <w:lvlText w:val="o"/>
      <w:lvlJc w:val="left"/>
      <w:pPr>
        <w:ind w:left="7188" w:hanging="360"/>
      </w:pPr>
      <w:rPr>
        <w:rFonts w:cs="Courier New"/>
      </w:rPr>
    </w:lvl>
    <w:lvl w:ilvl="8">
      <w:numFmt w:val="bullet"/>
      <w:lvlText w:val=""/>
      <w:lvlJc w:val="left"/>
      <w:pPr>
        <w:ind w:left="7908" w:hanging="360"/>
      </w:pPr>
      <w:rPr>
        <w:rFonts w:cs="Wingdings"/>
      </w:rPr>
    </w:lvl>
  </w:abstractNum>
  <w:abstractNum w:abstractNumId="245" w15:restartNumberingAfterBreak="0">
    <w:nsid w:val="54E932D7"/>
    <w:multiLevelType w:val="multilevel"/>
    <w:tmpl w:val="050CE680"/>
    <w:lvl w:ilvl="0">
      <w:start w:val="1"/>
      <w:numFmt w:val="lowerLetter"/>
      <w:lvlText w:val="%1)"/>
      <w:lvlJc w:val="left"/>
      <w:pPr>
        <w:ind w:left="360" w:hanging="360"/>
      </w:pPr>
      <w:rPr>
        <w:b/>
        <w:bCs/>
        <w:i w:val="0"/>
        <w:iCs w:val="0"/>
        <w:color w:val="156082" w:themeColor="accent1"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246" w15:restartNumberingAfterBreak="0">
    <w:nsid w:val="55026788"/>
    <w:multiLevelType w:val="multilevel"/>
    <w:tmpl w:val="BB10C4C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247" w15:restartNumberingAfterBreak="0">
    <w:nsid w:val="553931A7"/>
    <w:multiLevelType w:val="hybridMultilevel"/>
    <w:tmpl w:val="0E0EB11A"/>
    <w:lvl w:ilvl="0" w:tplc="00000005">
      <w:start w:val="1"/>
      <w:numFmt w:val="bullet"/>
      <w:lvlText w:val="»"/>
      <w:lvlJc w:val="left"/>
      <w:pPr>
        <w:ind w:left="720" w:hanging="360"/>
      </w:pPr>
      <w:rPr>
        <w:rFonts w:ascii="Calibri Light" w:hAnsi="Calibri Light" w:cs="Calibri Light" w:hint="default"/>
        <w:color w:val="1F1F1F"/>
        <w:sz w:val="19"/>
        <w:szCs w:val="19"/>
        <w:lang w:eastAsia="en-US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5590449A"/>
    <w:multiLevelType w:val="multilevel"/>
    <w:tmpl w:val="31EC8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9" w15:restartNumberingAfterBreak="0">
    <w:nsid w:val="56B521FC"/>
    <w:multiLevelType w:val="multilevel"/>
    <w:tmpl w:val="48CAD01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bullet"/>
      <w:lvlText w:val="»"/>
      <w:lvlJc w:val="left"/>
      <w:pPr>
        <w:ind w:left="2520" w:hanging="360"/>
      </w:pPr>
      <w:rPr>
        <w:rFonts w:ascii="Calibri Light" w:hAnsi="Calibri Light" w:cs="Calibri Light" w:hint="default"/>
        <w:color w:val="1F1F1F"/>
        <w:sz w:val="19"/>
        <w:szCs w:val="19"/>
        <w:lang w:eastAsia="en-US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0" w15:restartNumberingAfterBreak="0">
    <w:nsid w:val="56D6125A"/>
    <w:multiLevelType w:val="multilevel"/>
    <w:tmpl w:val="D996066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1" w15:restartNumberingAfterBreak="0">
    <w:nsid w:val="56F5316E"/>
    <w:multiLevelType w:val="hybridMultilevel"/>
    <w:tmpl w:val="1108D4A4"/>
    <w:lvl w:ilvl="0" w:tplc="00000008">
      <w:start w:val="1"/>
      <w:numFmt w:val="bullet"/>
      <w:lvlText w:val="-"/>
      <w:lvlJc w:val="left"/>
      <w:pPr>
        <w:ind w:left="720" w:hanging="360"/>
      </w:pPr>
      <w:rPr>
        <w:rFonts w:ascii="Calibri Light" w:hAnsi="Calibri Light" w:cs="Calibri Light" w:hint="default"/>
        <w:sz w:val="19"/>
        <w:szCs w:val="19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2" w15:restartNumberingAfterBreak="0">
    <w:nsid w:val="57314B58"/>
    <w:multiLevelType w:val="multilevel"/>
    <w:tmpl w:val="58D2D24A"/>
    <w:styleLink w:val="WWNum93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3" w15:restartNumberingAfterBreak="0">
    <w:nsid w:val="579C515B"/>
    <w:multiLevelType w:val="hybridMultilevel"/>
    <w:tmpl w:val="84EE3E62"/>
    <w:lvl w:ilvl="0" w:tplc="FFFFFFFF">
      <w:start w:val="1"/>
      <w:numFmt w:val="bullet"/>
      <w:lvlText w:val=""/>
      <w:lvlJc w:val="left"/>
      <w:pPr>
        <w:ind w:left="1080" w:hanging="360"/>
      </w:pPr>
      <w:rPr>
        <w:rFonts w:ascii="Wingdings" w:hAnsi="Wingdings" w:hint="default"/>
        <w:color w:val="77206D" w:themeColor="accent5" w:themeShade="BF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C6DECED0">
      <w:start w:val="1"/>
      <w:numFmt w:val="bullet"/>
      <w:lvlText w:val=""/>
      <w:lvlJc w:val="left"/>
      <w:pPr>
        <w:ind w:left="2520" w:hanging="360"/>
      </w:pPr>
      <w:rPr>
        <w:rFonts w:ascii="Wingdings" w:hAnsi="Wingdings" w:hint="default"/>
        <w:color w:val="156082" w:themeColor="accent1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4" w15:restartNumberingAfterBreak="0">
    <w:nsid w:val="57DA0F5F"/>
    <w:multiLevelType w:val="hybridMultilevel"/>
    <w:tmpl w:val="BD54BE2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5" w15:restartNumberingAfterBreak="0">
    <w:nsid w:val="57E82601"/>
    <w:multiLevelType w:val="multilevel"/>
    <w:tmpl w:val="4322C58E"/>
    <w:styleLink w:val="WWNum12"/>
    <w:lvl w:ilvl="0">
      <w:start w:val="1"/>
      <w:numFmt w:val="lowerRoman"/>
      <w:lvlText w:val="%1."/>
      <w:lvlJc w:val="right"/>
      <w:pPr>
        <w:ind w:left="1571" w:hanging="360"/>
      </w:pPr>
    </w:lvl>
    <w:lvl w:ilvl="1">
      <w:start w:val="1"/>
      <w:numFmt w:val="upperLetter"/>
      <w:lvlText w:val="%2."/>
      <w:lvlJc w:val="left"/>
      <w:pPr>
        <w:ind w:left="2291" w:hanging="360"/>
      </w:pPr>
      <w:rPr>
        <w:rFonts w:eastAsia="Times New Roman"/>
        <w:b/>
        <w:color w:val="1F1F1F"/>
      </w:rPr>
    </w:lvl>
    <w:lvl w:ilvl="2">
      <w:numFmt w:val="bullet"/>
      <w:lvlText w:val="-"/>
      <w:lvlJc w:val="left"/>
      <w:pPr>
        <w:ind w:left="3191" w:hanging="360"/>
      </w:pPr>
      <w:rPr>
        <w:rFonts w:cs="Calibri Light"/>
        <w:b/>
        <w:bCs/>
        <w:sz w:val="24"/>
        <w:szCs w:val="24"/>
      </w:rPr>
    </w:lvl>
    <w:lvl w:ilvl="3">
      <w:start w:val="1"/>
      <w:numFmt w:val="lowerRoman"/>
      <w:lvlText w:val="%4)"/>
      <w:lvlJc w:val="left"/>
      <w:pPr>
        <w:ind w:left="1288" w:hanging="720"/>
      </w:pPr>
      <w:rPr>
        <w:b/>
        <w:bCs/>
        <w:color w:val="0B769F"/>
      </w:r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56" w15:restartNumberingAfterBreak="0">
    <w:nsid w:val="590E27EE"/>
    <w:multiLevelType w:val="multilevel"/>
    <w:tmpl w:val="F9967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7" w15:restartNumberingAfterBreak="0">
    <w:nsid w:val="592A5EF9"/>
    <w:multiLevelType w:val="hybridMultilevel"/>
    <w:tmpl w:val="E55A6786"/>
    <w:lvl w:ilvl="0" w:tplc="11568BB0">
      <w:start w:val="1"/>
      <w:numFmt w:val="bullet"/>
      <w:lvlText w:val="»"/>
      <w:lvlJc w:val="left"/>
      <w:pPr>
        <w:ind w:left="578" w:hanging="360"/>
      </w:pPr>
      <w:rPr>
        <w:rFonts w:ascii="Calibri Light" w:hAnsi="Calibri Light" w:cs="Calibri Light" w:hint="default"/>
        <w:b w:val="0"/>
        <w:bCs/>
        <w:color w:val="auto"/>
        <w:sz w:val="19"/>
        <w:szCs w:val="19"/>
        <w:lang w:eastAsia="en-US"/>
      </w:rPr>
    </w:lvl>
    <w:lvl w:ilvl="1" w:tplc="FFFFFFFF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58" w15:restartNumberingAfterBreak="0">
    <w:nsid w:val="592D4F28"/>
    <w:multiLevelType w:val="hybridMultilevel"/>
    <w:tmpl w:val="3EF22D24"/>
    <w:lvl w:ilvl="0" w:tplc="17FEEAE2">
      <w:start w:val="1"/>
      <w:numFmt w:val="lowerLetter"/>
      <w:lvlText w:val="%1)"/>
      <w:lvlJc w:val="left"/>
      <w:pPr>
        <w:ind w:left="1080" w:hanging="360"/>
      </w:pPr>
      <w:rPr>
        <w:b/>
        <w:bCs/>
        <w:color w:val="156082" w:themeColor="accent1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9" w15:restartNumberingAfterBreak="0">
    <w:nsid w:val="592E7EDF"/>
    <w:multiLevelType w:val="multilevel"/>
    <w:tmpl w:val="19DA2D26"/>
    <w:styleLink w:val="WWNum186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0" w15:restartNumberingAfterBreak="0">
    <w:nsid w:val="594271C2"/>
    <w:multiLevelType w:val="multilevel"/>
    <w:tmpl w:val="2ACE965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1" w15:restartNumberingAfterBreak="0">
    <w:nsid w:val="5B004A73"/>
    <w:multiLevelType w:val="multilevel"/>
    <w:tmpl w:val="D41CAEDA"/>
    <w:styleLink w:val="WWNum9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2" w15:restartNumberingAfterBreak="0">
    <w:nsid w:val="5B353D53"/>
    <w:multiLevelType w:val="multilevel"/>
    <w:tmpl w:val="D820DC06"/>
    <w:styleLink w:val="WWNum115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3" w15:restartNumberingAfterBreak="0">
    <w:nsid w:val="5B5B08DE"/>
    <w:multiLevelType w:val="multilevel"/>
    <w:tmpl w:val="D7768D26"/>
    <w:styleLink w:val="WWNum97"/>
    <w:lvl w:ilvl="0">
      <w:numFmt w:val="bullet"/>
      <w:lvlText w:val=""/>
      <w:lvlJc w:val="left"/>
      <w:pPr>
        <w:ind w:left="1287" w:hanging="360"/>
      </w:pPr>
      <w:rPr>
        <w:rFonts w:cs="Wingdings"/>
        <w:b w:val="0"/>
        <w:i w:val="0"/>
        <w:sz w:val="28"/>
      </w:rPr>
    </w:lvl>
    <w:lvl w:ilvl="1">
      <w:numFmt w:val="bullet"/>
      <w:lvlText w:val="o"/>
      <w:lvlJc w:val="left"/>
      <w:pPr>
        <w:ind w:left="2007" w:hanging="360"/>
      </w:pPr>
      <w:rPr>
        <w:rFonts w:cs="Courier New"/>
      </w:rPr>
    </w:lvl>
    <w:lvl w:ilvl="2">
      <w:numFmt w:val="bullet"/>
      <w:lvlText w:val=""/>
      <w:lvlJc w:val="left"/>
      <w:pPr>
        <w:ind w:left="2727" w:hanging="360"/>
      </w:pPr>
      <w:rPr>
        <w:rFonts w:cs="Wingdings"/>
      </w:rPr>
    </w:lvl>
    <w:lvl w:ilvl="3">
      <w:numFmt w:val="bullet"/>
      <w:lvlText w:val=""/>
      <w:lvlJc w:val="left"/>
      <w:pPr>
        <w:ind w:left="3447" w:hanging="360"/>
      </w:pPr>
      <w:rPr>
        <w:rFonts w:cs="Symbol"/>
      </w:rPr>
    </w:lvl>
    <w:lvl w:ilvl="4">
      <w:numFmt w:val="bullet"/>
      <w:lvlText w:val="o"/>
      <w:lvlJc w:val="left"/>
      <w:pPr>
        <w:ind w:left="4167" w:hanging="360"/>
      </w:pPr>
      <w:rPr>
        <w:rFonts w:cs="Courier New"/>
      </w:rPr>
    </w:lvl>
    <w:lvl w:ilvl="5">
      <w:numFmt w:val="bullet"/>
      <w:lvlText w:val=""/>
      <w:lvlJc w:val="left"/>
      <w:pPr>
        <w:ind w:left="4887" w:hanging="360"/>
      </w:pPr>
      <w:rPr>
        <w:rFonts w:cs="Wingdings"/>
      </w:rPr>
    </w:lvl>
    <w:lvl w:ilvl="6">
      <w:numFmt w:val="bullet"/>
      <w:lvlText w:val=""/>
      <w:lvlJc w:val="left"/>
      <w:pPr>
        <w:ind w:left="5607" w:hanging="360"/>
      </w:pPr>
      <w:rPr>
        <w:rFonts w:cs="Symbol"/>
      </w:rPr>
    </w:lvl>
    <w:lvl w:ilvl="7">
      <w:numFmt w:val="bullet"/>
      <w:lvlText w:val="o"/>
      <w:lvlJc w:val="left"/>
      <w:pPr>
        <w:ind w:left="6327" w:hanging="360"/>
      </w:pPr>
      <w:rPr>
        <w:rFonts w:cs="Courier New"/>
      </w:rPr>
    </w:lvl>
    <w:lvl w:ilvl="8">
      <w:numFmt w:val="bullet"/>
      <w:lvlText w:val=""/>
      <w:lvlJc w:val="left"/>
      <w:pPr>
        <w:ind w:left="7047" w:hanging="360"/>
      </w:pPr>
      <w:rPr>
        <w:rFonts w:cs="Wingdings"/>
      </w:rPr>
    </w:lvl>
  </w:abstractNum>
  <w:abstractNum w:abstractNumId="264" w15:restartNumberingAfterBreak="0">
    <w:nsid w:val="5BD70AC3"/>
    <w:multiLevelType w:val="multilevel"/>
    <w:tmpl w:val="1D34CF64"/>
    <w:styleLink w:val="WWNum27"/>
    <w:lvl w:ilvl="0">
      <w:start w:val="1"/>
      <w:numFmt w:val="lowerRoman"/>
      <w:lvlText w:val="%1."/>
      <w:lvlJc w:val="right"/>
      <w:pPr>
        <w:ind w:left="360" w:hanging="360"/>
      </w:pPr>
      <w:rPr>
        <w:b w:val="0"/>
        <w:bCs w:val="0"/>
        <w:color w:val="0F4761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5" w15:restartNumberingAfterBreak="0">
    <w:nsid w:val="5C550314"/>
    <w:multiLevelType w:val="hybridMultilevel"/>
    <w:tmpl w:val="7E700B86"/>
    <w:lvl w:ilvl="0" w:tplc="11568BB0">
      <w:start w:val="1"/>
      <w:numFmt w:val="bullet"/>
      <w:lvlText w:val="»"/>
      <w:lvlJc w:val="left"/>
      <w:pPr>
        <w:ind w:left="720" w:hanging="360"/>
      </w:pPr>
      <w:rPr>
        <w:rFonts w:ascii="Calibri Light" w:hAnsi="Calibri Light" w:cs="Calibri Light" w:hint="default"/>
        <w:b w:val="0"/>
        <w:bCs/>
        <w:color w:val="auto"/>
        <w:sz w:val="19"/>
        <w:szCs w:val="19"/>
        <w:lang w:eastAsia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6" w15:restartNumberingAfterBreak="0">
    <w:nsid w:val="5D1120E1"/>
    <w:multiLevelType w:val="multilevel"/>
    <w:tmpl w:val="2AC05D50"/>
    <w:styleLink w:val="WWNum127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7" w15:restartNumberingAfterBreak="0">
    <w:nsid w:val="5D3C1968"/>
    <w:multiLevelType w:val="multilevel"/>
    <w:tmpl w:val="D6867026"/>
    <w:lvl w:ilvl="0">
      <w:start w:val="1"/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b w:val="0"/>
        <w:i w:val="0"/>
        <w:sz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8" w15:restartNumberingAfterBreak="0">
    <w:nsid w:val="5DD75974"/>
    <w:multiLevelType w:val="multilevel"/>
    <w:tmpl w:val="2012C316"/>
    <w:styleLink w:val="WWNum18"/>
    <w:lvl w:ilvl="0">
      <w:start w:val="1"/>
      <w:numFmt w:val="upperLetter"/>
      <w:lvlText w:val="%1."/>
      <w:lvlJc w:val="left"/>
      <w:pPr>
        <w:ind w:left="1068" w:hanging="360"/>
      </w:pPr>
      <w:rPr>
        <w:rFonts w:ascii="Calibri" w:hAnsi="Calibri"/>
        <w:b/>
        <w:i w:val="0"/>
        <w:color w:val="0F4761"/>
        <w:sz w:val="24"/>
        <w:szCs w:val="36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69" w15:restartNumberingAfterBreak="0">
    <w:nsid w:val="5DD75B24"/>
    <w:multiLevelType w:val="multilevel"/>
    <w:tmpl w:val="1C2ACD08"/>
    <w:lvl w:ilvl="0">
      <w:start w:val="1"/>
      <w:numFmt w:val="lowerRoman"/>
      <w:lvlText w:val="%1."/>
      <w:lvlJc w:val="right"/>
      <w:pPr>
        <w:ind w:left="360" w:hanging="360"/>
      </w:pPr>
      <w:rPr>
        <w:b/>
        <w:bCs/>
        <w:color w:val="77206D" w:themeColor="accent5" w:themeShade="BF"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270" w15:restartNumberingAfterBreak="0">
    <w:nsid w:val="5E0B201C"/>
    <w:multiLevelType w:val="multilevel"/>
    <w:tmpl w:val="4F724B7A"/>
    <w:lvl w:ilvl="0">
      <w:start w:val="1"/>
      <w:numFmt w:val="bullet"/>
      <w:lvlText w:val="»"/>
      <w:lvlJc w:val="left"/>
      <w:pPr>
        <w:ind w:left="2148" w:hanging="360"/>
      </w:pPr>
      <w:rPr>
        <w:rFonts w:ascii="Calibri Light" w:hAnsi="Calibri Light" w:cs="Calibri Light" w:hint="default"/>
        <w:color w:val="1F1F1F"/>
        <w:sz w:val="19"/>
        <w:szCs w:val="19"/>
        <w:lang w:eastAsia="en-US"/>
      </w:rPr>
    </w:lvl>
    <w:lvl w:ilvl="1">
      <w:numFmt w:val="bullet"/>
      <w:lvlText w:val="o"/>
      <w:lvlJc w:val="left"/>
      <w:pPr>
        <w:ind w:left="2868" w:hanging="360"/>
      </w:pPr>
      <w:rPr>
        <w:rFonts w:cs="Courier New"/>
      </w:rPr>
    </w:lvl>
    <w:lvl w:ilvl="2">
      <w:numFmt w:val="bullet"/>
      <w:lvlText w:val=""/>
      <w:lvlJc w:val="left"/>
      <w:pPr>
        <w:ind w:left="3588" w:hanging="360"/>
      </w:pPr>
      <w:rPr>
        <w:rFonts w:cs="Wingdings"/>
      </w:rPr>
    </w:lvl>
    <w:lvl w:ilvl="3">
      <w:numFmt w:val="bullet"/>
      <w:lvlText w:val=""/>
      <w:lvlJc w:val="left"/>
      <w:pPr>
        <w:ind w:left="4308" w:hanging="360"/>
      </w:pPr>
      <w:rPr>
        <w:rFonts w:cs="Symbol"/>
      </w:rPr>
    </w:lvl>
    <w:lvl w:ilvl="4">
      <w:numFmt w:val="bullet"/>
      <w:lvlText w:val="o"/>
      <w:lvlJc w:val="left"/>
      <w:pPr>
        <w:ind w:left="5028" w:hanging="360"/>
      </w:pPr>
      <w:rPr>
        <w:rFonts w:cs="Courier New"/>
      </w:rPr>
    </w:lvl>
    <w:lvl w:ilvl="5">
      <w:numFmt w:val="bullet"/>
      <w:lvlText w:val=""/>
      <w:lvlJc w:val="left"/>
      <w:pPr>
        <w:ind w:left="5748" w:hanging="360"/>
      </w:pPr>
      <w:rPr>
        <w:rFonts w:cs="Wingdings"/>
      </w:rPr>
    </w:lvl>
    <w:lvl w:ilvl="6">
      <w:numFmt w:val="bullet"/>
      <w:lvlText w:val=""/>
      <w:lvlJc w:val="left"/>
      <w:pPr>
        <w:ind w:left="6468" w:hanging="360"/>
      </w:pPr>
      <w:rPr>
        <w:rFonts w:cs="Symbol"/>
      </w:rPr>
    </w:lvl>
    <w:lvl w:ilvl="7">
      <w:numFmt w:val="bullet"/>
      <w:lvlText w:val="o"/>
      <w:lvlJc w:val="left"/>
      <w:pPr>
        <w:ind w:left="7188" w:hanging="360"/>
      </w:pPr>
      <w:rPr>
        <w:rFonts w:cs="Courier New"/>
      </w:rPr>
    </w:lvl>
    <w:lvl w:ilvl="8">
      <w:numFmt w:val="bullet"/>
      <w:lvlText w:val=""/>
      <w:lvlJc w:val="left"/>
      <w:pPr>
        <w:ind w:left="7908" w:hanging="360"/>
      </w:pPr>
      <w:rPr>
        <w:rFonts w:cs="Wingdings"/>
      </w:rPr>
    </w:lvl>
  </w:abstractNum>
  <w:abstractNum w:abstractNumId="271" w15:restartNumberingAfterBreak="0">
    <w:nsid w:val="5E0C4543"/>
    <w:multiLevelType w:val="hybridMultilevel"/>
    <w:tmpl w:val="13946144"/>
    <w:lvl w:ilvl="0" w:tplc="CCA2F076">
      <w:start w:val="1"/>
      <w:numFmt w:val="bullet"/>
      <w:lvlText w:val="»"/>
      <w:lvlJc w:val="left"/>
      <w:pPr>
        <w:ind w:left="1080" w:hanging="360"/>
      </w:pPr>
      <w:rPr>
        <w:rFonts w:ascii="Calibri Light" w:hAnsi="Calibri Light" w:cs="Calibri Light" w:hint="default"/>
        <w:color w:val="77206D" w:themeColor="accent5" w:themeShade="BF"/>
        <w:sz w:val="19"/>
        <w:szCs w:val="19"/>
        <w:lang w:eastAsia="en-US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2" w15:restartNumberingAfterBreak="0">
    <w:nsid w:val="5E93003E"/>
    <w:multiLevelType w:val="multilevel"/>
    <w:tmpl w:val="036A33FC"/>
    <w:styleLink w:val="WWNum73"/>
    <w:lvl w:ilvl="0">
      <w:start w:val="2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3" w15:restartNumberingAfterBreak="0">
    <w:nsid w:val="5ED726F5"/>
    <w:multiLevelType w:val="multilevel"/>
    <w:tmpl w:val="639A5F4C"/>
    <w:styleLink w:val="WWNum107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4" w15:restartNumberingAfterBreak="0">
    <w:nsid w:val="5EFA6961"/>
    <w:multiLevelType w:val="hybridMultilevel"/>
    <w:tmpl w:val="96909412"/>
    <w:lvl w:ilvl="0" w:tplc="FFFFFFFF">
      <w:start w:val="1"/>
      <w:numFmt w:val="lowerLetter"/>
      <w:lvlText w:val="%1)"/>
      <w:lvlJc w:val="left"/>
      <w:pPr>
        <w:ind w:left="786" w:hanging="360"/>
      </w:pPr>
      <w:rPr>
        <w:b/>
        <w:bCs/>
        <w:color w:val="156082" w:themeColor="accent1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5" w15:restartNumberingAfterBreak="0">
    <w:nsid w:val="5F0E5DF9"/>
    <w:multiLevelType w:val="multilevel"/>
    <w:tmpl w:val="DF8EF1E6"/>
    <w:styleLink w:val="WWNum156"/>
    <w:lvl w:ilvl="0">
      <w:numFmt w:val="bullet"/>
      <w:lvlText w:val="»"/>
      <w:lvlJc w:val="left"/>
      <w:pPr>
        <w:ind w:left="934" w:hanging="360"/>
      </w:pPr>
      <w:rPr>
        <w:rFonts w:cs="Calibri Light"/>
      </w:rPr>
    </w:lvl>
    <w:lvl w:ilvl="1">
      <w:numFmt w:val="bullet"/>
      <w:lvlText w:val="o"/>
      <w:lvlJc w:val="left"/>
      <w:pPr>
        <w:ind w:left="1654" w:hanging="360"/>
      </w:pPr>
      <w:rPr>
        <w:rFonts w:cs="Courier New"/>
      </w:rPr>
    </w:lvl>
    <w:lvl w:ilvl="2">
      <w:numFmt w:val="bullet"/>
      <w:lvlText w:val=""/>
      <w:lvlJc w:val="left"/>
      <w:pPr>
        <w:ind w:left="2374" w:hanging="360"/>
      </w:pPr>
      <w:rPr>
        <w:rFonts w:cs="Wingdings"/>
      </w:rPr>
    </w:lvl>
    <w:lvl w:ilvl="3">
      <w:numFmt w:val="bullet"/>
      <w:lvlText w:val=""/>
      <w:lvlJc w:val="left"/>
      <w:pPr>
        <w:ind w:left="3094" w:hanging="360"/>
      </w:pPr>
      <w:rPr>
        <w:rFonts w:cs="Symbol"/>
      </w:rPr>
    </w:lvl>
    <w:lvl w:ilvl="4">
      <w:numFmt w:val="bullet"/>
      <w:lvlText w:val="o"/>
      <w:lvlJc w:val="left"/>
      <w:pPr>
        <w:ind w:left="3814" w:hanging="360"/>
      </w:pPr>
      <w:rPr>
        <w:rFonts w:cs="Courier New"/>
      </w:rPr>
    </w:lvl>
    <w:lvl w:ilvl="5">
      <w:numFmt w:val="bullet"/>
      <w:lvlText w:val=""/>
      <w:lvlJc w:val="left"/>
      <w:pPr>
        <w:ind w:left="4534" w:hanging="360"/>
      </w:pPr>
      <w:rPr>
        <w:rFonts w:cs="Wingdings"/>
      </w:rPr>
    </w:lvl>
    <w:lvl w:ilvl="6">
      <w:numFmt w:val="bullet"/>
      <w:lvlText w:val=""/>
      <w:lvlJc w:val="left"/>
      <w:pPr>
        <w:ind w:left="5254" w:hanging="360"/>
      </w:pPr>
      <w:rPr>
        <w:rFonts w:cs="Symbol"/>
      </w:rPr>
    </w:lvl>
    <w:lvl w:ilvl="7">
      <w:numFmt w:val="bullet"/>
      <w:lvlText w:val="o"/>
      <w:lvlJc w:val="left"/>
      <w:pPr>
        <w:ind w:left="5974" w:hanging="360"/>
      </w:pPr>
      <w:rPr>
        <w:rFonts w:cs="Courier New"/>
      </w:rPr>
    </w:lvl>
    <w:lvl w:ilvl="8">
      <w:numFmt w:val="bullet"/>
      <w:lvlText w:val=""/>
      <w:lvlJc w:val="left"/>
      <w:pPr>
        <w:ind w:left="6694" w:hanging="360"/>
      </w:pPr>
      <w:rPr>
        <w:rFonts w:cs="Wingdings"/>
      </w:rPr>
    </w:lvl>
  </w:abstractNum>
  <w:abstractNum w:abstractNumId="276" w15:restartNumberingAfterBreak="0">
    <w:nsid w:val="5F354D62"/>
    <w:multiLevelType w:val="multilevel"/>
    <w:tmpl w:val="BADAF49C"/>
    <w:styleLink w:val="WWNum21"/>
    <w:lvl w:ilvl="0">
      <w:numFmt w:val="bullet"/>
      <w:lvlText w:val="-"/>
      <w:lvlJc w:val="left"/>
      <w:pPr>
        <w:ind w:left="1637" w:hanging="360"/>
      </w:pPr>
      <w:rPr>
        <w:rFonts w:cs="Calibri Light"/>
        <w:b/>
        <w:bCs/>
        <w:sz w:val="24"/>
        <w:szCs w:val="24"/>
      </w:rPr>
    </w:lvl>
    <w:lvl w:ilvl="1">
      <w:start w:val="1"/>
      <w:numFmt w:val="upperRoman"/>
      <w:lvlText w:val="%2."/>
      <w:lvlJc w:val="right"/>
      <w:pPr>
        <w:ind w:left="1637" w:hanging="360"/>
      </w:pPr>
      <w:rPr>
        <w:b/>
        <w:bCs/>
        <w:color w:val="156082"/>
      </w:rPr>
    </w:lvl>
    <w:lvl w:ilvl="2">
      <w:start w:val="1"/>
      <w:numFmt w:val="decimal"/>
      <w:lvlText w:val="%1.%2.%3"/>
      <w:lvlJc w:val="left"/>
      <w:pPr>
        <w:ind w:left="1997" w:hanging="720"/>
      </w:pPr>
    </w:lvl>
    <w:lvl w:ilvl="3">
      <w:start w:val="1"/>
      <w:numFmt w:val="decimal"/>
      <w:lvlText w:val="%1.%2.%3.%4"/>
      <w:lvlJc w:val="left"/>
      <w:pPr>
        <w:ind w:left="1997" w:hanging="720"/>
      </w:pPr>
    </w:lvl>
    <w:lvl w:ilvl="4">
      <w:start w:val="1"/>
      <w:numFmt w:val="decimal"/>
      <w:lvlText w:val="%1.%2.%3.%4.%5"/>
      <w:lvlJc w:val="left"/>
      <w:pPr>
        <w:ind w:left="2357" w:hanging="1080"/>
      </w:pPr>
    </w:lvl>
    <w:lvl w:ilvl="5">
      <w:start w:val="1"/>
      <w:numFmt w:val="decimal"/>
      <w:lvlText w:val="%1.%2.%3.%4.%5.%6"/>
      <w:lvlJc w:val="left"/>
      <w:pPr>
        <w:ind w:left="2357" w:hanging="1080"/>
      </w:pPr>
    </w:lvl>
    <w:lvl w:ilvl="6">
      <w:start w:val="1"/>
      <w:numFmt w:val="decimal"/>
      <w:lvlText w:val="%1.%2.%3.%4.%5.%6.%7"/>
      <w:lvlJc w:val="left"/>
      <w:pPr>
        <w:ind w:left="2717" w:hanging="1440"/>
      </w:pPr>
    </w:lvl>
    <w:lvl w:ilvl="7">
      <w:start w:val="1"/>
      <w:numFmt w:val="decimal"/>
      <w:lvlText w:val="%1.%2.%3.%4.%5.%6.%7.%8"/>
      <w:lvlJc w:val="left"/>
      <w:pPr>
        <w:ind w:left="2717" w:hanging="1440"/>
      </w:pPr>
    </w:lvl>
    <w:lvl w:ilvl="8">
      <w:start w:val="1"/>
      <w:numFmt w:val="decimal"/>
      <w:lvlText w:val="%1.%2.%3.%4.%5.%6.%7.%8.%9"/>
      <w:lvlJc w:val="left"/>
      <w:pPr>
        <w:ind w:left="3077" w:hanging="1800"/>
      </w:pPr>
    </w:lvl>
  </w:abstractNum>
  <w:abstractNum w:abstractNumId="277" w15:restartNumberingAfterBreak="0">
    <w:nsid w:val="5F656DCF"/>
    <w:multiLevelType w:val="multilevel"/>
    <w:tmpl w:val="EF06590A"/>
    <w:styleLink w:val="WWNum175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8" w15:restartNumberingAfterBreak="0">
    <w:nsid w:val="5FAD3896"/>
    <w:multiLevelType w:val="hybridMultilevel"/>
    <w:tmpl w:val="26C8433E"/>
    <w:lvl w:ilvl="0" w:tplc="31E4519E">
      <w:start w:val="1"/>
      <w:numFmt w:val="bullet"/>
      <w:lvlText w:val=""/>
      <w:lvlJc w:val="left"/>
      <w:pPr>
        <w:ind w:left="1571" w:hanging="360"/>
      </w:pPr>
      <w:rPr>
        <w:rFonts w:ascii="Wingdings" w:hAnsi="Wingdings" w:hint="default"/>
        <w:color w:val="77206D" w:themeColor="accent5" w:themeShade="BF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9" w15:restartNumberingAfterBreak="0">
    <w:nsid w:val="5FF459F7"/>
    <w:multiLevelType w:val="multilevel"/>
    <w:tmpl w:val="45AC5DBA"/>
    <w:styleLink w:val="WWNum149"/>
    <w:lvl w:ilvl="0">
      <w:numFmt w:val="bullet"/>
      <w:lvlText w:val=""/>
      <w:lvlJc w:val="left"/>
      <w:pPr>
        <w:ind w:left="720" w:hanging="360"/>
      </w:pPr>
      <w:rPr>
        <w:rFonts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  <w:sz w:val="20"/>
      </w:rPr>
    </w:lvl>
  </w:abstractNum>
  <w:abstractNum w:abstractNumId="280" w15:restartNumberingAfterBreak="0">
    <w:nsid w:val="608A56F1"/>
    <w:multiLevelType w:val="multilevel"/>
    <w:tmpl w:val="26E0A924"/>
    <w:styleLink w:val="WWNum49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1" w15:restartNumberingAfterBreak="0">
    <w:nsid w:val="60A269A6"/>
    <w:multiLevelType w:val="multilevel"/>
    <w:tmpl w:val="82F45F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rFonts w:hint="default"/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282" w15:restartNumberingAfterBreak="0">
    <w:nsid w:val="60B9765C"/>
    <w:multiLevelType w:val="multilevel"/>
    <w:tmpl w:val="F4503C08"/>
    <w:styleLink w:val="WWNum95"/>
    <w:lvl w:ilvl="0">
      <w:numFmt w:val="bullet"/>
      <w:lvlText w:val="-"/>
      <w:lvlJc w:val="left"/>
      <w:pPr>
        <w:ind w:left="567" w:hanging="567"/>
      </w:pPr>
      <w:rPr>
        <w:rFonts w:cs="Verdana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283" w15:restartNumberingAfterBreak="0">
    <w:nsid w:val="61634B94"/>
    <w:multiLevelType w:val="multilevel"/>
    <w:tmpl w:val="64B29606"/>
    <w:styleLink w:val="WWNum111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4" w15:restartNumberingAfterBreak="0">
    <w:nsid w:val="616C3C46"/>
    <w:multiLevelType w:val="multilevel"/>
    <w:tmpl w:val="068220AC"/>
    <w:styleLink w:val="WWNum90"/>
    <w:lvl w:ilvl="0">
      <w:numFmt w:val="bullet"/>
      <w:lvlText w:val=""/>
      <w:lvlJc w:val="left"/>
      <w:pPr>
        <w:ind w:left="720" w:hanging="360"/>
      </w:pPr>
      <w:rPr>
        <w:rFonts w:cs="Symbol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285" w15:restartNumberingAfterBreak="0">
    <w:nsid w:val="617E630A"/>
    <w:multiLevelType w:val="hybridMultilevel"/>
    <w:tmpl w:val="BB0AE356"/>
    <w:lvl w:ilvl="0" w:tplc="FFFFFFFF">
      <w:start w:val="1"/>
      <w:numFmt w:val="bullet"/>
      <w:lvlText w:val="»"/>
      <w:lvlJc w:val="left"/>
      <w:pPr>
        <w:ind w:left="720" w:hanging="360"/>
      </w:pPr>
      <w:rPr>
        <w:rFonts w:ascii="Calibri Light" w:hAnsi="Calibri Light" w:cs="Calibri Light" w:hint="default"/>
        <w:color w:val="1F1F1F"/>
        <w:sz w:val="19"/>
        <w:szCs w:val="19"/>
        <w:lang w:eastAsia="en-US"/>
      </w:rPr>
    </w:lvl>
    <w:lvl w:ilvl="1" w:tplc="0000000A">
      <w:start w:val="1"/>
      <w:numFmt w:val="bullet"/>
      <w:lvlText w:val="-"/>
      <w:lvlJc w:val="left"/>
      <w:pPr>
        <w:ind w:left="1440" w:hanging="360"/>
      </w:pPr>
      <w:rPr>
        <w:rFonts w:ascii="Calibri Light" w:hAnsi="Calibri Light" w:cs="Calibri Light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 w15:restartNumberingAfterBreak="0">
    <w:nsid w:val="619B300B"/>
    <w:multiLevelType w:val="multilevel"/>
    <w:tmpl w:val="B3AAFEEC"/>
    <w:styleLink w:val="WWNum158"/>
    <w:lvl w:ilvl="0">
      <w:numFmt w:val="bullet"/>
      <w:lvlText w:val=""/>
      <w:lvlJc w:val="left"/>
      <w:pPr>
        <w:ind w:left="2944" w:hanging="360"/>
      </w:pPr>
      <w:rPr>
        <w:rFonts w:cs="Wingdings"/>
        <w:b/>
        <w:bCs/>
        <w:color w:val="156082"/>
      </w:rPr>
    </w:lvl>
    <w:lvl w:ilvl="1">
      <w:numFmt w:val="bullet"/>
      <w:lvlText w:val="o"/>
      <w:lvlJc w:val="left"/>
      <w:pPr>
        <w:ind w:left="3664" w:hanging="360"/>
      </w:pPr>
      <w:rPr>
        <w:rFonts w:cs="Courier New"/>
      </w:rPr>
    </w:lvl>
    <w:lvl w:ilvl="2">
      <w:numFmt w:val="bullet"/>
      <w:lvlText w:val=""/>
      <w:lvlJc w:val="left"/>
      <w:pPr>
        <w:ind w:left="4384" w:hanging="360"/>
      </w:pPr>
      <w:rPr>
        <w:rFonts w:cs="Wingdings"/>
      </w:rPr>
    </w:lvl>
    <w:lvl w:ilvl="3">
      <w:numFmt w:val="bullet"/>
      <w:lvlText w:val=""/>
      <w:lvlJc w:val="left"/>
      <w:pPr>
        <w:ind w:left="5104" w:hanging="360"/>
      </w:pPr>
      <w:rPr>
        <w:rFonts w:cs="Symbol"/>
      </w:rPr>
    </w:lvl>
    <w:lvl w:ilvl="4">
      <w:numFmt w:val="bullet"/>
      <w:lvlText w:val="o"/>
      <w:lvlJc w:val="left"/>
      <w:pPr>
        <w:ind w:left="5824" w:hanging="360"/>
      </w:pPr>
      <w:rPr>
        <w:rFonts w:cs="Courier New"/>
      </w:rPr>
    </w:lvl>
    <w:lvl w:ilvl="5">
      <w:numFmt w:val="bullet"/>
      <w:lvlText w:val=""/>
      <w:lvlJc w:val="left"/>
      <w:pPr>
        <w:ind w:left="6544" w:hanging="360"/>
      </w:pPr>
      <w:rPr>
        <w:rFonts w:cs="Wingdings"/>
      </w:rPr>
    </w:lvl>
    <w:lvl w:ilvl="6">
      <w:numFmt w:val="bullet"/>
      <w:lvlText w:val=""/>
      <w:lvlJc w:val="left"/>
      <w:pPr>
        <w:ind w:left="7264" w:hanging="360"/>
      </w:pPr>
      <w:rPr>
        <w:rFonts w:cs="Symbol"/>
      </w:rPr>
    </w:lvl>
    <w:lvl w:ilvl="7">
      <w:numFmt w:val="bullet"/>
      <w:lvlText w:val="o"/>
      <w:lvlJc w:val="left"/>
      <w:pPr>
        <w:ind w:left="7984" w:hanging="360"/>
      </w:pPr>
      <w:rPr>
        <w:rFonts w:cs="Courier New"/>
      </w:rPr>
    </w:lvl>
    <w:lvl w:ilvl="8">
      <w:numFmt w:val="bullet"/>
      <w:lvlText w:val=""/>
      <w:lvlJc w:val="left"/>
      <w:pPr>
        <w:ind w:left="8704" w:hanging="360"/>
      </w:pPr>
      <w:rPr>
        <w:rFonts w:cs="Wingdings"/>
      </w:rPr>
    </w:lvl>
  </w:abstractNum>
  <w:abstractNum w:abstractNumId="287" w15:restartNumberingAfterBreak="0">
    <w:nsid w:val="622A3503"/>
    <w:multiLevelType w:val="multilevel"/>
    <w:tmpl w:val="F686FF00"/>
    <w:styleLink w:val="WWNum183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8" w15:restartNumberingAfterBreak="0">
    <w:nsid w:val="62FE6354"/>
    <w:multiLevelType w:val="multilevel"/>
    <w:tmpl w:val="342608C0"/>
    <w:styleLink w:val="WWNum62"/>
    <w:lvl w:ilvl="0">
      <w:start w:val="1"/>
      <w:numFmt w:val="lowerLetter"/>
      <w:lvlText w:val="%1)"/>
      <w:lvlJc w:val="left"/>
      <w:pPr>
        <w:ind w:left="360" w:hanging="36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630D2B37"/>
    <w:multiLevelType w:val="multilevel"/>
    <w:tmpl w:val="45F2D0E4"/>
    <w:styleLink w:val="WWNum32"/>
    <w:lvl w:ilvl="0">
      <w:start w:val="1"/>
      <w:numFmt w:val="lowerRoman"/>
      <w:lvlText w:val="%1."/>
      <w:lvlJc w:val="right"/>
      <w:pPr>
        <w:ind w:left="360" w:hanging="360"/>
      </w:pPr>
      <w:rPr>
        <w:b w:val="0"/>
        <w:bCs w:val="0"/>
        <w:color w:val="0F4761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90" w15:restartNumberingAfterBreak="0">
    <w:nsid w:val="64235098"/>
    <w:multiLevelType w:val="multilevel"/>
    <w:tmpl w:val="53B81744"/>
    <w:lvl w:ilvl="0">
      <w:start w:val="1"/>
      <w:numFmt w:val="bullet"/>
      <w:lvlText w:val="»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91" w15:restartNumberingAfterBreak="0">
    <w:nsid w:val="642C32EE"/>
    <w:multiLevelType w:val="multilevel"/>
    <w:tmpl w:val="274CFC86"/>
    <w:styleLink w:val="WWNum188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2" w15:restartNumberingAfterBreak="0">
    <w:nsid w:val="648164F0"/>
    <w:multiLevelType w:val="multilevel"/>
    <w:tmpl w:val="67C0CD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3" w15:restartNumberingAfterBreak="0">
    <w:nsid w:val="64A25FCF"/>
    <w:multiLevelType w:val="multilevel"/>
    <w:tmpl w:val="C4BA904A"/>
    <w:styleLink w:val="WWNum45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4" w15:restartNumberingAfterBreak="0">
    <w:nsid w:val="64A31C88"/>
    <w:multiLevelType w:val="multilevel"/>
    <w:tmpl w:val="9C8E9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5" w15:restartNumberingAfterBreak="0">
    <w:nsid w:val="653B5E00"/>
    <w:multiLevelType w:val="multilevel"/>
    <w:tmpl w:val="DABE2AB2"/>
    <w:styleLink w:val="WWNum4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6" w15:restartNumberingAfterBreak="0">
    <w:nsid w:val="656947A8"/>
    <w:multiLevelType w:val="multilevel"/>
    <w:tmpl w:val="921E0528"/>
    <w:styleLink w:val="WWNum197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7" w15:restartNumberingAfterBreak="0">
    <w:nsid w:val="65BF1C71"/>
    <w:multiLevelType w:val="multilevel"/>
    <w:tmpl w:val="E3F6E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  <w:color w:val="77206D" w:themeColor="accent5" w:themeShade="BF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8" w15:restartNumberingAfterBreak="0">
    <w:nsid w:val="65C5004E"/>
    <w:multiLevelType w:val="multilevel"/>
    <w:tmpl w:val="AD58794C"/>
    <w:styleLink w:val="WWNum167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9" w15:restartNumberingAfterBreak="0">
    <w:nsid w:val="65CF7F3F"/>
    <w:multiLevelType w:val="hybridMultilevel"/>
    <w:tmpl w:val="C65ADD9A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0" w15:restartNumberingAfterBreak="0">
    <w:nsid w:val="65F37493"/>
    <w:multiLevelType w:val="hybridMultilevel"/>
    <w:tmpl w:val="7D209734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164E1AE2">
      <w:start w:val="1"/>
      <w:numFmt w:val="lowerLetter"/>
      <w:lvlText w:val="%2."/>
      <w:lvlJc w:val="left"/>
      <w:pPr>
        <w:ind w:left="2149" w:hanging="360"/>
      </w:pPr>
      <w:rPr>
        <w:color w:val="77206D" w:themeColor="accent5" w:themeShade="BF"/>
      </w:r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1" w15:restartNumberingAfterBreak="0">
    <w:nsid w:val="665811BD"/>
    <w:multiLevelType w:val="multilevel"/>
    <w:tmpl w:val="68AC2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2" w15:restartNumberingAfterBreak="0">
    <w:nsid w:val="66686687"/>
    <w:multiLevelType w:val="multilevel"/>
    <w:tmpl w:val="E3EC567A"/>
    <w:styleLink w:val="WWNum161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3" w15:restartNumberingAfterBreak="0">
    <w:nsid w:val="669F246E"/>
    <w:multiLevelType w:val="multilevel"/>
    <w:tmpl w:val="8BC0ECBE"/>
    <w:styleLink w:val="WWNum134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4" w15:restartNumberingAfterBreak="0">
    <w:nsid w:val="677C3D7B"/>
    <w:multiLevelType w:val="multilevel"/>
    <w:tmpl w:val="98B25DDE"/>
    <w:styleLink w:val="WWNum77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5" w15:restartNumberingAfterBreak="0">
    <w:nsid w:val="68944B2D"/>
    <w:multiLevelType w:val="multilevel"/>
    <w:tmpl w:val="A874D41A"/>
    <w:styleLink w:val="WWNum99"/>
    <w:lvl w:ilvl="0">
      <w:numFmt w:val="bullet"/>
      <w:lvlText w:val="-"/>
      <w:lvlJc w:val="left"/>
      <w:pPr>
        <w:ind w:left="1080" w:hanging="360"/>
      </w:pPr>
      <w:rPr>
        <w:rFonts w:cs="Calibri Light"/>
      </w:rPr>
    </w:lvl>
    <w:lvl w:ilvl="1">
      <w:numFmt w:val="bullet"/>
      <w:lvlText w:val="o"/>
      <w:lvlJc w:val="left"/>
      <w:pPr>
        <w:ind w:left="1800" w:hanging="360"/>
      </w:pPr>
      <w:rPr>
        <w:rFonts w:cs="Courier New"/>
      </w:rPr>
    </w:lvl>
    <w:lvl w:ilvl="2">
      <w:numFmt w:val="bullet"/>
      <w:lvlText w:val=""/>
      <w:lvlJc w:val="left"/>
      <w:pPr>
        <w:ind w:left="2520" w:hanging="360"/>
      </w:pPr>
      <w:rPr>
        <w:rFonts w:cs="Wingdings"/>
      </w:rPr>
    </w:lvl>
    <w:lvl w:ilvl="3">
      <w:numFmt w:val="bullet"/>
      <w:lvlText w:val=""/>
      <w:lvlJc w:val="left"/>
      <w:pPr>
        <w:ind w:left="3240" w:hanging="360"/>
      </w:pPr>
      <w:rPr>
        <w:rFonts w:cs="Symbol"/>
      </w:rPr>
    </w:lvl>
    <w:lvl w:ilvl="4">
      <w:numFmt w:val="bullet"/>
      <w:lvlText w:val="o"/>
      <w:lvlJc w:val="left"/>
      <w:pPr>
        <w:ind w:left="3960" w:hanging="360"/>
      </w:pPr>
      <w:rPr>
        <w:rFonts w:cs="Courier New"/>
      </w:rPr>
    </w:lvl>
    <w:lvl w:ilvl="5">
      <w:numFmt w:val="bullet"/>
      <w:lvlText w:val=""/>
      <w:lvlJc w:val="left"/>
      <w:pPr>
        <w:ind w:left="4680" w:hanging="360"/>
      </w:pPr>
      <w:rPr>
        <w:rFonts w:cs="Wingdings"/>
      </w:rPr>
    </w:lvl>
    <w:lvl w:ilvl="6">
      <w:numFmt w:val="bullet"/>
      <w:lvlText w:val=""/>
      <w:lvlJc w:val="left"/>
      <w:pPr>
        <w:ind w:left="5400" w:hanging="360"/>
      </w:pPr>
      <w:rPr>
        <w:rFonts w:cs="Symbol"/>
      </w:rPr>
    </w:lvl>
    <w:lvl w:ilvl="7">
      <w:numFmt w:val="bullet"/>
      <w:lvlText w:val="o"/>
      <w:lvlJc w:val="left"/>
      <w:pPr>
        <w:ind w:left="6120" w:hanging="360"/>
      </w:pPr>
      <w:rPr>
        <w:rFonts w:cs="Courier New"/>
      </w:rPr>
    </w:lvl>
    <w:lvl w:ilvl="8">
      <w:numFmt w:val="bullet"/>
      <w:lvlText w:val=""/>
      <w:lvlJc w:val="left"/>
      <w:pPr>
        <w:ind w:left="6840" w:hanging="360"/>
      </w:pPr>
      <w:rPr>
        <w:rFonts w:cs="Wingdings"/>
      </w:rPr>
    </w:lvl>
  </w:abstractNum>
  <w:abstractNum w:abstractNumId="306" w15:restartNumberingAfterBreak="0">
    <w:nsid w:val="689F775A"/>
    <w:multiLevelType w:val="multilevel"/>
    <w:tmpl w:val="E6909E7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7" w15:restartNumberingAfterBreak="0">
    <w:nsid w:val="69EA7D2D"/>
    <w:multiLevelType w:val="multilevel"/>
    <w:tmpl w:val="18526068"/>
    <w:styleLink w:val="WWNum172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8" w15:restartNumberingAfterBreak="0">
    <w:nsid w:val="69FA6864"/>
    <w:multiLevelType w:val="multilevel"/>
    <w:tmpl w:val="439068F6"/>
    <w:styleLink w:val="WWNum184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9" w15:restartNumberingAfterBreak="0">
    <w:nsid w:val="6A615010"/>
    <w:multiLevelType w:val="multilevel"/>
    <w:tmpl w:val="79DA29A6"/>
    <w:styleLink w:val="WWNum121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10" w15:restartNumberingAfterBreak="0">
    <w:nsid w:val="6A8673E1"/>
    <w:multiLevelType w:val="multilevel"/>
    <w:tmpl w:val="86A02A2C"/>
    <w:styleLink w:val="WWNum15"/>
    <w:lvl w:ilvl="0">
      <w:start w:val="1"/>
      <w:numFmt w:val="lowerRoman"/>
      <w:lvlText w:val="%1."/>
      <w:lvlJc w:val="right"/>
      <w:pPr>
        <w:ind w:left="1571" w:hanging="360"/>
      </w:pPr>
    </w:lvl>
    <w:lvl w:ilvl="1">
      <w:start w:val="1"/>
      <w:numFmt w:val="upperLetter"/>
      <w:lvlText w:val="%2."/>
      <w:lvlJc w:val="left"/>
      <w:pPr>
        <w:ind w:left="2291" w:hanging="360"/>
      </w:pPr>
      <w:rPr>
        <w:rFonts w:eastAsia="Times New Roman"/>
        <w:b/>
        <w:color w:val="1F1F1F"/>
      </w:rPr>
    </w:lvl>
    <w:lvl w:ilvl="2">
      <w:numFmt w:val="bullet"/>
      <w:lvlText w:val="-"/>
      <w:lvlJc w:val="left"/>
      <w:pPr>
        <w:ind w:left="3191" w:hanging="360"/>
      </w:pPr>
      <w:rPr>
        <w:rFonts w:cs="Calibri Light"/>
        <w:b/>
        <w:bCs/>
        <w:sz w:val="24"/>
        <w:szCs w:val="24"/>
      </w:rPr>
    </w:lvl>
    <w:lvl w:ilvl="3">
      <w:start w:val="1"/>
      <w:numFmt w:val="lowerRoman"/>
      <w:lvlText w:val="%4)"/>
      <w:lvlJc w:val="left"/>
      <w:pPr>
        <w:ind w:left="1288" w:hanging="720"/>
      </w:pPr>
      <w:rPr>
        <w:b/>
        <w:bCs/>
        <w:color w:val="0B769F"/>
      </w:r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311" w15:restartNumberingAfterBreak="0">
    <w:nsid w:val="6AE655BF"/>
    <w:multiLevelType w:val="multilevel"/>
    <w:tmpl w:val="A3628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2" w15:restartNumberingAfterBreak="0">
    <w:nsid w:val="6B196C0E"/>
    <w:multiLevelType w:val="multilevel"/>
    <w:tmpl w:val="338C1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3" w15:restartNumberingAfterBreak="0">
    <w:nsid w:val="6C177789"/>
    <w:multiLevelType w:val="multilevel"/>
    <w:tmpl w:val="3EC0DB02"/>
    <w:lvl w:ilvl="0">
      <w:start w:val="1"/>
      <w:numFmt w:val="bullet"/>
      <w:lvlText w:val=""/>
      <w:lvlJc w:val="left"/>
      <w:pPr>
        <w:tabs>
          <w:tab w:val="num" w:pos="0"/>
        </w:tabs>
        <w:ind w:left="424" w:hanging="284"/>
      </w:pPr>
      <w:rPr>
        <w:rFonts w:ascii="Wingdings" w:hAnsi="Wingdings" w:hint="default"/>
        <w:b w:val="0"/>
        <w:bCs w:val="0"/>
        <w:i w:val="0"/>
        <w:iCs w:val="0"/>
        <w:spacing w:val="0"/>
        <w:w w:val="100"/>
        <w:sz w:val="28"/>
        <w:szCs w:val="22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70" w:hanging="284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320" w:hanging="284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70" w:hanging="284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220" w:hanging="284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171" w:hanging="284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121" w:hanging="284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071" w:hanging="284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021" w:hanging="284"/>
      </w:pPr>
      <w:rPr>
        <w:rFonts w:ascii="Symbol" w:hAnsi="Symbol" w:cs="Symbol" w:hint="default"/>
        <w:lang w:val="it-IT" w:eastAsia="en-US" w:bidi="ar-SA"/>
      </w:rPr>
    </w:lvl>
  </w:abstractNum>
  <w:abstractNum w:abstractNumId="314" w15:restartNumberingAfterBreak="0">
    <w:nsid w:val="6CE25C25"/>
    <w:multiLevelType w:val="multilevel"/>
    <w:tmpl w:val="94AE442E"/>
    <w:styleLink w:val="WWNum139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15" w15:restartNumberingAfterBreak="0">
    <w:nsid w:val="6CFA72C0"/>
    <w:multiLevelType w:val="multilevel"/>
    <w:tmpl w:val="DB40ACE2"/>
    <w:styleLink w:val="WWNum108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16" w15:restartNumberingAfterBreak="0">
    <w:nsid w:val="6D441580"/>
    <w:multiLevelType w:val="multilevel"/>
    <w:tmpl w:val="17D6DF86"/>
    <w:styleLink w:val="WWNum138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17" w15:restartNumberingAfterBreak="0">
    <w:nsid w:val="6D9D62F3"/>
    <w:multiLevelType w:val="multilevel"/>
    <w:tmpl w:val="AFB8C852"/>
    <w:styleLink w:val="WWNum83"/>
    <w:lvl w:ilvl="0">
      <w:numFmt w:val="bullet"/>
      <w:lvlText w:val="»"/>
      <w:lvlJc w:val="left"/>
      <w:pPr>
        <w:ind w:left="4330" w:hanging="360"/>
      </w:pPr>
      <w:rPr>
        <w:rFonts w:cs="Calibri"/>
        <w:b/>
        <w:bCs/>
      </w:rPr>
    </w:lvl>
    <w:lvl w:ilvl="1">
      <w:numFmt w:val="bullet"/>
      <w:lvlText w:val="o"/>
      <w:lvlJc w:val="left"/>
      <w:pPr>
        <w:ind w:left="1647" w:hanging="360"/>
      </w:pPr>
      <w:rPr>
        <w:rFonts w:cs="Courier New"/>
      </w:rPr>
    </w:lvl>
    <w:lvl w:ilvl="2">
      <w:numFmt w:val="bullet"/>
      <w:lvlText w:val=""/>
      <w:lvlJc w:val="left"/>
      <w:pPr>
        <w:ind w:left="2367" w:hanging="360"/>
      </w:pPr>
      <w:rPr>
        <w:rFonts w:cs="Wingdings"/>
      </w:rPr>
    </w:lvl>
    <w:lvl w:ilvl="3">
      <w:numFmt w:val="bullet"/>
      <w:lvlText w:val=""/>
      <w:lvlJc w:val="left"/>
      <w:pPr>
        <w:ind w:left="3087" w:hanging="360"/>
      </w:pPr>
      <w:rPr>
        <w:rFonts w:cs="Symbol"/>
      </w:rPr>
    </w:lvl>
    <w:lvl w:ilvl="4">
      <w:numFmt w:val="bullet"/>
      <w:lvlText w:val="o"/>
      <w:lvlJc w:val="left"/>
      <w:pPr>
        <w:ind w:left="3807" w:hanging="360"/>
      </w:pPr>
      <w:rPr>
        <w:rFonts w:cs="Courier New"/>
      </w:rPr>
    </w:lvl>
    <w:lvl w:ilvl="5">
      <w:numFmt w:val="bullet"/>
      <w:lvlText w:val=""/>
      <w:lvlJc w:val="left"/>
      <w:pPr>
        <w:ind w:left="4527" w:hanging="360"/>
      </w:pPr>
      <w:rPr>
        <w:rFonts w:cs="Wingdings"/>
      </w:rPr>
    </w:lvl>
    <w:lvl w:ilvl="6">
      <w:numFmt w:val="bullet"/>
      <w:lvlText w:val=""/>
      <w:lvlJc w:val="left"/>
      <w:pPr>
        <w:ind w:left="5247" w:hanging="360"/>
      </w:pPr>
      <w:rPr>
        <w:rFonts w:cs="Symbol"/>
      </w:rPr>
    </w:lvl>
    <w:lvl w:ilvl="7">
      <w:numFmt w:val="bullet"/>
      <w:lvlText w:val="o"/>
      <w:lvlJc w:val="left"/>
      <w:pPr>
        <w:ind w:left="5967" w:hanging="360"/>
      </w:pPr>
      <w:rPr>
        <w:rFonts w:cs="Courier New"/>
      </w:rPr>
    </w:lvl>
    <w:lvl w:ilvl="8">
      <w:numFmt w:val="bullet"/>
      <w:lvlText w:val=""/>
      <w:lvlJc w:val="left"/>
      <w:pPr>
        <w:ind w:left="6687" w:hanging="360"/>
      </w:pPr>
      <w:rPr>
        <w:rFonts w:cs="Wingdings"/>
      </w:rPr>
    </w:lvl>
  </w:abstractNum>
  <w:abstractNum w:abstractNumId="318" w15:restartNumberingAfterBreak="0">
    <w:nsid w:val="6DD67EE1"/>
    <w:multiLevelType w:val="multilevel"/>
    <w:tmpl w:val="BEAC4ECE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 w:val="0"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  <w:i w:val="0"/>
      </w:rPr>
    </w:lvl>
    <w:lvl w:ilvl="2">
      <w:start w:val="3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Calibri" w:eastAsiaTheme="minorHAnsi" w:hAnsi="Calibri" w:cs="Calibri" w:hint="default"/>
      </w:rPr>
    </w:lvl>
    <w:lvl w:ilvl="3">
      <w:start w:val="1"/>
      <w:numFmt w:val="lowerRoman"/>
      <w:lvlText w:val="%4."/>
      <w:lvlJc w:val="left"/>
      <w:pPr>
        <w:tabs>
          <w:tab w:val="num" w:pos="0"/>
        </w:tabs>
        <w:ind w:left="3240" w:hanging="720"/>
      </w:pPr>
    </w:lvl>
    <w:lvl w:ilvl="4">
      <w:start w:val="8"/>
      <w:numFmt w:val="upp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4320" w:hanging="360"/>
      </w:p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19" w15:restartNumberingAfterBreak="0">
    <w:nsid w:val="6E70125E"/>
    <w:multiLevelType w:val="multilevel"/>
    <w:tmpl w:val="992A5F5C"/>
    <w:styleLink w:val="WWNum47"/>
    <w:lvl w:ilvl="0">
      <w:numFmt w:val="bullet"/>
      <w:lvlText w:val="-"/>
      <w:lvlJc w:val="left"/>
      <w:pPr>
        <w:ind w:left="7590" w:hanging="360"/>
      </w:pPr>
      <w:rPr>
        <w:rFonts w:cs="Times New Roman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320" w15:restartNumberingAfterBreak="0">
    <w:nsid w:val="6F196E70"/>
    <w:multiLevelType w:val="multilevel"/>
    <w:tmpl w:val="15FE1406"/>
    <w:styleLink w:val="WWNum61"/>
    <w:lvl w:ilvl="0">
      <w:numFmt w:val="bullet"/>
      <w:lvlText w:val=""/>
      <w:lvlJc w:val="left"/>
      <w:pPr>
        <w:ind w:left="720" w:hanging="360"/>
      </w:pPr>
      <w:rPr>
        <w:rFonts w:cs="Wingdings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321" w15:restartNumberingAfterBreak="0">
    <w:nsid w:val="706F25E9"/>
    <w:multiLevelType w:val="hybridMultilevel"/>
    <w:tmpl w:val="F6B628BE"/>
    <w:lvl w:ilvl="0" w:tplc="0410000B">
      <w:start w:val="1"/>
      <w:numFmt w:val="bullet"/>
      <w:lvlText w:val=""/>
      <w:lvlJc w:val="left"/>
      <w:pPr>
        <w:ind w:left="458" w:hanging="360"/>
      </w:pPr>
      <w:rPr>
        <w:rFonts w:ascii="Wingdings" w:hAnsi="Wingdings" w:hint="default"/>
        <w:color w:val="1F1F1F"/>
        <w:sz w:val="19"/>
        <w:szCs w:val="19"/>
        <w:lang w:eastAsia="en-US"/>
      </w:rPr>
    </w:lvl>
    <w:lvl w:ilvl="1" w:tplc="FFFFFFFF" w:tentative="1">
      <w:start w:val="1"/>
      <w:numFmt w:val="bullet"/>
      <w:lvlText w:val="o"/>
      <w:lvlJc w:val="left"/>
      <w:pPr>
        <w:ind w:left="117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322" w15:restartNumberingAfterBreak="0">
    <w:nsid w:val="712B4BED"/>
    <w:multiLevelType w:val="hybridMultilevel"/>
    <w:tmpl w:val="1F54628A"/>
    <w:lvl w:ilvl="0" w:tplc="882CA2DA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b w:val="0"/>
        <w:i w:val="0"/>
        <w:sz w:val="28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3" w15:restartNumberingAfterBreak="0">
    <w:nsid w:val="718D069B"/>
    <w:multiLevelType w:val="hybridMultilevel"/>
    <w:tmpl w:val="3DCAF2DE"/>
    <w:lvl w:ilvl="0" w:tplc="0410001B">
      <w:start w:val="1"/>
      <w:numFmt w:val="lowerRoman"/>
      <w:lvlText w:val="%1."/>
      <w:lvlJc w:val="right"/>
      <w:pPr>
        <w:ind w:left="1505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2225" w:hanging="360"/>
      </w:pPr>
    </w:lvl>
    <w:lvl w:ilvl="2" w:tplc="0410001B" w:tentative="1">
      <w:start w:val="1"/>
      <w:numFmt w:val="lowerRoman"/>
      <w:lvlText w:val="%3."/>
      <w:lvlJc w:val="right"/>
      <w:pPr>
        <w:ind w:left="2945" w:hanging="180"/>
      </w:pPr>
    </w:lvl>
    <w:lvl w:ilvl="3" w:tplc="0410000F" w:tentative="1">
      <w:start w:val="1"/>
      <w:numFmt w:val="decimal"/>
      <w:lvlText w:val="%4."/>
      <w:lvlJc w:val="left"/>
      <w:pPr>
        <w:ind w:left="3665" w:hanging="360"/>
      </w:pPr>
    </w:lvl>
    <w:lvl w:ilvl="4" w:tplc="04100019" w:tentative="1">
      <w:start w:val="1"/>
      <w:numFmt w:val="lowerLetter"/>
      <w:lvlText w:val="%5."/>
      <w:lvlJc w:val="left"/>
      <w:pPr>
        <w:ind w:left="4385" w:hanging="360"/>
      </w:pPr>
    </w:lvl>
    <w:lvl w:ilvl="5" w:tplc="0410001B" w:tentative="1">
      <w:start w:val="1"/>
      <w:numFmt w:val="lowerRoman"/>
      <w:lvlText w:val="%6."/>
      <w:lvlJc w:val="right"/>
      <w:pPr>
        <w:ind w:left="5105" w:hanging="180"/>
      </w:pPr>
    </w:lvl>
    <w:lvl w:ilvl="6" w:tplc="0410000F" w:tentative="1">
      <w:start w:val="1"/>
      <w:numFmt w:val="decimal"/>
      <w:lvlText w:val="%7."/>
      <w:lvlJc w:val="left"/>
      <w:pPr>
        <w:ind w:left="5825" w:hanging="360"/>
      </w:pPr>
    </w:lvl>
    <w:lvl w:ilvl="7" w:tplc="04100019" w:tentative="1">
      <w:start w:val="1"/>
      <w:numFmt w:val="lowerLetter"/>
      <w:lvlText w:val="%8."/>
      <w:lvlJc w:val="left"/>
      <w:pPr>
        <w:ind w:left="6545" w:hanging="360"/>
      </w:pPr>
    </w:lvl>
    <w:lvl w:ilvl="8" w:tplc="0410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324" w15:restartNumberingAfterBreak="0">
    <w:nsid w:val="71A1037F"/>
    <w:multiLevelType w:val="multilevel"/>
    <w:tmpl w:val="B03A3C64"/>
    <w:styleLink w:val="WWNum142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25" w15:restartNumberingAfterBreak="0">
    <w:nsid w:val="71A211C3"/>
    <w:multiLevelType w:val="multilevel"/>
    <w:tmpl w:val="F9CA4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rFonts w:hint="default"/>
        <w:b/>
        <w:bCs/>
        <w:color w:val="77206D" w:themeColor="accent5" w:themeShade="BF"/>
        <w:sz w:val="19"/>
        <w:szCs w:val="19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  <w:b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6" w15:restartNumberingAfterBreak="0">
    <w:nsid w:val="71AF2541"/>
    <w:multiLevelType w:val="multilevel"/>
    <w:tmpl w:val="CF743CA8"/>
    <w:styleLink w:val="WWNum76"/>
    <w:lvl w:ilvl="0">
      <w:numFmt w:val="bullet"/>
      <w:lvlText w:val=""/>
      <w:lvlJc w:val="left"/>
      <w:pPr>
        <w:ind w:left="1146" w:hanging="360"/>
      </w:pPr>
      <w:rPr>
        <w:rFonts w:cs="Symbol"/>
      </w:rPr>
    </w:lvl>
    <w:lvl w:ilvl="1">
      <w:numFmt w:val="bullet"/>
      <w:lvlText w:val="o"/>
      <w:lvlJc w:val="left"/>
      <w:pPr>
        <w:ind w:left="1866" w:hanging="360"/>
      </w:pPr>
      <w:rPr>
        <w:rFonts w:cs="Courier New"/>
      </w:rPr>
    </w:lvl>
    <w:lvl w:ilvl="2">
      <w:numFmt w:val="bullet"/>
      <w:lvlText w:val=""/>
      <w:lvlJc w:val="left"/>
      <w:pPr>
        <w:ind w:left="2586" w:hanging="360"/>
      </w:pPr>
      <w:rPr>
        <w:rFonts w:cs="Wingdings"/>
      </w:rPr>
    </w:lvl>
    <w:lvl w:ilvl="3">
      <w:numFmt w:val="bullet"/>
      <w:lvlText w:val=""/>
      <w:lvlJc w:val="left"/>
      <w:pPr>
        <w:ind w:left="3306" w:hanging="360"/>
      </w:pPr>
      <w:rPr>
        <w:rFonts w:cs="Symbol"/>
      </w:rPr>
    </w:lvl>
    <w:lvl w:ilvl="4">
      <w:numFmt w:val="bullet"/>
      <w:lvlText w:val="o"/>
      <w:lvlJc w:val="left"/>
      <w:pPr>
        <w:ind w:left="4026" w:hanging="360"/>
      </w:pPr>
      <w:rPr>
        <w:rFonts w:cs="Courier New"/>
      </w:rPr>
    </w:lvl>
    <w:lvl w:ilvl="5">
      <w:numFmt w:val="bullet"/>
      <w:lvlText w:val=""/>
      <w:lvlJc w:val="left"/>
      <w:pPr>
        <w:ind w:left="4746" w:hanging="360"/>
      </w:pPr>
      <w:rPr>
        <w:rFonts w:cs="Wingdings"/>
      </w:rPr>
    </w:lvl>
    <w:lvl w:ilvl="6">
      <w:numFmt w:val="bullet"/>
      <w:lvlText w:val=""/>
      <w:lvlJc w:val="left"/>
      <w:pPr>
        <w:ind w:left="5466" w:hanging="360"/>
      </w:pPr>
      <w:rPr>
        <w:rFonts w:cs="Symbol"/>
      </w:rPr>
    </w:lvl>
    <w:lvl w:ilvl="7">
      <w:numFmt w:val="bullet"/>
      <w:lvlText w:val="o"/>
      <w:lvlJc w:val="left"/>
      <w:pPr>
        <w:ind w:left="6186" w:hanging="360"/>
      </w:pPr>
      <w:rPr>
        <w:rFonts w:cs="Courier New"/>
      </w:rPr>
    </w:lvl>
    <w:lvl w:ilvl="8">
      <w:numFmt w:val="bullet"/>
      <w:lvlText w:val=""/>
      <w:lvlJc w:val="left"/>
      <w:pPr>
        <w:ind w:left="6906" w:hanging="360"/>
      </w:pPr>
      <w:rPr>
        <w:rFonts w:cs="Wingdings"/>
      </w:rPr>
    </w:lvl>
  </w:abstractNum>
  <w:abstractNum w:abstractNumId="327" w15:restartNumberingAfterBreak="0">
    <w:nsid w:val="722121E8"/>
    <w:multiLevelType w:val="multilevel"/>
    <w:tmpl w:val="BB10C4C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328" w15:restartNumberingAfterBreak="0">
    <w:nsid w:val="72446029"/>
    <w:multiLevelType w:val="multilevel"/>
    <w:tmpl w:val="A73C3F66"/>
    <w:styleLink w:val="WWNum117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29" w15:restartNumberingAfterBreak="0">
    <w:nsid w:val="72A32238"/>
    <w:multiLevelType w:val="multilevel"/>
    <w:tmpl w:val="DEFE501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3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0" w15:restartNumberingAfterBreak="0">
    <w:nsid w:val="73013704"/>
    <w:multiLevelType w:val="hybridMultilevel"/>
    <w:tmpl w:val="2DD24056"/>
    <w:lvl w:ilvl="0" w:tplc="94143D64">
      <w:start w:val="1"/>
      <w:numFmt w:val="lowerLetter"/>
      <w:lvlText w:val="%1)"/>
      <w:lvlJc w:val="left"/>
      <w:pPr>
        <w:ind w:left="1080" w:hanging="360"/>
      </w:pPr>
      <w:rPr>
        <w:b/>
        <w:bCs/>
        <w:color w:val="156082" w:themeColor="accent1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1" w15:restartNumberingAfterBreak="0">
    <w:nsid w:val="73281D9B"/>
    <w:multiLevelType w:val="multilevel"/>
    <w:tmpl w:val="B0FA05A6"/>
    <w:lvl w:ilvl="0">
      <w:start w:val="1"/>
      <w:numFmt w:val="bullet"/>
      <w:lvlText w:val="»"/>
      <w:lvlJc w:val="left"/>
      <w:pPr>
        <w:tabs>
          <w:tab w:val="num" w:pos="720"/>
        </w:tabs>
        <w:ind w:left="720" w:hanging="360"/>
      </w:pPr>
      <w:rPr>
        <w:rFonts w:ascii="Calibri Light" w:hAnsi="Calibri Light" w:cs="Calibri Light" w:hint="default"/>
        <w:color w:val="1F1F1F"/>
        <w:sz w:val="19"/>
        <w:szCs w:val="19"/>
        <w:lang w:eastAsia="en-US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2" w15:restartNumberingAfterBreak="0">
    <w:nsid w:val="73927980"/>
    <w:multiLevelType w:val="multilevel"/>
    <w:tmpl w:val="E9C4CC74"/>
    <w:styleLink w:val="WWNum169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3" w15:restartNumberingAfterBreak="0">
    <w:nsid w:val="743F56E2"/>
    <w:multiLevelType w:val="multilevel"/>
    <w:tmpl w:val="F4B2FF02"/>
    <w:lvl w:ilvl="0">
      <w:start w:val="1"/>
      <w:numFmt w:val="bullet"/>
      <w:lvlText w:val="-"/>
      <w:lvlJc w:val="left"/>
      <w:pPr>
        <w:ind w:left="1146" w:hanging="360"/>
      </w:pPr>
      <w:rPr>
        <w:rFonts w:ascii="Calibri Light" w:eastAsia="Calibri" w:hAnsi="Calibri Light" w:cs="Calibri Light" w:hint="default"/>
      </w:rPr>
    </w:lvl>
    <w:lvl w:ilvl="1">
      <w:numFmt w:val="bullet"/>
      <w:lvlText w:val="o"/>
      <w:lvlJc w:val="left"/>
      <w:pPr>
        <w:ind w:left="1866" w:hanging="360"/>
      </w:pPr>
      <w:rPr>
        <w:rFonts w:cs="Courier New"/>
      </w:rPr>
    </w:lvl>
    <w:lvl w:ilvl="2">
      <w:numFmt w:val="bullet"/>
      <w:lvlText w:val=""/>
      <w:lvlJc w:val="left"/>
      <w:pPr>
        <w:ind w:left="2586" w:hanging="360"/>
      </w:pPr>
      <w:rPr>
        <w:rFonts w:cs="Wingdings"/>
      </w:rPr>
    </w:lvl>
    <w:lvl w:ilvl="3">
      <w:numFmt w:val="bullet"/>
      <w:lvlText w:val=""/>
      <w:lvlJc w:val="left"/>
      <w:pPr>
        <w:ind w:left="3306" w:hanging="360"/>
      </w:pPr>
      <w:rPr>
        <w:rFonts w:cs="Symbol"/>
      </w:rPr>
    </w:lvl>
    <w:lvl w:ilvl="4">
      <w:numFmt w:val="bullet"/>
      <w:lvlText w:val="o"/>
      <w:lvlJc w:val="left"/>
      <w:pPr>
        <w:ind w:left="4026" w:hanging="360"/>
      </w:pPr>
      <w:rPr>
        <w:rFonts w:cs="Courier New"/>
      </w:rPr>
    </w:lvl>
    <w:lvl w:ilvl="5">
      <w:numFmt w:val="bullet"/>
      <w:lvlText w:val=""/>
      <w:lvlJc w:val="left"/>
      <w:pPr>
        <w:ind w:left="4746" w:hanging="360"/>
      </w:pPr>
      <w:rPr>
        <w:rFonts w:cs="Wingdings"/>
      </w:rPr>
    </w:lvl>
    <w:lvl w:ilvl="6">
      <w:numFmt w:val="bullet"/>
      <w:lvlText w:val=""/>
      <w:lvlJc w:val="left"/>
      <w:pPr>
        <w:ind w:left="5466" w:hanging="360"/>
      </w:pPr>
      <w:rPr>
        <w:rFonts w:cs="Symbol"/>
      </w:rPr>
    </w:lvl>
    <w:lvl w:ilvl="7">
      <w:numFmt w:val="bullet"/>
      <w:lvlText w:val="o"/>
      <w:lvlJc w:val="left"/>
      <w:pPr>
        <w:ind w:left="6186" w:hanging="360"/>
      </w:pPr>
      <w:rPr>
        <w:rFonts w:cs="Courier New"/>
      </w:rPr>
    </w:lvl>
    <w:lvl w:ilvl="8">
      <w:numFmt w:val="bullet"/>
      <w:lvlText w:val=""/>
      <w:lvlJc w:val="left"/>
      <w:pPr>
        <w:ind w:left="6906" w:hanging="360"/>
      </w:pPr>
      <w:rPr>
        <w:rFonts w:cs="Wingdings"/>
      </w:rPr>
    </w:lvl>
  </w:abstractNum>
  <w:abstractNum w:abstractNumId="334" w15:restartNumberingAfterBreak="0">
    <w:nsid w:val="75370C66"/>
    <w:multiLevelType w:val="multilevel"/>
    <w:tmpl w:val="BA969464"/>
    <w:styleLink w:val="WWNum37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5" w15:restartNumberingAfterBreak="0">
    <w:nsid w:val="7553380D"/>
    <w:multiLevelType w:val="multilevel"/>
    <w:tmpl w:val="D284A30A"/>
    <w:lvl w:ilvl="0">
      <w:start w:val="1"/>
      <w:numFmt w:val="bullet"/>
      <w:lvlText w:val="»"/>
      <w:lvlJc w:val="left"/>
      <w:pPr>
        <w:tabs>
          <w:tab w:val="num" w:pos="0"/>
        </w:tabs>
        <w:ind w:left="1038" w:hanging="360"/>
      </w:pPr>
      <w:rPr>
        <w:rFonts w:ascii="Calibri Light" w:hAnsi="Calibri Light" w:cs="Calibri Light" w:hint="default"/>
        <w:sz w:val="28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98" w:hanging="360"/>
      </w:pPr>
      <w:rPr>
        <w:rFonts w:ascii="Wingdings" w:hAnsi="Wingdings" w:cs="Wingdings" w:hint="default"/>
      </w:rPr>
    </w:lvl>
  </w:abstractNum>
  <w:abstractNum w:abstractNumId="336" w15:restartNumberingAfterBreak="0">
    <w:nsid w:val="769F00FE"/>
    <w:multiLevelType w:val="multilevel"/>
    <w:tmpl w:val="9912E8F0"/>
    <w:styleLink w:val="WWNum143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7" w15:restartNumberingAfterBreak="0">
    <w:nsid w:val="76A15DAA"/>
    <w:multiLevelType w:val="multilevel"/>
    <w:tmpl w:val="243C5382"/>
    <w:styleLink w:val="WWNum147"/>
    <w:lvl w:ilvl="0">
      <w:numFmt w:val="bullet"/>
      <w:lvlText w:val="-"/>
      <w:lvlJc w:val="left"/>
      <w:pPr>
        <w:ind w:left="720" w:hanging="360"/>
      </w:pPr>
      <w:rPr>
        <w:rFonts w:cs="Calibri Ligh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8" w15:restartNumberingAfterBreak="0">
    <w:nsid w:val="779A18A4"/>
    <w:multiLevelType w:val="multilevel"/>
    <w:tmpl w:val="091A7630"/>
    <w:styleLink w:val="WWNum195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9" w15:restartNumberingAfterBreak="0">
    <w:nsid w:val="77EE352F"/>
    <w:multiLevelType w:val="multilevel"/>
    <w:tmpl w:val="3808EA46"/>
    <w:styleLink w:val="WWNum56"/>
    <w:lvl w:ilvl="0">
      <w:start w:val="1"/>
      <w:numFmt w:val="lowerLetter"/>
      <w:lvlText w:val="%1)"/>
      <w:lvlJc w:val="left"/>
      <w:pPr>
        <w:ind w:left="720" w:hanging="36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0" w15:restartNumberingAfterBreak="0">
    <w:nsid w:val="784E07DF"/>
    <w:multiLevelType w:val="multilevel"/>
    <w:tmpl w:val="39722DE0"/>
    <w:lvl w:ilvl="0">
      <w:start w:val="1"/>
      <w:numFmt w:val="bullet"/>
      <w:lvlText w:val="»"/>
      <w:lvlJc w:val="left"/>
      <w:pPr>
        <w:ind w:left="360" w:hanging="360"/>
      </w:pPr>
      <w:rPr>
        <w:rFonts w:ascii="Calibri Light" w:hAnsi="Calibri Light" w:cs="Calibri Light" w:hint="default"/>
        <w:b w:val="0"/>
        <w:bCs w:val="0"/>
        <w:color w:val="A02B93" w:themeColor="accent5"/>
        <w:sz w:val="19"/>
        <w:szCs w:val="19"/>
        <w:lang w:eastAsia="en-US"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341" w15:restartNumberingAfterBreak="0">
    <w:nsid w:val="786764BD"/>
    <w:multiLevelType w:val="hybridMultilevel"/>
    <w:tmpl w:val="0BBA3DD2"/>
    <w:lvl w:ilvl="0" w:tplc="0410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2" w15:restartNumberingAfterBreak="0">
    <w:nsid w:val="78676962"/>
    <w:multiLevelType w:val="multilevel"/>
    <w:tmpl w:val="BB10C4C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343" w15:restartNumberingAfterBreak="0">
    <w:nsid w:val="78727950"/>
    <w:multiLevelType w:val="multilevel"/>
    <w:tmpl w:val="82F45F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rFonts w:hint="default"/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344" w15:restartNumberingAfterBreak="0">
    <w:nsid w:val="788E4372"/>
    <w:multiLevelType w:val="multilevel"/>
    <w:tmpl w:val="83BC6CB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bCs/>
        <w:color w:val="77206D" w:themeColor="accent5" w:themeShade="BF"/>
        <w:sz w:val="19"/>
        <w:szCs w:val="19"/>
        <w:lang w:eastAsia="en-US"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345" w15:restartNumberingAfterBreak="0">
    <w:nsid w:val="789F4A3C"/>
    <w:multiLevelType w:val="multilevel"/>
    <w:tmpl w:val="0762B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rFonts w:hint="default"/>
        <w:b/>
        <w:bCs/>
        <w:color w:val="77206D" w:themeColor="accent5" w:themeShade="BF"/>
        <w:sz w:val="19"/>
        <w:szCs w:val="1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6" w15:restartNumberingAfterBreak="0">
    <w:nsid w:val="78D14C49"/>
    <w:multiLevelType w:val="multilevel"/>
    <w:tmpl w:val="B8483E30"/>
    <w:styleLink w:val="WWNum29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347" w15:restartNumberingAfterBreak="0">
    <w:nsid w:val="793C3EDA"/>
    <w:multiLevelType w:val="multilevel"/>
    <w:tmpl w:val="559CA5BC"/>
    <w:lvl w:ilvl="0">
      <w:start w:val="1"/>
      <w:numFmt w:val="lowerLetter"/>
      <w:lvlText w:val="%1)"/>
      <w:lvlJc w:val="left"/>
      <w:pPr>
        <w:ind w:left="720" w:hanging="360"/>
      </w:pPr>
      <w:rPr>
        <w:b/>
        <w:bCs/>
        <w:color w:val="156082" w:themeColor="accent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8" w15:restartNumberingAfterBreak="0">
    <w:nsid w:val="79452A9B"/>
    <w:multiLevelType w:val="multilevel"/>
    <w:tmpl w:val="6242185E"/>
    <w:styleLink w:val="WWNum148"/>
    <w:lvl w:ilvl="0">
      <w:numFmt w:val="bullet"/>
      <w:lvlText w:val="-"/>
      <w:lvlJc w:val="left"/>
      <w:pPr>
        <w:ind w:left="2565" w:hanging="360"/>
      </w:pPr>
      <w:rPr>
        <w:rFonts w:cs="Calibri Light"/>
        <w:sz w:val="19"/>
      </w:rPr>
    </w:lvl>
    <w:lvl w:ilvl="1">
      <w:numFmt w:val="bullet"/>
      <w:lvlText w:val="o"/>
      <w:lvlJc w:val="left"/>
      <w:pPr>
        <w:ind w:left="3285" w:hanging="360"/>
      </w:pPr>
      <w:rPr>
        <w:rFonts w:cs="Courier New"/>
      </w:rPr>
    </w:lvl>
    <w:lvl w:ilvl="2">
      <w:numFmt w:val="bullet"/>
      <w:lvlText w:val=""/>
      <w:lvlJc w:val="left"/>
      <w:pPr>
        <w:ind w:left="4005" w:hanging="360"/>
      </w:pPr>
      <w:rPr>
        <w:rFonts w:cs="Wingdings"/>
      </w:rPr>
    </w:lvl>
    <w:lvl w:ilvl="3">
      <w:numFmt w:val="bullet"/>
      <w:lvlText w:val=""/>
      <w:lvlJc w:val="left"/>
      <w:pPr>
        <w:ind w:left="4725" w:hanging="360"/>
      </w:pPr>
      <w:rPr>
        <w:rFonts w:cs="Symbol"/>
      </w:rPr>
    </w:lvl>
    <w:lvl w:ilvl="4">
      <w:numFmt w:val="bullet"/>
      <w:lvlText w:val="o"/>
      <w:lvlJc w:val="left"/>
      <w:pPr>
        <w:ind w:left="5445" w:hanging="360"/>
      </w:pPr>
      <w:rPr>
        <w:rFonts w:cs="Courier New"/>
      </w:rPr>
    </w:lvl>
    <w:lvl w:ilvl="5">
      <w:numFmt w:val="bullet"/>
      <w:lvlText w:val=""/>
      <w:lvlJc w:val="left"/>
      <w:pPr>
        <w:ind w:left="6165" w:hanging="360"/>
      </w:pPr>
      <w:rPr>
        <w:rFonts w:cs="Wingdings"/>
      </w:rPr>
    </w:lvl>
    <w:lvl w:ilvl="6">
      <w:numFmt w:val="bullet"/>
      <w:lvlText w:val=""/>
      <w:lvlJc w:val="left"/>
      <w:pPr>
        <w:ind w:left="6885" w:hanging="360"/>
      </w:pPr>
      <w:rPr>
        <w:rFonts w:cs="Symbol"/>
      </w:rPr>
    </w:lvl>
    <w:lvl w:ilvl="7">
      <w:numFmt w:val="bullet"/>
      <w:lvlText w:val="o"/>
      <w:lvlJc w:val="left"/>
      <w:pPr>
        <w:ind w:left="7605" w:hanging="360"/>
      </w:pPr>
      <w:rPr>
        <w:rFonts w:cs="Courier New"/>
      </w:rPr>
    </w:lvl>
    <w:lvl w:ilvl="8">
      <w:numFmt w:val="bullet"/>
      <w:lvlText w:val=""/>
      <w:lvlJc w:val="left"/>
      <w:pPr>
        <w:ind w:left="8325" w:hanging="360"/>
      </w:pPr>
      <w:rPr>
        <w:rFonts w:cs="Wingdings"/>
      </w:rPr>
    </w:lvl>
  </w:abstractNum>
  <w:abstractNum w:abstractNumId="349" w15:restartNumberingAfterBreak="0">
    <w:nsid w:val="79951768"/>
    <w:multiLevelType w:val="multilevel"/>
    <w:tmpl w:val="6FF44D7A"/>
    <w:styleLink w:val="WWNum59"/>
    <w:lvl w:ilvl="0">
      <w:start w:val="1"/>
      <w:numFmt w:val="lowerRoman"/>
      <w:lvlText w:val="%1."/>
      <w:lvlJc w:val="right"/>
      <w:pPr>
        <w:ind w:left="4933" w:hanging="180"/>
      </w:pPr>
      <w:rPr>
        <w:color w:val="15608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7A085F38"/>
    <w:multiLevelType w:val="hybridMultilevel"/>
    <w:tmpl w:val="0958D1BA"/>
    <w:lvl w:ilvl="0" w:tplc="00000008">
      <w:start w:val="1"/>
      <w:numFmt w:val="bullet"/>
      <w:lvlText w:val="-"/>
      <w:lvlJc w:val="left"/>
      <w:pPr>
        <w:ind w:left="1096" w:hanging="360"/>
      </w:pPr>
      <w:rPr>
        <w:rFonts w:ascii="Calibri Light" w:hAnsi="Calibri Light" w:cs="Calibri Light" w:hint="default"/>
        <w:color w:val="1F1F1F"/>
        <w:sz w:val="19"/>
        <w:szCs w:val="19"/>
        <w:lang w:eastAsia="en-US"/>
      </w:rPr>
    </w:lvl>
    <w:lvl w:ilvl="1" w:tplc="FFFFFFFF" w:tentative="1">
      <w:start w:val="1"/>
      <w:numFmt w:val="bullet"/>
      <w:lvlText w:val="o"/>
      <w:lvlJc w:val="left"/>
      <w:pPr>
        <w:ind w:left="181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56" w:hanging="360"/>
      </w:pPr>
      <w:rPr>
        <w:rFonts w:ascii="Wingdings" w:hAnsi="Wingdings" w:hint="default"/>
      </w:rPr>
    </w:lvl>
  </w:abstractNum>
  <w:abstractNum w:abstractNumId="351" w15:restartNumberingAfterBreak="0">
    <w:nsid w:val="7A2B0FCB"/>
    <w:multiLevelType w:val="multilevel"/>
    <w:tmpl w:val="FD16F1FC"/>
    <w:styleLink w:val="WWNum87"/>
    <w:lvl w:ilvl="0">
      <w:start w:val="1"/>
      <w:numFmt w:val="decimal"/>
      <w:lvlText w:val="%1)"/>
      <w:lvlJc w:val="left"/>
      <w:pPr>
        <w:ind w:left="1146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1146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766" w:hanging="36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52" w15:restartNumberingAfterBreak="0">
    <w:nsid w:val="7A3339EE"/>
    <w:multiLevelType w:val="hybridMultilevel"/>
    <w:tmpl w:val="70A02086"/>
    <w:lvl w:ilvl="0" w:tplc="FC6073A6">
      <w:start w:val="1"/>
      <w:numFmt w:val="lowerRoman"/>
      <w:lvlText w:val="%1."/>
      <w:lvlJc w:val="right"/>
      <w:pPr>
        <w:ind w:left="1080" w:hanging="360"/>
      </w:pPr>
      <w:rPr>
        <w:rFonts w:hint="default"/>
        <w:b/>
        <w:bCs/>
        <w:color w:val="77206D" w:themeColor="accent5" w:themeShade="BF"/>
        <w:sz w:val="19"/>
        <w:szCs w:val="19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3" w15:restartNumberingAfterBreak="0">
    <w:nsid w:val="7A555C8B"/>
    <w:multiLevelType w:val="multilevel"/>
    <w:tmpl w:val="F21E33BA"/>
    <w:styleLink w:val="WWNum98"/>
    <w:lvl w:ilvl="0">
      <w:numFmt w:val="bullet"/>
      <w:lvlText w:val="-"/>
      <w:lvlJc w:val="left"/>
      <w:pPr>
        <w:ind w:left="1080" w:hanging="360"/>
      </w:pPr>
      <w:rPr>
        <w:rFonts w:cs="Calibri Light"/>
      </w:rPr>
    </w:lvl>
    <w:lvl w:ilvl="1">
      <w:numFmt w:val="bullet"/>
      <w:lvlText w:val="o"/>
      <w:lvlJc w:val="left"/>
      <w:pPr>
        <w:ind w:left="1800" w:hanging="360"/>
      </w:pPr>
      <w:rPr>
        <w:rFonts w:cs="Courier New"/>
      </w:rPr>
    </w:lvl>
    <w:lvl w:ilvl="2">
      <w:numFmt w:val="bullet"/>
      <w:lvlText w:val=""/>
      <w:lvlJc w:val="left"/>
      <w:pPr>
        <w:ind w:left="2520" w:hanging="360"/>
      </w:pPr>
      <w:rPr>
        <w:rFonts w:cs="Wingdings"/>
      </w:rPr>
    </w:lvl>
    <w:lvl w:ilvl="3">
      <w:numFmt w:val="bullet"/>
      <w:lvlText w:val=""/>
      <w:lvlJc w:val="left"/>
      <w:pPr>
        <w:ind w:left="3240" w:hanging="360"/>
      </w:pPr>
      <w:rPr>
        <w:rFonts w:cs="Symbol"/>
      </w:rPr>
    </w:lvl>
    <w:lvl w:ilvl="4">
      <w:numFmt w:val="bullet"/>
      <w:lvlText w:val="o"/>
      <w:lvlJc w:val="left"/>
      <w:pPr>
        <w:ind w:left="3960" w:hanging="360"/>
      </w:pPr>
      <w:rPr>
        <w:rFonts w:cs="Courier New"/>
      </w:rPr>
    </w:lvl>
    <w:lvl w:ilvl="5">
      <w:numFmt w:val="bullet"/>
      <w:lvlText w:val=""/>
      <w:lvlJc w:val="left"/>
      <w:pPr>
        <w:ind w:left="4680" w:hanging="360"/>
      </w:pPr>
      <w:rPr>
        <w:rFonts w:cs="Wingdings"/>
      </w:rPr>
    </w:lvl>
    <w:lvl w:ilvl="6">
      <w:numFmt w:val="bullet"/>
      <w:lvlText w:val=""/>
      <w:lvlJc w:val="left"/>
      <w:pPr>
        <w:ind w:left="5400" w:hanging="360"/>
      </w:pPr>
      <w:rPr>
        <w:rFonts w:cs="Symbol"/>
      </w:rPr>
    </w:lvl>
    <w:lvl w:ilvl="7">
      <w:numFmt w:val="bullet"/>
      <w:lvlText w:val="o"/>
      <w:lvlJc w:val="left"/>
      <w:pPr>
        <w:ind w:left="6120" w:hanging="360"/>
      </w:pPr>
      <w:rPr>
        <w:rFonts w:cs="Courier New"/>
      </w:rPr>
    </w:lvl>
    <w:lvl w:ilvl="8">
      <w:numFmt w:val="bullet"/>
      <w:lvlText w:val=""/>
      <w:lvlJc w:val="left"/>
      <w:pPr>
        <w:ind w:left="6840" w:hanging="360"/>
      </w:pPr>
      <w:rPr>
        <w:rFonts w:cs="Wingdings"/>
      </w:rPr>
    </w:lvl>
  </w:abstractNum>
  <w:abstractNum w:abstractNumId="354" w15:restartNumberingAfterBreak="0">
    <w:nsid w:val="7ABC61D5"/>
    <w:multiLevelType w:val="hybridMultilevel"/>
    <w:tmpl w:val="0804054A"/>
    <w:lvl w:ilvl="0" w:tplc="31E4519E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color w:val="77206D" w:themeColor="accent5" w:themeShade="BF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5" w15:restartNumberingAfterBreak="0">
    <w:nsid w:val="7B251838"/>
    <w:multiLevelType w:val="multilevel"/>
    <w:tmpl w:val="A2F63938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356" w15:restartNumberingAfterBreak="0">
    <w:nsid w:val="7B31470C"/>
    <w:multiLevelType w:val="multilevel"/>
    <w:tmpl w:val="D8FCCD88"/>
    <w:styleLink w:val="WWNum106"/>
    <w:lvl w:ilvl="0">
      <w:numFmt w:val="bullet"/>
      <w:lvlText w:val="-"/>
      <w:lvlJc w:val="left"/>
      <w:pPr>
        <w:ind w:left="720" w:hanging="360"/>
      </w:pPr>
      <w:rPr>
        <w:rFonts w:cs="Calibri Light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357" w15:restartNumberingAfterBreak="0">
    <w:nsid w:val="7B635604"/>
    <w:multiLevelType w:val="multilevel"/>
    <w:tmpl w:val="30CEBE60"/>
    <w:styleLink w:val="WWNum55"/>
    <w:lvl w:ilvl="0">
      <w:start w:val="1"/>
      <w:numFmt w:val="lowerLetter"/>
      <w:lvlText w:val="%1)"/>
      <w:lvlJc w:val="left"/>
      <w:pPr>
        <w:ind w:left="720" w:hanging="36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7C187DE1"/>
    <w:multiLevelType w:val="multilevel"/>
    <w:tmpl w:val="72E8C0CC"/>
    <w:lvl w:ilvl="0">
      <w:start w:val="1"/>
      <w:numFmt w:val="bullet"/>
      <w:lvlText w:val="»"/>
      <w:lvlJc w:val="left"/>
      <w:pPr>
        <w:ind w:left="720" w:hanging="360"/>
      </w:pPr>
      <w:rPr>
        <w:rFonts w:ascii="Calibri Light" w:hAnsi="Calibri Light" w:cs="Calibri Light" w:hint="default"/>
        <w:b/>
        <w:bCs/>
        <w:color w:val="A02B93" w:themeColor="accent5"/>
        <w:sz w:val="20"/>
        <w:szCs w:val="20"/>
        <w:lang w:eastAsia="en-US"/>
      </w:rPr>
    </w:lvl>
    <w:lvl w:ilvl="1">
      <w:start w:val="2"/>
      <w:numFmt w:val="decimal"/>
      <w:lvlText w:val="%1.%2"/>
      <w:lvlJc w:val="left"/>
      <w:pPr>
        <w:ind w:left="100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b/>
        <w:i/>
      </w:rPr>
    </w:lvl>
  </w:abstractNum>
  <w:abstractNum w:abstractNumId="359" w15:restartNumberingAfterBreak="0">
    <w:nsid w:val="7C1912D5"/>
    <w:multiLevelType w:val="multilevel"/>
    <w:tmpl w:val="AE7AECBC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0" w15:restartNumberingAfterBreak="0">
    <w:nsid w:val="7C831246"/>
    <w:multiLevelType w:val="multilevel"/>
    <w:tmpl w:val="7BF4C1A8"/>
    <w:styleLink w:val="WWNum171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1" w15:restartNumberingAfterBreak="0">
    <w:nsid w:val="7CE95B2E"/>
    <w:multiLevelType w:val="hybridMultilevel"/>
    <w:tmpl w:val="E3DADADA"/>
    <w:lvl w:ilvl="0" w:tplc="FABCB96C">
      <w:start w:val="1"/>
      <w:numFmt w:val="bullet"/>
      <w:lvlText w:val="»"/>
      <w:lvlJc w:val="left"/>
      <w:pPr>
        <w:ind w:left="1429" w:hanging="360"/>
      </w:pPr>
      <w:rPr>
        <w:rFonts w:ascii="Calibri Light" w:hAnsi="Calibri Light" w:hint="default"/>
        <w:b/>
        <w:bCs/>
        <w:color w:val="77206D" w:themeColor="accent5" w:themeShade="BF"/>
        <w:sz w:val="19"/>
        <w:szCs w:val="19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2" w15:restartNumberingAfterBreak="0">
    <w:nsid w:val="7D527BB2"/>
    <w:multiLevelType w:val="hybridMultilevel"/>
    <w:tmpl w:val="CF6AB75C"/>
    <w:lvl w:ilvl="0" w:tplc="FFFFFFFF">
      <w:start w:val="1"/>
      <w:numFmt w:val="bullet"/>
      <w:lvlText w:val="»"/>
      <w:lvlJc w:val="left"/>
      <w:pPr>
        <w:ind w:left="1429" w:hanging="360"/>
      </w:pPr>
      <w:rPr>
        <w:rFonts w:ascii="Calibri Light" w:hAnsi="Calibri Light" w:hint="default"/>
        <w:b/>
        <w:bCs/>
        <w:color w:val="77206D" w:themeColor="accent5" w:themeShade="BF"/>
        <w:sz w:val="19"/>
        <w:szCs w:val="19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11568BB0">
      <w:start w:val="1"/>
      <w:numFmt w:val="bullet"/>
      <w:lvlText w:val="»"/>
      <w:lvlJc w:val="left"/>
      <w:pPr>
        <w:ind w:left="3589" w:hanging="360"/>
      </w:pPr>
      <w:rPr>
        <w:rFonts w:ascii="Calibri Light" w:hAnsi="Calibri Light" w:cs="Calibri Light" w:hint="default"/>
        <w:b w:val="0"/>
        <w:bCs/>
        <w:color w:val="auto"/>
        <w:sz w:val="19"/>
        <w:szCs w:val="19"/>
        <w:lang w:eastAsia="en-US"/>
      </w:r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3" w15:restartNumberingAfterBreak="0">
    <w:nsid w:val="7D696742"/>
    <w:multiLevelType w:val="multilevel"/>
    <w:tmpl w:val="204C5BD6"/>
    <w:styleLink w:val="WWNum160"/>
    <w:lvl w:ilvl="0">
      <w:numFmt w:val="bullet"/>
      <w:lvlText w:val="»"/>
      <w:lvlJc w:val="left"/>
      <w:pPr>
        <w:ind w:left="343" w:firstLine="0"/>
      </w:pPr>
      <w:rPr>
        <w:rFonts w:cs="Calibri Light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080" w:firstLine="0"/>
      </w:pPr>
      <w:rPr>
        <w:rFonts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1800" w:firstLine="0"/>
      </w:pPr>
      <w:rPr>
        <w:rFonts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520" w:firstLine="0"/>
      </w:pPr>
      <w:rPr>
        <w:rFonts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240" w:firstLine="0"/>
      </w:pPr>
      <w:rPr>
        <w:rFonts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3960" w:firstLine="0"/>
      </w:pPr>
      <w:rPr>
        <w:rFonts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4680" w:firstLine="0"/>
      </w:pPr>
      <w:rPr>
        <w:rFonts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400" w:firstLine="0"/>
      </w:pPr>
      <w:rPr>
        <w:rFonts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120" w:firstLine="0"/>
      </w:pPr>
      <w:rPr>
        <w:rFonts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364" w15:restartNumberingAfterBreak="0">
    <w:nsid w:val="7D753F0F"/>
    <w:multiLevelType w:val="multilevel"/>
    <w:tmpl w:val="BB9270F4"/>
    <w:styleLink w:val="WWNum2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365" w15:restartNumberingAfterBreak="0">
    <w:nsid w:val="7DD77438"/>
    <w:multiLevelType w:val="multilevel"/>
    <w:tmpl w:val="BB10C4C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366" w15:restartNumberingAfterBreak="0">
    <w:nsid w:val="7DF03C2E"/>
    <w:multiLevelType w:val="multilevel"/>
    <w:tmpl w:val="E6909E72"/>
    <w:styleLink w:val="WWNum5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7" w15:restartNumberingAfterBreak="0">
    <w:nsid w:val="7E427807"/>
    <w:multiLevelType w:val="multilevel"/>
    <w:tmpl w:val="0036735A"/>
    <w:styleLink w:val="WWNum151"/>
    <w:lvl w:ilvl="0">
      <w:numFmt w:val="bullet"/>
      <w:lvlText w:val=""/>
      <w:lvlJc w:val="left"/>
      <w:pPr>
        <w:ind w:left="720" w:hanging="360"/>
      </w:pPr>
      <w:rPr>
        <w:rFonts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  <w:sz w:val="20"/>
      </w:rPr>
    </w:lvl>
  </w:abstractNum>
  <w:abstractNum w:abstractNumId="368" w15:restartNumberingAfterBreak="0">
    <w:nsid w:val="7F497A12"/>
    <w:multiLevelType w:val="multilevel"/>
    <w:tmpl w:val="32DEF792"/>
    <w:styleLink w:val="WWNum54"/>
    <w:lvl w:ilvl="0">
      <w:start w:val="1"/>
      <w:numFmt w:val="lowerLetter"/>
      <w:lvlText w:val="%1)"/>
      <w:lvlJc w:val="left"/>
      <w:pPr>
        <w:ind w:left="720" w:hanging="36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24818932">
    <w:abstractNumId w:val="47"/>
    <w:lvlOverride w:ilvl="0">
      <w:lvl w:ilvl="0">
        <w:start w:val="1"/>
        <w:numFmt w:val="decimal"/>
        <w:pStyle w:val="Titolo1"/>
        <w:lvlText w:val="%1."/>
        <w:lvlJc w:val="left"/>
        <w:pPr>
          <w:ind w:left="4755" w:hanging="360"/>
        </w:pPr>
        <w:rPr>
          <w:b/>
          <w:bCs/>
          <w:i w:val="0"/>
          <w:iCs w:val="0"/>
          <w:sz w:val="28"/>
          <w:szCs w:val="28"/>
        </w:rPr>
      </w:lvl>
    </w:lvlOverride>
    <w:lvlOverride w:ilvl="1">
      <w:lvl w:ilvl="1">
        <w:start w:val="1"/>
        <w:numFmt w:val="none"/>
        <w:lvlText w:val="%2"/>
        <w:lvlJc w:val="left"/>
      </w:lvl>
    </w:lvlOverride>
    <w:lvlOverride w:ilvl="2">
      <w:lvl w:ilvl="2">
        <w:start w:val="1"/>
        <w:numFmt w:val="decimal"/>
        <w:pStyle w:val="Titolo3"/>
        <w:lvlText w:val="%1.%2.%3"/>
        <w:lvlJc w:val="left"/>
        <w:pPr>
          <w:ind w:left="720" w:hanging="720"/>
        </w:pPr>
      </w:lvl>
    </w:lvlOverride>
    <w:lvlOverride w:ilvl="3">
      <w:lvl w:ilvl="3">
        <w:start w:val="1"/>
        <w:numFmt w:val="decimal"/>
        <w:pStyle w:val="Titolo4"/>
        <w:lvlText w:val="%1.%2.%3.%4"/>
        <w:lvlJc w:val="left"/>
        <w:pPr>
          <w:ind w:left="864" w:hanging="864"/>
        </w:pPr>
      </w:lvl>
    </w:lvlOverride>
    <w:lvlOverride w:ilvl="4">
      <w:lvl w:ilvl="4">
        <w:start w:val="1"/>
        <w:numFmt w:val="decimal"/>
        <w:pStyle w:val="Titolo5"/>
        <w:lvlText w:val="%1.%2.%3.%4.%5"/>
        <w:lvlJc w:val="left"/>
        <w:pPr>
          <w:ind w:left="1008" w:hanging="1008"/>
        </w:pPr>
      </w:lvl>
    </w:lvlOverride>
    <w:lvlOverride w:ilvl="5">
      <w:lvl w:ilvl="5">
        <w:start w:val="1"/>
        <w:numFmt w:val="decimal"/>
        <w:pStyle w:val="Titolo6"/>
        <w:lvlText w:val="%1.%2.%3.%4.%5.%6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pStyle w:val="Titolo7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pStyle w:val="Titolo8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pStyle w:val="Titolo9"/>
        <w:lvlText w:val="%1.%2.%3.%4.%5.%6.%7.%8.%9"/>
        <w:lvlJc w:val="left"/>
        <w:pPr>
          <w:ind w:left="1584" w:hanging="1584"/>
        </w:pPr>
      </w:lvl>
    </w:lvlOverride>
  </w:num>
  <w:num w:numId="2" w16cid:durableId="1966496603">
    <w:abstractNumId w:val="228"/>
  </w:num>
  <w:num w:numId="3" w16cid:durableId="1891065139">
    <w:abstractNumId w:val="163"/>
  </w:num>
  <w:num w:numId="4" w16cid:durableId="1565413142">
    <w:abstractNumId w:val="10"/>
    <w:lvlOverride w:ilvl="0">
      <w:lvl w:ilvl="0">
        <w:start w:val="1"/>
        <w:numFmt w:val="lowerLetter"/>
        <w:lvlText w:val="%1)"/>
        <w:lvlJc w:val="left"/>
        <w:pPr>
          <w:ind w:left="858" w:hanging="360"/>
        </w:pPr>
        <w:rPr>
          <w:b/>
          <w:bCs/>
          <w:color w:val="156082" w:themeColor="accent1"/>
        </w:rPr>
      </w:lvl>
    </w:lvlOverride>
  </w:num>
  <w:num w:numId="5" w16cid:durableId="177085976">
    <w:abstractNumId w:val="61"/>
    <w:lvlOverride w:ilvl="0">
      <w:lvl w:ilvl="0">
        <w:start w:val="1"/>
        <w:numFmt w:val="lowerLetter"/>
        <w:lvlText w:val="%1)"/>
        <w:lvlJc w:val="left"/>
        <w:pPr>
          <w:ind w:left="720" w:hanging="360"/>
        </w:pPr>
        <w:rPr>
          <w:b/>
          <w:bCs/>
          <w:color w:val="156082" w:themeColor="accent1"/>
        </w:rPr>
      </w:lvl>
    </w:lvlOverride>
  </w:num>
  <w:num w:numId="6" w16cid:durableId="729614067">
    <w:abstractNumId w:val="366"/>
  </w:num>
  <w:num w:numId="7" w16cid:durableId="1863323407">
    <w:abstractNumId w:val="49"/>
  </w:num>
  <w:num w:numId="8" w16cid:durableId="1810050651">
    <w:abstractNumId w:val="76"/>
  </w:num>
  <w:num w:numId="9" w16cid:durableId="2000645751">
    <w:abstractNumId w:val="234"/>
  </w:num>
  <w:num w:numId="10" w16cid:durableId="1442185522">
    <w:abstractNumId w:val="355"/>
  </w:num>
  <w:num w:numId="11" w16cid:durableId="698315403">
    <w:abstractNumId w:val="196"/>
  </w:num>
  <w:num w:numId="12" w16cid:durableId="1272204713">
    <w:abstractNumId w:val="78"/>
  </w:num>
  <w:num w:numId="13" w16cid:durableId="1761414328">
    <w:abstractNumId w:val="255"/>
  </w:num>
  <w:num w:numId="14" w16cid:durableId="2005666393">
    <w:abstractNumId w:val="22"/>
  </w:num>
  <w:num w:numId="15" w16cid:durableId="278493867">
    <w:abstractNumId w:val="135"/>
  </w:num>
  <w:num w:numId="16" w16cid:durableId="989477997">
    <w:abstractNumId w:val="310"/>
  </w:num>
  <w:num w:numId="17" w16cid:durableId="1034772643">
    <w:abstractNumId w:val="178"/>
  </w:num>
  <w:num w:numId="18" w16cid:durableId="1367677409">
    <w:abstractNumId w:val="130"/>
  </w:num>
  <w:num w:numId="19" w16cid:durableId="1747723850">
    <w:abstractNumId w:val="268"/>
  </w:num>
  <w:num w:numId="20" w16cid:durableId="2018919053">
    <w:abstractNumId w:val="35"/>
  </w:num>
  <w:num w:numId="21" w16cid:durableId="2146119036">
    <w:abstractNumId w:val="190"/>
  </w:num>
  <w:num w:numId="22" w16cid:durableId="638263248">
    <w:abstractNumId w:val="276"/>
  </w:num>
  <w:num w:numId="23" w16cid:durableId="1264344551">
    <w:abstractNumId w:val="118"/>
  </w:num>
  <w:num w:numId="24" w16cid:durableId="433983547">
    <w:abstractNumId w:val="24"/>
  </w:num>
  <w:num w:numId="25" w16cid:durableId="1481851808">
    <w:abstractNumId w:val="364"/>
  </w:num>
  <w:num w:numId="26" w16cid:durableId="624121743">
    <w:abstractNumId w:val="156"/>
  </w:num>
  <w:num w:numId="27" w16cid:durableId="211235528">
    <w:abstractNumId w:val="134"/>
  </w:num>
  <w:num w:numId="28" w16cid:durableId="1122260780">
    <w:abstractNumId w:val="264"/>
  </w:num>
  <w:num w:numId="29" w16cid:durableId="337581868">
    <w:abstractNumId w:val="42"/>
  </w:num>
  <w:num w:numId="30" w16cid:durableId="2087223065">
    <w:abstractNumId w:val="346"/>
  </w:num>
  <w:num w:numId="31" w16cid:durableId="903297080">
    <w:abstractNumId w:val="166"/>
  </w:num>
  <w:num w:numId="32" w16cid:durableId="1166676736">
    <w:abstractNumId w:val="167"/>
  </w:num>
  <w:num w:numId="33" w16cid:durableId="1413431368">
    <w:abstractNumId w:val="289"/>
  </w:num>
  <w:num w:numId="34" w16cid:durableId="1979527193">
    <w:abstractNumId w:val="182"/>
  </w:num>
  <w:num w:numId="35" w16cid:durableId="478039738">
    <w:abstractNumId w:val="231"/>
  </w:num>
  <w:num w:numId="36" w16cid:durableId="423648296">
    <w:abstractNumId w:val="230"/>
  </w:num>
  <w:num w:numId="37" w16cid:durableId="824660745">
    <w:abstractNumId w:val="137"/>
  </w:num>
  <w:num w:numId="38" w16cid:durableId="2025013534">
    <w:abstractNumId w:val="334"/>
  </w:num>
  <w:num w:numId="39" w16cid:durableId="241572679">
    <w:abstractNumId w:val="149"/>
  </w:num>
  <w:num w:numId="40" w16cid:durableId="258608692">
    <w:abstractNumId w:val="219"/>
  </w:num>
  <w:num w:numId="41" w16cid:durableId="1620530415">
    <w:abstractNumId w:val="295"/>
  </w:num>
  <w:num w:numId="42" w16cid:durableId="163329307">
    <w:abstractNumId w:val="51"/>
  </w:num>
  <w:num w:numId="43" w16cid:durableId="1380325698">
    <w:abstractNumId w:val="11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bCs/>
          <w:color w:val="auto"/>
        </w:rPr>
      </w:lvl>
    </w:lvlOverride>
  </w:num>
  <w:num w:numId="44" w16cid:durableId="160660583">
    <w:abstractNumId w:val="75"/>
  </w:num>
  <w:num w:numId="45" w16cid:durableId="170919100">
    <w:abstractNumId w:val="139"/>
    <w:lvlOverride w:ilvl="0">
      <w:lvl w:ilvl="0">
        <w:start w:val="1"/>
        <w:numFmt w:val="lowerRoman"/>
        <w:lvlText w:val="%1."/>
        <w:lvlJc w:val="right"/>
        <w:pPr>
          <w:ind w:left="4933" w:hanging="180"/>
        </w:pPr>
        <w:rPr>
          <w:b/>
          <w:bCs/>
          <w:color w:val="77206D" w:themeColor="accent5" w:themeShade="BF"/>
        </w:rPr>
      </w:lvl>
    </w:lvlOverride>
  </w:num>
  <w:num w:numId="46" w16cid:durableId="2129466095">
    <w:abstractNumId w:val="293"/>
  </w:num>
  <w:num w:numId="47" w16cid:durableId="417140188">
    <w:abstractNumId w:val="244"/>
  </w:num>
  <w:num w:numId="48" w16cid:durableId="461971422">
    <w:abstractNumId w:val="319"/>
  </w:num>
  <w:num w:numId="49" w16cid:durableId="1697190601">
    <w:abstractNumId w:val="242"/>
  </w:num>
  <w:num w:numId="50" w16cid:durableId="451442015">
    <w:abstractNumId w:val="280"/>
  </w:num>
  <w:num w:numId="51" w16cid:durableId="389306752">
    <w:abstractNumId w:val="79"/>
  </w:num>
  <w:num w:numId="52" w16cid:durableId="1201700859">
    <w:abstractNumId w:val="239"/>
  </w:num>
  <w:num w:numId="53" w16cid:durableId="320500030">
    <w:abstractNumId w:val="56"/>
  </w:num>
  <w:num w:numId="54" w16cid:durableId="366875988">
    <w:abstractNumId w:val="193"/>
  </w:num>
  <w:num w:numId="55" w16cid:durableId="1874296690">
    <w:abstractNumId w:val="368"/>
  </w:num>
  <w:num w:numId="56" w16cid:durableId="1709378785">
    <w:abstractNumId w:val="357"/>
  </w:num>
  <w:num w:numId="57" w16cid:durableId="1591699368">
    <w:abstractNumId w:val="339"/>
  </w:num>
  <w:num w:numId="58" w16cid:durableId="1301836701">
    <w:abstractNumId w:val="132"/>
  </w:num>
  <w:num w:numId="59" w16cid:durableId="1752197916">
    <w:abstractNumId w:val="115"/>
  </w:num>
  <w:num w:numId="60" w16cid:durableId="2040278056">
    <w:abstractNumId w:val="349"/>
  </w:num>
  <w:num w:numId="61" w16cid:durableId="261230635">
    <w:abstractNumId w:val="145"/>
  </w:num>
  <w:num w:numId="62" w16cid:durableId="459568016">
    <w:abstractNumId w:val="320"/>
  </w:num>
  <w:num w:numId="63" w16cid:durableId="1190335213">
    <w:abstractNumId w:val="288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  <w:rPr>
          <w:b/>
          <w:bCs/>
          <w:color w:val="156082" w:themeColor="accent1"/>
        </w:rPr>
      </w:lvl>
    </w:lvlOverride>
  </w:num>
  <w:num w:numId="64" w16cid:durableId="422264974">
    <w:abstractNumId w:val="97"/>
  </w:num>
  <w:num w:numId="65" w16cid:durableId="399402137">
    <w:abstractNumId w:val="173"/>
  </w:num>
  <w:num w:numId="66" w16cid:durableId="1492020116">
    <w:abstractNumId w:val="240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  <w:rPr>
          <w:b/>
          <w:bCs/>
          <w:color w:val="156082" w:themeColor="accent1"/>
        </w:rPr>
      </w:lvl>
    </w:lvlOverride>
  </w:num>
  <w:num w:numId="67" w16cid:durableId="39670478">
    <w:abstractNumId w:val="65"/>
  </w:num>
  <w:num w:numId="68" w16cid:durableId="17240078">
    <w:abstractNumId w:val="203"/>
  </w:num>
  <w:num w:numId="69" w16cid:durableId="1479414929">
    <w:abstractNumId w:val="169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  <w:rPr>
          <w:b/>
          <w:bCs/>
          <w:color w:val="156082" w:themeColor="accent1"/>
        </w:rPr>
      </w:lvl>
    </w:lvlOverride>
  </w:num>
  <w:num w:numId="70" w16cid:durableId="1451784347">
    <w:abstractNumId w:val="161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  <w:rPr>
          <w:b/>
          <w:bCs/>
          <w:color w:val="77206D" w:themeColor="accent5" w:themeShade="BF"/>
        </w:rPr>
      </w:lvl>
    </w:lvlOverride>
  </w:num>
  <w:num w:numId="71" w16cid:durableId="1736733682">
    <w:abstractNumId w:val="111"/>
  </w:num>
  <w:num w:numId="72" w16cid:durableId="1449474562">
    <w:abstractNumId w:val="110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  <w:rPr>
          <w:b/>
          <w:bCs/>
          <w:color w:val="156082" w:themeColor="accent1"/>
        </w:rPr>
      </w:lvl>
    </w:lvlOverride>
  </w:num>
  <w:num w:numId="73" w16cid:durableId="1177697237">
    <w:abstractNumId w:val="180"/>
  </w:num>
  <w:num w:numId="74" w16cid:durableId="1654869249">
    <w:abstractNumId w:val="272"/>
  </w:num>
  <w:num w:numId="75" w16cid:durableId="739598689">
    <w:abstractNumId w:val="197"/>
  </w:num>
  <w:num w:numId="76" w16cid:durableId="82458835">
    <w:abstractNumId w:val="236"/>
  </w:num>
  <w:num w:numId="77" w16cid:durableId="2145341622">
    <w:abstractNumId w:val="326"/>
  </w:num>
  <w:num w:numId="78" w16cid:durableId="1582442538">
    <w:abstractNumId w:val="304"/>
  </w:num>
  <w:num w:numId="79" w16cid:durableId="513884596">
    <w:abstractNumId w:val="102"/>
  </w:num>
  <w:num w:numId="80" w16cid:durableId="275646377">
    <w:abstractNumId w:val="103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  <w:rPr>
          <w:b/>
          <w:bCs/>
          <w:color w:val="156082" w:themeColor="accent1"/>
        </w:rPr>
      </w:lvl>
    </w:lvlOverride>
  </w:num>
  <w:num w:numId="81" w16cid:durableId="1108038326">
    <w:abstractNumId w:val="68"/>
  </w:num>
  <w:num w:numId="82" w16cid:durableId="334769800">
    <w:abstractNumId w:val="12"/>
  </w:num>
  <w:num w:numId="83" w16cid:durableId="692806784">
    <w:abstractNumId w:val="95"/>
  </w:num>
  <w:num w:numId="84" w16cid:durableId="1148666322">
    <w:abstractNumId w:val="317"/>
  </w:num>
  <w:num w:numId="85" w16cid:durableId="1998538035">
    <w:abstractNumId w:val="143"/>
  </w:num>
  <w:num w:numId="86" w16cid:durableId="919481039">
    <w:abstractNumId w:val="101"/>
  </w:num>
  <w:num w:numId="87" w16cid:durableId="1449547534">
    <w:abstractNumId w:val="16"/>
  </w:num>
  <w:num w:numId="88" w16cid:durableId="541140665">
    <w:abstractNumId w:val="351"/>
  </w:num>
  <w:num w:numId="89" w16cid:durableId="164126360">
    <w:abstractNumId w:val="107"/>
  </w:num>
  <w:num w:numId="90" w16cid:durableId="241913107">
    <w:abstractNumId w:val="141"/>
  </w:num>
  <w:num w:numId="91" w16cid:durableId="1756632888">
    <w:abstractNumId w:val="284"/>
  </w:num>
  <w:num w:numId="92" w16cid:durableId="865798003">
    <w:abstractNumId w:val="34"/>
  </w:num>
  <w:num w:numId="93" w16cid:durableId="2044285811">
    <w:abstractNumId w:val="67"/>
  </w:num>
  <w:num w:numId="94" w16cid:durableId="1305545292">
    <w:abstractNumId w:val="252"/>
  </w:num>
  <w:num w:numId="95" w16cid:durableId="656689113">
    <w:abstractNumId w:val="37"/>
  </w:num>
  <w:num w:numId="96" w16cid:durableId="1320959490">
    <w:abstractNumId w:val="282"/>
  </w:num>
  <w:num w:numId="97" w16cid:durableId="1485774239">
    <w:abstractNumId w:val="261"/>
  </w:num>
  <w:num w:numId="98" w16cid:durableId="2058891373">
    <w:abstractNumId w:val="263"/>
  </w:num>
  <w:num w:numId="99" w16cid:durableId="1580361271">
    <w:abstractNumId w:val="353"/>
  </w:num>
  <w:num w:numId="100" w16cid:durableId="139854054">
    <w:abstractNumId w:val="305"/>
  </w:num>
  <w:num w:numId="101" w16cid:durableId="898513608">
    <w:abstractNumId w:val="233"/>
  </w:num>
  <w:num w:numId="102" w16cid:durableId="368653260">
    <w:abstractNumId w:val="160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  <w:rPr>
          <w:b/>
          <w:bCs/>
          <w:color w:val="156082" w:themeColor="accent1"/>
        </w:rPr>
      </w:lvl>
    </w:lvlOverride>
  </w:num>
  <w:num w:numId="103" w16cid:durableId="821317100">
    <w:abstractNumId w:val="229"/>
  </w:num>
  <w:num w:numId="104" w16cid:durableId="816334858">
    <w:abstractNumId w:val="18"/>
  </w:num>
  <w:num w:numId="105" w16cid:durableId="1240167943">
    <w:abstractNumId w:val="59"/>
  </w:num>
  <w:num w:numId="106" w16cid:durableId="68354386">
    <w:abstractNumId w:val="25"/>
  </w:num>
  <w:num w:numId="107" w16cid:durableId="132604461">
    <w:abstractNumId w:val="356"/>
  </w:num>
  <w:num w:numId="108" w16cid:durableId="279073433">
    <w:abstractNumId w:val="273"/>
  </w:num>
  <w:num w:numId="109" w16cid:durableId="1969386730">
    <w:abstractNumId w:val="315"/>
  </w:num>
  <w:num w:numId="110" w16cid:durableId="277031851">
    <w:abstractNumId w:val="235"/>
  </w:num>
  <w:num w:numId="111" w16cid:durableId="1669482135">
    <w:abstractNumId w:val="192"/>
  </w:num>
  <w:num w:numId="112" w16cid:durableId="1011177621">
    <w:abstractNumId w:val="283"/>
  </w:num>
  <w:num w:numId="113" w16cid:durableId="668404912">
    <w:abstractNumId w:val="207"/>
  </w:num>
  <w:num w:numId="114" w16cid:durableId="1412775713">
    <w:abstractNumId w:val="89"/>
  </w:num>
  <w:num w:numId="115" w16cid:durableId="767044921">
    <w:abstractNumId w:val="77"/>
  </w:num>
  <w:num w:numId="116" w16cid:durableId="657612483">
    <w:abstractNumId w:val="262"/>
  </w:num>
  <w:num w:numId="117" w16cid:durableId="2060544949">
    <w:abstractNumId w:val="140"/>
  </w:num>
  <w:num w:numId="118" w16cid:durableId="1336491922">
    <w:abstractNumId w:val="328"/>
  </w:num>
  <w:num w:numId="119" w16cid:durableId="1117408414">
    <w:abstractNumId w:val="128"/>
  </w:num>
  <w:num w:numId="120" w16cid:durableId="71049486">
    <w:abstractNumId w:val="66"/>
  </w:num>
  <w:num w:numId="121" w16cid:durableId="344788305">
    <w:abstractNumId w:val="19"/>
  </w:num>
  <w:num w:numId="122" w16cid:durableId="1041397854">
    <w:abstractNumId w:val="309"/>
  </w:num>
  <w:num w:numId="123" w16cid:durableId="1190677879">
    <w:abstractNumId w:val="198"/>
  </w:num>
  <w:num w:numId="124" w16cid:durableId="1945184452">
    <w:abstractNumId w:val="96"/>
  </w:num>
  <w:num w:numId="125" w16cid:durableId="1374769970">
    <w:abstractNumId w:val="82"/>
  </w:num>
  <w:num w:numId="126" w16cid:durableId="1653604994">
    <w:abstractNumId w:val="187"/>
  </w:num>
  <w:num w:numId="127" w16cid:durableId="1264991659">
    <w:abstractNumId w:val="41"/>
  </w:num>
  <w:num w:numId="128" w16cid:durableId="1189216374">
    <w:abstractNumId w:val="266"/>
  </w:num>
  <w:num w:numId="129" w16cid:durableId="1073433068">
    <w:abstractNumId w:val="69"/>
  </w:num>
  <w:num w:numId="130" w16cid:durableId="1977641185">
    <w:abstractNumId w:val="208"/>
  </w:num>
  <w:num w:numId="131" w16cid:durableId="1775830563">
    <w:abstractNumId w:val="185"/>
  </w:num>
  <w:num w:numId="132" w16cid:durableId="1248687635">
    <w:abstractNumId w:val="129"/>
  </w:num>
  <w:num w:numId="133" w16cid:durableId="1277717511">
    <w:abstractNumId w:val="232"/>
  </w:num>
  <w:num w:numId="134" w16cid:durableId="1324432940">
    <w:abstractNumId w:val="144"/>
  </w:num>
  <w:num w:numId="135" w16cid:durableId="25376425">
    <w:abstractNumId w:val="303"/>
  </w:num>
  <w:num w:numId="136" w16cid:durableId="16389089">
    <w:abstractNumId w:val="80"/>
  </w:num>
  <w:num w:numId="137" w16cid:durableId="443885044">
    <w:abstractNumId w:val="98"/>
  </w:num>
  <w:num w:numId="138" w16cid:durableId="1971938461">
    <w:abstractNumId w:val="172"/>
  </w:num>
  <w:num w:numId="139" w16cid:durableId="858927405">
    <w:abstractNumId w:val="316"/>
  </w:num>
  <w:num w:numId="140" w16cid:durableId="1267225377">
    <w:abstractNumId w:val="314"/>
  </w:num>
  <w:num w:numId="141" w16cid:durableId="1228611928">
    <w:abstractNumId w:val="92"/>
  </w:num>
  <w:num w:numId="142" w16cid:durableId="1551500931">
    <w:abstractNumId w:val="181"/>
  </w:num>
  <w:num w:numId="143" w16cid:durableId="1016350189">
    <w:abstractNumId w:val="324"/>
  </w:num>
  <w:num w:numId="144" w16cid:durableId="2144224210">
    <w:abstractNumId w:val="336"/>
  </w:num>
  <w:num w:numId="145" w16cid:durableId="1388994155">
    <w:abstractNumId w:val="131"/>
  </w:num>
  <w:num w:numId="146" w16cid:durableId="771515760">
    <w:abstractNumId w:val="53"/>
  </w:num>
  <w:num w:numId="147" w16cid:durableId="135533280">
    <w:abstractNumId w:val="74"/>
  </w:num>
  <w:num w:numId="148" w16cid:durableId="1045913942">
    <w:abstractNumId w:val="337"/>
  </w:num>
  <w:num w:numId="149" w16cid:durableId="2103603095">
    <w:abstractNumId w:val="348"/>
  </w:num>
  <w:num w:numId="150" w16cid:durableId="1189485700">
    <w:abstractNumId w:val="279"/>
  </w:num>
  <w:num w:numId="151" w16cid:durableId="20280225">
    <w:abstractNumId w:val="70"/>
  </w:num>
  <w:num w:numId="152" w16cid:durableId="1277785669">
    <w:abstractNumId w:val="367"/>
  </w:num>
  <w:num w:numId="153" w16cid:durableId="608856144">
    <w:abstractNumId w:val="138"/>
  </w:num>
  <w:num w:numId="154" w16cid:durableId="2140563535">
    <w:abstractNumId w:val="123"/>
  </w:num>
  <w:num w:numId="155" w16cid:durableId="494615112">
    <w:abstractNumId w:val="157"/>
  </w:num>
  <w:num w:numId="156" w16cid:durableId="1927566616">
    <w:abstractNumId w:val="104"/>
  </w:num>
  <w:num w:numId="157" w16cid:durableId="1303732765">
    <w:abstractNumId w:val="275"/>
  </w:num>
  <w:num w:numId="158" w16cid:durableId="1289966876">
    <w:abstractNumId w:val="88"/>
  </w:num>
  <w:num w:numId="159" w16cid:durableId="776221247">
    <w:abstractNumId w:val="286"/>
  </w:num>
  <w:num w:numId="160" w16cid:durableId="2014648426">
    <w:abstractNumId w:val="52"/>
  </w:num>
  <w:num w:numId="161" w16cid:durableId="2011370149">
    <w:abstractNumId w:val="363"/>
  </w:num>
  <w:num w:numId="162" w16cid:durableId="220363113">
    <w:abstractNumId w:val="302"/>
    <w:lvlOverride w:ilvl="1">
      <w:lvl w:ilvl="1">
        <w:start w:val="1"/>
        <w:numFmt w:val="decimal"/>
        <w:suff w:val="nothing"/>
        <w:lvlText w:val="%1.%2"/>
        <w:lvlJc w:val="left"/>
        <w:pPr>
          <w:ind w:left="3270" w:hanging="576"/>
        </w:pPr>
        <w:rPr>
          <w:color w:val="auto"/>
          <w:sz w:val="24"/>
          <w:szCs w:val="24"/>
        </w:rPr>
      </w:lvl>
    </w:lvlOverride>
  </w:num>
  <w:num w:numId="163" w16cid:durableId="796682613">
    <w:abstractNumId w:val="216"/>
  </w:num>
  <w:num w:numId="164" w16cid:durableId="217514503">
    <w:abstractNumId w:val="94"/>
  </w:num>
  <w:num w:numId="165" w16cid:durableId="871960035">
    <w:abstractNumId w:val="225"/>
  </w:num>
  <w:num w:numId="166" w16cid:durableId="1477532940">
    <w:abstractNumId w:val="99"/>
  </w:num>
  <w:num w:numId="167" w16cid:durableId="145363765">
    <w:abstractNumId w:val="223"/>
  </w:num>
  <w:num w:numId="168" w16cid:durableId="840898665">
    <w:abstractNumId w:val="298"/>
  </w:num>
  <w:num w:numId="169" w16cid:durableId="615986713">
    <w:abstractNumId w:val="188"/>
  </w:num>
  <w:num w:numId="170" w16cid:durableId="970407560">
    <w:abstractNumId w:val="332"/>
  </w:num>
  <w:num w:numId="171" w16cid:durableId="928192595">
    <w:abstractNumId w:val="121"/>
  </w:num>
  <w:num w:numId="172" w16cid:durableId="66923484">
    <w:abstractNumId w:val="360"/>
  </w:num>
  <w:num w:numId="173" w16cid:durableId="911305950">
    <w:abstractNumId w:val="307"/>
  </w:num>
  <w:num w:numId="174" w16cid:durableId="1118183854">
    <w:abstractNumId w:val="60"/>
  </w:num>
  <w:num w:numId="175" w16cid:durableId="1174105090">
    <w:abstractNumId w:val="164"/>
  </w:num>
  <w:num w:numId="176" w16cid:durableId="1053119068">
    <w:abstractNumId w:val="277"/>
  </w:num>
  <w:num w:numId="177" w16cid:durableId="1862892822">
    <w:abstractNumId w:val="86"/>
  </w:num>
  <w:num w:numId="178" w16cid:durableId="722750877">
    <w:abstractNumId w:val="71"/>
  </w:num>
  <w:num w:numId="179" w16cid:durableId="1026172026">
    <w:abstractNumId w:val="29"/>
  </w:num>
  <w:num w:numId="180" w16cid:durableId="1946889047">
    <w:abstractNumId w:val="224"/>
  </w:num>
  <w:num w:numId="181" w16cid:durableId="424225392">
    <w:abstractNumId w:val="20"/>
  </w:num>
  <w:num w:numId="182" w16cid:durableId="2138062143">
    <w:abstractNumId w:val="146"/>
  </w:num>
  <w:num w:numId="183" w16cid:durableId="581529192">
    <w:abstractNumId w:val="194"/>
  </w:num>
  <w:num w:numId="184" w16cid:durableId="2022927687">
    <w:abstractNumId w:val="287"/>
  </w:num>
  <w:num w:numId="185" w16cid:durableId="1722360688">
    <w:abstractNumId w:val="308"/>
  </w:num>
  <w:num w:numId="186" w16cid:durableId="1154374916">
    <w:abstractNumId w:val="64"/>
  </w:num>
  <w:num w:numId="187" w16cid:durableId="1889796616">
    <w:abstractNumId w:val="259"/>
  </w:num>
  <w:num w:numId="188" w16cid:durableId="2126347806">
    <w:abstractNumId w:val="32"/>
  </w:num>
  <w:num w:numId="189" w16cid:durableId="1058668846">
    <w:abstractNumId w:val="291"/>
  </w:num>
  <w:num w:numId="190" w16cid:durableId="1095782823">
    <w:abstractNumId w:val="165"/>
  </w:num>
  <w:num w:numId="191" w16cid:durableId="676883400">
    <w:abstractNumId w:val="55"/>
  </w:num>
  <w:num w:numId="192" w16cid:durableId="2125073713">
    <w:abstractNumId w:val="213"/>
  </w:num>
  <w:num w:numId="193" w16cid:durableId="1545830354">
    <w:abstractNumId w:val="83"/>
  </w:num>
  <w:num w:numId="194" w16cid:durableId="1192106975">
    <w:abstractNumId w:val="191"/>
  </w:num>
  <w:num w:numId="195" w16cid:durableId="276449270">
    <w:abstractNumId w:val="127"/>
  </w:num>
  <w:num w:numId="196" w16cid:durableId="1565482204">
    <w:abstractNumId w:val="338"/>
  </w:num>
  <w:num w:numId="197" w16cid:durableId="347366182">
    <w:abstractNumId w:val="11"/>
  </w:num>
  <w:num w:numId="198" w16cid:durableId="372386870">
    <w:abstractNumId w:val="296"/>
  </w:num>
  <w:num w:numId="199" w16cid:durableId="687147554">
    <w:abstractNumId w:val="210"/>
  </w:num>
  <w:num w:numId="200" w16cid:durableId="1819610052">
    <w:abstractNumId w:val="150"/>
  </w:num>
  <w:num w:numId="201" w16cid:durableId="1788968071">
    <w:abstractNumId w:val="163"/>
    <w:lvlOverride w:ilvl="0">
      <w:startOverride w:val="1"/>
    </w:lvlOverride>
  </w:num>
  <w:num w:numId="202" w16cid:durableId="140662717">
    <w:abstractNumId w:val="230"/>
    <w:lvlOverride w:ilvl="0">
      <w:startOverride w:val="1"/>
    </w:lvlOverride>
  </w:num>
  <w:num w:numId="203" w16cid:durableId="1638951905">
    <w:abstractNumId w:val="295"/>
    <w:lvlOverride w:ilvl="0">
      <w:startOverride w:val="1"/>
    </w:lvlOverride>
  </w:num>
  <w:num w:numId="204" w16cid:durableId="1653176435">
    <w:abstractNumId w:val="353"/>
  </w:num>
  <w:num w:numId="205" w16cid:durableId="710115298">
    <w:abstractNumId w:val="305"/>
  </w:num>
  <w:num w:numId="206" w16cid:durableId="863977661">
    <w:abstractNumId w:val="51"/>
    <w:lvlOverride w:ilvl="0">
      <w:startOverride w:val="1"/>
    </w:lvlOverride>
  </w:num>
  <w:num w:numId="207" w16cid:durableId="1667588559">
    <w:abstractNumId w:val="112"/>
    <w:lvlOverride w:ilvl="0">
      <w:startOverride w:val="1"/>
    </w:lvlOverride>
  </w:num>
  <w:num w:numId="208" w16cid:durableId="330529305">
    <w:abstractNumId w:val="75"/>
    <w:lvlOverride w:ilvl="0">
      <w:startOverride w:val="1"/>
    </w:lvlOverride>
  </w:num>
  <w:num w:numId="209" w16cid:durableId="237255230">
    <w:abstractNumId w:val="139"/>
    <w:lvlOverride w:ilvl="0">
      <w:lvl w:ilvl="0">
        <w:start w:val="1"/>
        <w:numFmt w:val="lowerRoman"/>
        <w:lvlText w:val="%1."/>
        <w:lvlJc w:val="right"/>
        <w:pPr>
          <w:ind w:left="4933" w:hanging="180"/>
        </w:pPr>
        <w:rPr>
          <w:b/>
          <w:bCs/>
          <w:color w:val="77206D" w:themeColor="accent5" w:themeShade="BF"/>
        </w:rPr>
      </w:lvl>
    </w:lvlOverride>
  </w:num>
  <w:num w:numId="210" w16cid:durableId="1661076111">
    <w:abstractNumId w:val="293"/>
    <w:lvlOverride w:ilvl="0">
      <w:startOverride w:val="1"/>
    </w:lvlOverride>
  </w:num>
  <w:num w:numId="211" w16cid:durableId="1283154141">
    <w:abstractNumId w:val="10"/>
    <w:lvlOverride w:ilvl="0">
      <w:lvl w:ilvl="0">
        <w:start w:val="1"/>
        <w:numFmt w:val="lowerLetter"/>
        <w:lvlText w:val="%1)"/>
        <w:lvlJc w:val="left"/>
        <w:pPr>
          <w:ind w:left="858" w:hanging="360"/>
        </w:pPr>
        <w:rPr>
          <w:b/>
          <w:bCs/>
          <w:color w:val="156082" w:themeColor="accent1"/>
        </w:rPr>
      </w:lvl>
    </w:lvlOverride>
  </w:num>
  <w:num w:numId="212" w16cid:durableId="988359902">
    <w:abstractNumId w:val="242"/>
    <w:lvlOverride w:ilvl="0">
      <w:startOverride w:val="1"/>
    </w:lvlOverride>
  </w:num>
  <w:num w:numId="213" w16cid:durableId="1220433260">
    <w:abstractNumId w:val="280"/>
    <w:lvlOverride w:ilvl="0">
      <w:startOverride w:val="1"/>
    </w:lvlOverride>
  </w:num>
  <w:num w:numId="214" w16cid:durableId="1923297861">
    <w:abstractNumId w:val="79"/>
    <w:lvlOverride w:ilvl="0">
      <w:startOverride w:val="1"/>
    </w:lvlOverride>
  </w:num>
  <w:num w:numId="215" w16cid:durableId="247037448">
    <w:abstractNumId w:val="261"/>
    <w:lvlOverride w:ilvl="0">
      <w:startOverride w:val="1"/>
    </w:lvlOverride>
  </w:num>
  <w:num w:numId="216" w16cid:durableId="1407847006">
    <w:abstractNumId w:val="368"/>
    <w:lvlOverride w:ilvl="0">
      <w:lvl w:ilvl="0">
        <w:start w:val="1"/>
        <w:numFmt w:val="lowerLetter"/>
        <w:lvlText w:val="%1)"/>
        <w:lvlJc w:val="left"/>
        <w:pPr>
          <w:ind w:left="720" w:hanging="360"/>
        </w:pPr>
        <w:rPr>
          <w:b/>
          <w:bCs/>
          <w:color w:val="77206D" w:themeColor="accent5" w:themeShade="BF"/>
        </w:rPr>
      </w:lvl>
    </w:lvlOverride>
  </w:num>
  <w:num w:numId="217" w16cid:durableId="325322563">
    <w:abstractNumId w:val="288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  <w:rPr>
          <w:b/>
          <w:bCs/>
          <w:color w:val="156082" w:themeColor="accent1"/>
        </w:rPr>
      </w:lvl>
    </w:lvlOverride>
  </w:num>
  <w:num w:numId="218" w16cid:durableId="886600803">
    <w:abstractNumId w:val="173"/>
    <w:lvlOverride w:ilvl="0">
      <w:startOverride w:val="1"/>
    </w:lvlOverride>
  </w:num>
  <w:num w:numId="219" w16cid:durableId="1984460535">
    <w:abstractNumId w:val="240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  <w:rPr>
          <w:b/>
          <w:bCs/>
          <w:color w:val="156082" w:themeColor="accent1"/>
        </w:rPr>
      </w:lvl>
    </w:lvlOverride>
  </w:num>
  <w:num w:numId="220" w16cid:durableId="1937859279">
    <w:abstractNumId w:val="65"/>
    <w:lvlOverride w:ilvl="0">
      <w:startOverride w:val="1"/>
    </w:lvlOverride>
  </w:num>
  <w:num w:numId="221" w16cid:durableId="1221595617">
    <w:abstractNumId w:val="203"/>
    <w:lvlOverride w:ilvl="0">
      <w:startOverride w:val="1"/>
    </w:lvlOverride>
  </w:num>
  <w:num w:numId="222" w16cid:durableId="978462187">
    <w:abstractNumId w:val="169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  <w:rPr>
          <w:b/>
          <w:bCs/>
          <w:color w:val="156082" w:themeColor="accent1"/>
        </w:rPr>
      </w:lvl>
    </w:lvlOverride>
  </w:num>
  <w:num w:numId="223" w16cid:durableId="798649359">
    <w:abstractNumId w:val="161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  <w:rPr>
          <w:b/>
          <w:bCs/>
          <w:color w:val="77206D" w:themeColor="accent5" w:themeShade="BF"/>
        </w:rPr>
      </w:lvl>
    </w:lvlOverride>
  </w:num>
  <w:num w:numId="224" w16cid:durableId="1444691706">
    <w:abstractNumId w:val="111"/>
    <w:lvlOverride w:ilvl="0">
      <w:startOverride w:val="1"/>
    </w:lvlOverride>
  </w:num>
  <w:num w:numId="225" w16cid:durableId="615723738">
    <w:abstractNumId w:val="110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  <w:rPr>
          <w:b/>
          <w:bCs/>
          <w:color w:val="156082" w:themeColor="accent1"/>
        </w:rPr>
      </w:lvl>
    </w:lvlOverride>
  </w:num>
  <w:num w:numId="226" w16cid:durableId="37320659">
    <w:abstractNumId w:val="180"/>
    <w:lvlOverride w:ilvl="0">
      <w:startOverride w:val="1"/>
    </w:lvlOverride>
  </w:num>
  <w:num w:numId="227" w16cid:durableId="363600619">
    <w:abstractNumId w:val="160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  <w:rPr>
          <w:b/>
          <w:bCs/>
          <w:color w:val="156082" w:themeColor="accent1"/>
        </w:rPr>
      </w:lvl>
    </w:lvlOverride>
  </w:num>
  <w:num w:numId="228" w16cid:durableId="1972054467">
    <w:abstractNumId w:val="272"/>
    <w:lvlOverride w:ilvl="0">
      <w:startOverride w:val="2"/>
    </w:lvlOverride>
  </w:num>
  <w:num w:numId="229" w16cid:durableId="1690988724">
    <w:abstractNumId w:val="366"/>
    <w:lvlOverride w:ilvl="0">
      <w:startOverride w:val="1"/>
    </w:lvlOverride>
  </w:num>
  <w:num w:numId="230" w16cid:durableId="1114402062">
    <w:abstractNumId w:val="304"/>
    <w:lvlOverride w:ilvl="0">
      <w:startOverride w:val="1"/>
    </w:lvlOverride>
  </w:num>
  <w:num w:numId="231" w16cid:durableId="369691877">
    <w:abstractNumId w:val="102"/>
    <w:lvlOverride w:ilvl="0">
      <w:startOverride w:val="1"/>
    </w:lvlOverride>
  </w:num>
  <w:num w:numId="232" w16cid:durableId="321936853">
    <w:abstractNumId w:val="103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  <w:rPr>
          <w:b/>
          <w:bCs/>
          <w:color w:val="156082" w:themeColor="accent1"/>
        </w:rPr>
      </w:lvl>
    </w:lvlOverride>
  </w:num>
  <w:num w:numId="233" w16cid:durableId="1862353114">
    <w:abstractNumId w:val="12"/>
    <w:lvlOverride w:ilvl="0">
      <w:startOverride w:val="1"/>
    </w:lvlOverride>
  </w:num>
  <w:num w:numId="234" w16cid:durableId="975599129">
    <w:abstractNumId w:val="85"/>
  </w:num>
  <w:num w:numId="235" w16cid:durableId="1731229560">
    <w:abstractNumId w:val="23"/>
  </w:num>
  <w:num w:numId="236" w16cid:durableId="761881288">
    <w:abstractNumId w:val="245"/>
  </w:num>
  <w:num w:numId="237" w16cid:durableId="185556691">
    <w:abstractNumId w:val="269"/>
  </w:num>
  <w:num w:numId="238" w16cid:durableId="1546066760">
    <w:abstractNumId w:val="62"/>
  </w:num>
  <w:num w:numId="239" w16cid:durableId="1867477490">
    <w:abstractNumId w:val="162"/>
  </w:num>
  <w:num w:numId="240" w16cid:durableId="2053536807">
    <w:abstractNumId w:val="340"/>
  </w:num>
  <w:num w:numId="241" w16cid:durableId="724110664">
    <w:abstractNumId w:val="45"/>
  </w:num>
  <w:num w:numId="242" w16cid:durableId="149368399">
    <w:abstractNumId w:val="248"/>
  </w:num>
  <w:num w:numId="243" w16cid:durableId="817114385">
    <w:abstractNumId w:val="214"/>
  </w:num>
  <w:num w:numId="244" w16cid:durableId="1882932735">
    <w:abstractNumId w:val="358"/>
  </w:num>
  <w:num w:numId="245" w16cid:durableId="863664965">
    <w:abstractNumId w:val="270"/>
  </w:num>
  <w:num w:numId="246" w16cid:durableId="1053850614">
    <w:abstractNumId w:val="57"/>
  </w:num>
  <w:num w:numId="247" w16cid:durableId="782306523">
    <w:abstractNumId w:val="260"/>
  </w:num>
  <w:num w:numId="248" w16cid:durableId="1598293234">
    <w:abstractNumId w:val="211"/>
  </w:num>
  <w:num w:numId="249" w16cid:durableId="1597127087">
    <w:abstractNumId w:val="347"/>
  </w:num>
  <w:num w:numId="250" w16cid:durableId="2027707409">
    <w:abstractNumId w:val="330"/>
  </w:num>
  <w:num w:numId="251" w16cid:durableId="884022623">
    <w:abstractNumId w:val="258"/>
  </w:num>
  <w:num w:numId="252" w16cid:durableId="515773351">
    <w:abstractNumId w:val="352"/>
  </w:num>
  <w:num w:numId="253" w16cid:durableId="1790273454">
    <w:abstractNumId w:val="205"/>
  </w:num>
  <w:num w:numId="254" w16cid:durableId="713384682">
    <w:abstractNumId w:val="159"/>
  </w:num>
  <w:num w:numId="255" w16cid:durableId="601105796">
    <w:abstractNumId w:val="40"/>
  </w:num>
  <w:num w:numId="256" w16cid:durableId="1501506839">
    <w:abstractNumId w:val="106"/>
  </w:num>
  <w:num w:numId="257" w16cid:durableId="1114135445">
    <w:abstractNumId w:val="306"/>
  </w:num>
  <w:num w:numId="258" w16cid:durableId="769425169">
    <w:abstractNumId w:val="87"/>
  </w:num>
  <w:num w:numId="259" w16cid:durableId="412895781">
    <w:abstractNumId w:val="238"/>
  </w:num>
  <w:num w:numId="260" w16cid:durableId="776756275">
    <w:abstractNumId w:val="333"/>
  </w:num>
  <w:num w:numId="261" w16cid:durableId="575088749">
    <w:abstractNumId w:val="247"/>
  </w:num>
  <w:num w:numId="262" w16cid:durableId="2059930630">
    <w:abstractNumId w:val="186"/>
  </w:num>
  <w:num w:numId="263" w16cid:durableId="1330254327">
    <w:abstractNumId w:val="285"/>
  </w:num>
  <w:num w:numId="264" w16cid:durableId="1427992597">
    <w:abstractNumId w:val="220"/>
  </w:num>
  <w:num w:numId="265" w16cid:durableId="458499334">
    <w:abstractNumId w:val="189"/>
  </w:num>
  <w:num w:numId="266" w16cid:durableId="1808933172">
    <w:abstractNumId w:val="241"/>
  </w:num>
  <w:num w:numId="267" w16cid:durableId="854349824">
    <w:abstractNumId w:val="133"/>
  </w:num>
  <w:num w:numId="268" w16cid:durableId="60056721">
    <w:abstractNumId w:val="147"/>
  </w:num>
  <w:num w:numId="269" w16cid:durableId="763653561">
    <w:abstractNumId w:val="271"/>
  </w:num>
  <w:num w:numId="270" w16cid:durableId="708187478">
    <w:abstractNumId w:val="183"/>
  </w:num>
  <w:num w:numId="271" w16cid:durableId="2040356332">
    <w:abstractNumId w:val="350"/>
  </w:num>
  <w:num w:numId="272" w16cid:durableId="782311552">
    <w:abstractNumId w:val="251"/>
  </w:num>
  <w:num w:numId="273" w16cid:durableId="1233813297">
    <w:abstractNumId w:val="204"/>
  </w:num>
  <w:num w:numId="274" w16cid:durableId="135532249">
    <w:abstractNumId w:val="33"/>
  </w:num>
  <w:num w:numId="275" w16cid:durableId="1867602225">
    <w:abstractNumId w:val="125"/>
  </w:num>
  <w:num w:numId="276" w16cid:durableId="1479804847">
    <w:abstractNumId w:val="331"/>
  </w:num>
  <w:num w:numId="277" w16cid:durableId="1210609171">
    <w:abstractNumId w:val="46"/>
  </w:num>
  <w:num w:numId="278" w16cid:durableId="1119954068">
    <w:abstractNumId w:val="109"/>
  </w:num>
  <w:num w:numId="279" w16cid:durableId="1473059999">
    <w:abstractNumId w:val="39"/>
  </w:num>
  <w:num w:numId="280" w16cid:durableId="1686902391">
    <w:abstractNumId w:val="10"/>
  </w:num>
  <w:num w:numId="281" w16cid:durableId="2145272098">
    <w:abstractNumId w:val="47"/>
  </w:num>
  <w:num w:numId="282" w16cid:durableId="1814833412">
    <w:abstractNumId w:val="61"/>
  </w:num>
  <w:num w:numId="283" w16cid:durableId="284849141">
    <w:abstractNumId w:val="103"/>
  </w:num>
  <w:num w:numId="284" w16cid:durableId="614679614">
    <w:abstractNumId w:val="110"/>
  </w:num>
  <w:num w:numId="285" w16cid:durableId="546528066">
    <w:abstractNumId w:val="139"/>
  </w:num>
  <w:num w:numId="286" w16cid:durableId="943919886">
    <w:abstractNumId w:val="160"/>
  </w:num>
  <w:num w:numId="287" w16cid:durableId="862279031">
    <w:abstractNumId w:val="161"/>
  </w:num>
  <w:num w:numId="288" w16cid:durableId="471991828">
    <w:abstractNumId w:val="169"/>
  </w:num>
  <w:num w:numId="289" w16cid:durableId="1473326259">
    <w:abstractNumId w:val="240"/>
  </w:num>
  <w:num w:numId="290" w16cid:durableId="1910531694">
    <w:abstractNumId w:val="288"/>
  </w:num>
  <w:num w:numId="291" w16cid:durableId="766735874">
    <w:abstractNumId w:val="302"/>
  </w:num>
  <w:num w:numId="292" w16cid:durableId="1612853650">
    <w:abstractNumId w:val="124"/>
  </w:num>
  <w:num w:numId="293" w16cid:durableId="798691003">
    <w:abstractNumId w:val="155"/>
  </w:num>
  <w:num w:numId="294" w16cid:durableId="1113671602">
    <w:abstractNumId w:val="201"/>
  </w:num>
  <w:num w:numId="295" w16cid:durableId="1270774393">
    <w:abstractNumId w:val="93"/>
  </w:num>
  <w:num w:numId="296" w16cid:durableId="506485098">
    <w:abstractNumId w:val="27"/>
  </w:num>
  <w:num w:numId="297" w16cid:durableId="861633097">
    <w:abstractNumId w:val="114"/>
  </w:num>
  <w:num w:numId="298" w16cid:durableId="493645147">
    <w:abstractNumId w:val="158"/>
  </w:num>
  <w:num w:numId="299" w16cid:durableId="394087959">
    <w:abstractNumId w:val="265"/>
  </w:num>
  <w:num w:numId="300" w16cid:durableId="700013006">
    <w:abstractNumId w:val="84"/>
  </w:num>
  <w:num w:numId="301" w16cid:durableId="618949642">
    <w:abstractNumId w:val="8"/>
  </w:num>
  <w:num w:numId="302" w16cid:durableId="1225221952">
    <w:abstractNumId w:val="174"/>
  </w:num>
  <w:num w:numId="303" w16cid:durableId="801926349">
    <w:abstractNumId w:val="278"/>
  </w:num>
  <w:num w:numId="304" w16cid:durableId="2083673013">
    <w:abstractNumId w:val="249"/>
  </w:num>
  <w:num w:numId="305" w16cid:durableId="996375047">
    <w:abstractNumId w:val="202"/>
  </w:num>
  <w:num w:numId="306" w16cid:durableId="758915978">
    <w:abstractNumId w:val="179"/>
  </w:num>
  <w:num w:numId="307" w16cid:durableId="685405784">
    <w:abstractNumId w:val="168"/>
  </w:num>
  <w:num w:numId="308" w16cid:durableId="1722433983">
    <w:abstractNumId w:val="300"/>
  </w:num>
  <w:num w:numId="309" w16cid:durableId="1489436971">
    <w:abstractNumId w:val="361"/>
  </w:num>
  <w:num w:numId="310" w16cid:durableId="1855340630">
    <w:abstractNumId w:val="195"/>
  </w:num>
  <w:num w:numId="311" w16cid:durableId="230895697">
    <w:abstractNumId w:val="327"/>
  </w:num>
  <w:num w:numId="312" w16cid:durableId="866024286">
    <w:abstractNumId w:val="246"/>
  </w:num>
  <w:num w:numId="313" w16cid:durableId="107510986">
    <w:abstractNumId w:val="237"/>
  </w:num>
  <w:num w:numId="314" w16cid:durableId="1551645465">
    <w:abstractNumId w:val="170"/>
  </w:num>
  <w:num w:numId="315" w16cid:durableId="1077023385">
    <w:abstractNumId w:val="176"/>
  </w:num>
  <w:num w:numId="316" w16cid:durableId="176581750">
    <w:abstractNumId w:val="206"/>
  </w:num>
  <w:num w:numId="317" w16cid:durableId="1160002261">
    <w:abstractNumId w:val="343"/>
  </w:num>
  <w:num w:numId="318" w16cid:durableId="1998414358">
    <w:abstractNumId w:val="274"/>
  </w:num>
  <w:num w:numId="319" w16cid:durableId="1838350868">
    <w:abstractNumId w:val="38"/>
  </w:num>
  <w:num w:numId="320" w16cid:durableId="600454457">
    <w:abstractNumId w:val="226"/>
  </w:num>
  <w:num w:numId="321" w16cid:durableId="1432505524">
    <w:abstractNumId w:val="142"/>
  </w:num>
  <w:num w:numId="322" w16cid:durableId="978994125">
    <w:abstractNumId w:val="200"/>
  </w:num>
  <w:num w:numId="323" w16cid:durableId="210313409">
    <w:abstractNumId w:val="281"/>
  </w:num>
  <w:num w:numId="324" w16cid:durableId="1308977124">
    <w:abstractNumId w:val="14"/>
  </w:num>
  <w:num w:numId="325" w16cid:durableId="85657789">
    <w:abstractNumId w:val="136"/>
  </w:num>
  <w:num w:numId="326" w16cid:durableId="1768959833">
    <w:abstractNumId w:val="199"/>
  </w:num>
  <w:num w:numId="327" w16cid:durableId="1179807805">
    <w:abstractNumId w:val="215"/>
  </w:num>
  <w:num w:numId="328" w16cid:durableId="842474480">
    <w:abstractNumId w:val="63"/>
  </w:num>
  <w:num w:numId="329" w16cid:durableId="795874883">
    <w:abstractNumId w:val="108"/>
  </w:num>
  <w:num w:numId="330" w16cid:durableId="2108041969">
    <w:abstractNumId w:val="344"/>
  </w:num>
  <w:num w:numId="331" w16cid:durableId="1057582679">
    <w:abstractNumId w:val="90"/>
  </w:num>
  <w:num w:numId="332" w16cid:durableId="777061555">
    <w:abstractNumId w:val="15"/>
  </w:num>
  <w:num w:numId="333" w16cid:durableId="58090465">
    <w:abstractNumId w:val="342"/>
  </w:num>
  <w:num w:numId="334" w16cid:durableId="113521897">
    <w:abstractNumId w:val="365"/>
  </w:num>
  <w:num w:numId="335" w16cid:durableId="277102133">
    <w:abstractNumId w:val="81"/>
  </w:num>
  <w:num w:numId="336" w16cid:durableId="518203639">
    <w:abstractNumId w:val="175"/>
  </w:num>
  <w:num w:numId="337" w16cid:durableId="552619161">
    <w:abstractNumId w:val="217"/>
  </w:num>
  <w:num w:numId="338" w16cid:durableId="1802189562">
    <w:abstractNumId w:val="250"/>
  </w:num>
  <w:num w:numId="339" w16cid:durableId="1719475307">
    <w:abstractNumId w:val="171"/>
  </w:num>
  <w:num w:numId="340" w16cid:durableId="1284733677">
    <w:abstractNumId w:val="325"/>
  </w:num>
  <w:num w:numId="341" w16cid:durableId="1195772821">
    <w:abstractNumId w:val="345"/>
  </w:num>
  <w:num w:numId="342" w16cid:durableId="897203675">
    <w:abstractNumId w:val="253"/>
  </w:num>
  <w:num w:numId="343" w16cid:durableId="1705054611">
    <w:abstractNumId w:val="209"/>
  </w:num>
  <w:num w:numId="344" w16cid:durableId="1589457608">
    <w:abstractNumId w:val="341"/>
  </w:num>
  <w:num w:numId="345" w16cid:durableId="1015037056">
    <w:abstractNumId w:val="311"/>
  </w:num>
  <w:num w:numId="346" w16cid:durableId="601181288">
    <w:abstractNumId w:val="362"/>
  </w:num>
  <w:num w:numId="347" w16cid:durableId="324165519">
    <w:abstractNumId w:val="359"/>
  </w:num>
  <w:num w:numId="348" w16cid:durableId="1299340619">
    <w:abstractNumId w:val="243"/>
  </w:num>
  <w:num w:numId="349" w16cid:durableId="713508605">
    <w:abstractNumId w:val="112"/>
  </w:num>
  <w:num w:numId="350" w16cid:durableId="1104575728">
    <w:abstractNumId w:val="322"/>
  </w:num>
  <w:num w:numId="351" w16cid:durableId="1258903377">
    <w:abstractNumId w:val="221"/>
  </w:num>
  <w:num w:numId="352" w16cid:durableId="1149663707">
    <w:abstractNumId w:val="113"/>
  </w:num>
  <w:num w:numId="353" w16cid:durableId="101581613">
    <w:abstractNumId w:val="48"/>
  </w:num>
  <w:num w:numId="354" w16cid:durableId="1685745290">
    <w:abstractNumId w:val="9"/>
  </w:num>
  <w:num w:numId="355" w16cid:durableId="1165393649">
    <w:abstractNumId w:val="6"/>
  </w:num>
  <w:num w:numId="356" w16cid:durableId="1050690945">
    <w:abstractNumId w:val="7"/>
  </w:num>
  <w:num w:numId="357" w16cid:durableId="511409913">
    <w:abstractNumId w:val="177"/>
  </w:num>
  <w:num w:numId="358" w16cid:durableId="1791782785">
    <w:abstractNumId w:val="100"/>
  </w:num>
  <w:num w:numId="359" w16cid:durableId="34162775">
    <w:abstractNumId w:val="50"/>
  </w:num>
  <w:num w:numId="360" w16cid:durableId="1898974087">
    <w:abstractNumId w:val="323"/>
  </w:num>
  <w:num w:numId="361" w16cid:durableId="1782257695">
    <w:abstractNumId w:val="105"/>
  </w:num>
  <w:num w:numId="362" w16cid:durableId="1212309032">
    <w:abstractNumId w:val="257"/>
  </w:num>
  <w:num w:numId="363" w16cid:durableId="908543655">
    <w:abstractNumId w:val="222"/>
  </w:num>
  <w:num w:numId="364" w16cid:durableId="1143426954">
    <w:abstractNumId w:val="117"/>
  </w:num>
  <w:num w:numId="365" w16cid:durableId="397672925">
    <w:abstractNumId w:val="313"/>
  </w:num>
  <w:num w:numId="366" w16cid:durableId="400913557">
    <w:abstractNumId w:val="329"/>
  </w:num>
  <w:num w:numId="367" w16cid:durableId="1963027543">
    <w:abstractNumId w:val="318"/>
  </w:num>
  <w:num w:numId="368" w16cid:durableId="1839727610">
    <w:abstractNumId w:val="267"/>
  </w:num>
  <w:num w:numId="369" w16cid:durableId="1340735686">
    <w:abstractNumId w:val="227"/>
  </w:num>
  <w:num w:numId="370" w16cid:durableId="1697149227">
    <w:abstractNumId w:val="290"/>
  </w:num>
  <w:num w:numId="371" w16cid:durableId="1012413588">
    <w:abstractNumId w:val="335"/>
  </w:num>
  <w:num w:numId="372" w16cid:durableId="828979146">
    <w:abstractNumId w:val="212"/>
  </w:num>
  <w:num w:numId="373" w16cid:durableId="1300769256">
    <w:abstractNumId w:val="116"/>
  </w:num>
  <w:num w:numId="374" w16cid:durableId="411199930">
    <w:abstractNumId w:val="152"/>
  </w:num>
  <w:num w:numId="375" w16cid:durableId="1796562305">
    <w:abstractNumId w:val="312"/>
  </w:num>
  <w:num w:numId="376" w16cid:durableId="2100253028">
    <w:abstractNumId w:val="256"/>
  </w:num>
  <w:num w:numId="377" w16cid:durableId="578952063">
    <w:abstractNumId w:val="91"/>
  </w:num>
  <w:num w:numId="378" w16cid:durableId="1864131556">
    <w:abstractNumId w:val="13"/>
  </w:num>
  <w:num w:numId="379" w16cid:durableId="1500727490">
    <w:abstractNumId w:val="44"/>
  </w:num>
  <w:num w:numId="380" w16cid:durableId="227763748">
    <w:abstractNumId w:val="292"/>
  </w:num>
  <w:num w:numId="381" w16cid:durableId="1960065942">
    <w:abstractNumId w:val="21"/>
  </w:num>
  <w:num w:numId="382" w16cid:durableId="623804237">
    <w:abstractNumId w:val="294"/>
  </w:num>
  <w:num w:numId="383" w16cid:durableId="1381246821">
    <w:abstractNumId w:val="119"/>
  </w:num>
  <w:num w:numId="384" w16cid:durableId="385766636">
    <w:abstractNumId w:val="297"/>
  </w:num>
  <w:num w:numId="385" w16cid:durableId="120998989">
    <w:abstractNumId w:val="301"/>
  </w:num>
  <w:num w:numId="386" w16cid:durableId="1703942569">
    <w:abstractNumId w:val="120"/>
  </w:num>
  <w:num w:numId="387" w16cid:durableId="1107316456">
    <w:abstractNumId w:val="36"/>
  </w:num>
  <w:num w:numId="388" w16cid:durableId="634068899">
    <w:abstractNumId w:val="321"/>
  </w:num>
  <w:num w:numId="389" w16cid:durableId="344476546">
    <w:abstractNumId w:val="43"/>
  </w:num>
  <w:num w:numId="390" w16cid:durableId="1975597638">
    <w:abstractNumId w:val="184"/>
  </w:num>
  <w:num w:numId="391" w16cid:durableId="823853973">
    <w:abstractNumId w:val="122"/>
  </w:num>
  <w:num w:numId="392" w16cid:durableId="309676390">
    <w:abstractNumId w:val="26"/>
  </w:num>
  <w:num w:numId="393" w16cid:durableId="386491071">
    <w:abstractNumId w:val="54"/>
  </w:num>
  <w:num w:numId="394" w16cid:durableId="425275420">
    <w:abstractNumId w:val="72"/>
  </w:num>
  <w:num w:numId="395" w16cid:durableId="60107788">
    <w:abstractNumId w:val="354"/>
  </w:num>
  <w:num w:numId="396" w16cid:durableId="491533278">
    <w:abstractNumId w:val="154"/>
  </w:num>
  <w:num w:numId="397" w16cid:durableId="187838579">
    <w:abstractNumId w:val="254"/>
  </w:num>
  <w:num w:numId="398" w16cid:durableId="1782413472">
    <w:abstractNumId w:val="17"/>
  </w:num>
  <w:num w:numId="399" w16cid:durableId="1463959650">
    <w:abstractNumId w:val="4"/>
  </w:num>
  <w:num w:numId="400" w16cid:durableId="574246051">
    <w:abstractNumId w:val="28"/>
  </w:num>
  <w:num w:numId="401" w16cid:durableId="1331252988">
    <w:abstractNumId w:val="126"/>
  </w:num>
  <w:num w:numId="402" w16cid:durableId="1570193633">
    <w:abstractNumId w:val="148"/>
  </w:num>
  <w:num w:numId="403" w16cid:durableId="1244951698">
    <w:abstractNumId w:val="153"/>
  </w:num>
  <w:num w:numId="404" w16cid:durableId="1510295241">
    <w:abstractNumId w:val="299"/>
  </w:num>
  <w:num w:numId="405" w16cid:durableId="812603107">
    <w:abstractNumId w:val="73"/>
  </w:num>
  <w:num w:numId="406" w16cid:durableId="438452616">
    <w:abstractNumId w:val="151"/>
  </w:num>
  <w:num w:numId="407" w16cid:durableId="1825271972">
    <w:abstractNumId w:val="218"/>
  </w:num>
  <w:num w:numId="408" w16cid:durableId="259535092">
    <w:abstractNumId w:val="30"/>
  </w:num>
  <w:num w:numId="409" w16cid:durableId="1811819927">
    <w:abstractNumId w:val="31"/>
  </w:num>
  <w:num w:numId="410" w16cid:durableId="824011560">
    <w:abstractNumId w:val="0"/>
  </w:num>
  <w:num w:numId="411" w16cid:durableId="640892672">
    <w:abstractNumId w:val="1"/>
  </w:num>
  <w:num w:numId="412" w16cid:durableId="589122869">
    <w:abstractNumId w:val="2"/>
  </w:num>
  <w:num w:numId="413" w16cid:durableId="530847067">
    <w:abstractNumId w:val="3"/>
  </w:num>
  <w:num w:numId="414" w16cid:durableId="477037264">
    <w:abstractNumId w:val="58"/>
  </w:num>
  <w:numIdMacAtCleanup w:val="4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9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380"/>
    <w:rsid w:val="000003E6"/>
    <w:rsid w:val="00000DAF"/>
    <w:rsid w:val="00001708"/>
    <w:rsid w:val="00003E26"/>
    <w:rsid w:val="00004171"/>
    <w:rsid w:val="00005705"/>
    <w:rsid w:val="00005779"/>
    <w:rsid w:val="00005D3F"/>
    <w:rsid w:val="00006618"/>
    <w:rsid w:val="00006D23"/>
    <w:rsid w:val="00007BFB"/>
    <w:rsid w:val="000108BB"/>
    <w:rsid w:val="00010E53"/>
    <w:rsid w:val="000111C4"/>
    <w:rsid w:val="00011A76"/>
    <w:rsid w:val="0001259F"/>
    <w:rsid w:val="00016E51"/>
    <w:rsid w:val="0001747D"/>
    <w:rsid w:val="00020812"/>
    <w:rsid w:val="000211D1"/>
    <w:rsid w:val="0002302A"/>
    <w:rsid w:val="00023EEA"/>
    <w:rsid w:val="00024321"/>
    <w:rsid w:val="00024ABA"/>
    <w:rsid w:val="0002528B"/>
    <w:rsid w:val="00025A55"/>
    <w:rsid w:val="00025D85"/>
    <w:rsid w:val="00025D8B"/>
    <w:rsid w:val="00027C65"/>
    <w:rsid w:val="00027F24"/>
    <w:rsid w:val="00031F52"/>
    <w:rsid w:val="00031F5B"/>
    <w:rsid w:val="00032C34"/>
    <w:rsid w:val="00033E3D"/>
    <w:rsid w:val="000346F9"/>
    <w:rsid w:val="00035640"/>
    <w:rsid w:val="00035EB3"/>
    <w:rsid w:val="00037C53"/>
    <w:rsid w:val="0004136F"/>
    <w:rsid w:val="000414A0"/>
    <w:rsid w:val="00041CE7"/>
    <w:rsid w:val="000446A6"/>
    <w:rsid w:val="00044E42"/>
    <w:rsid w:val="00045825"/>
    <w:rsid w:val="00047277"/>
    <w:rsid w:val="00052562"/>
    <w:rsid w:val="00052ECF"/>
    <w:rsid w:val="00052F40"/>
    <w:rsid w:val="00055451"/>
    <w:rsid w:val="00057CC2"/>
    <w:rsid w:val="00060D20"/>
    <w:rsid w:val="000610AF"/>
    <w:rsid w:val="00061DDC"/>
    <w:rsid w:val="00062733"/>
    <w:rsid w:val="00063126"/>
    <w:rsid w:val="000638B8"/>
    <w:rsid w:val="000645DA"/>
    <w:rsid w:val="00066971"/>
    <w:rsid w:val="000677DE"/>
    <w:rsid w:val="00067FFB"/>
    <w:rsid w:val="0007038C"/>
    <w:rsid w:val="00071740"/>
    <w:rsid w:val="00071B2B"/>
    <w:rsid w:val="00071FB5"/>
    <w:rsid w:val="00072BF8"/>
    <w:rsid w:val="00076BAB"/>
    <w:rsid w:val="00077BBC"/>
    <w:rsid w:val="00077CF9"/>
    <w:rsid w:val="00077FB3"/>
    <w:rsid w:val="0008004E"/>
    <w:rsid w:val="00080157"/>
    <w:rsid w:val="00080ED6"/>
    <w:rsid w:val="000816FF"/>
    <w:rsid w:val="0008296D"/>
    <w:rsid w:val="00082E67"/>
    <w:rsid w:val="00084318"/>
    <w:rsid w:val="00084377"/>
    <w:rsid w:val="000850DD"/>
    <w:rsid w:val="0008551D"/>
    <w:rsid w:val="0008597C"/>
    <w:rsid w:val="000863FC"/>
    <w:rsid w:val="00087695"/>
    <w:rsid w:val="00090535"/>
    <w:rsid w:val="0009064E"/>
    <w:rsid w:val="00090A41"/>
    <w:rsid w:val="0009187D"/>
    <w:rsid w:val="000922D2"/>
    <w:rsid w:val="00093805"/>
    <w:rsid w:val="00093A18"/>
    <w:rsid w:val="00093B25"/>
    <w:rsid w:val="000943E7"/>
    <w:rsid w:val="0009603B"/>
    <w:rsid w:val="000973BE"/>
    <w:rsid w:val="00097C9D"/>
    <w:rsid w:val="000A0C64"/>
    <w:rsid w:val="000A21FC"/>
    <w:rsid w:val="000A38D5"/>
    <w:rsid w:val="000A5892"/>
    <w:rsid w:val="000A5F9F"/>
    <w:rsid w:val="000A6C6D"/>
    <w:rsid w:val="000A6F68"/>
    <w:rsid w:val="000A797E"/>
    <w:rsid w:val="000A7D2E"/>
    <w:rsid w:val="000B1F85"/>
    <w:rsid w:val="000B2F58"/>
    <w:rsid w:val="000B2F66"/>
    <w:rsid w:val="000B3275"/>
    <w:rsid w:val="000B34F0"/>
    <w:rsid w:val="000B39BF"/>
    <w:rsid w:val="000B42C5"/>
    <w:rsid w:val="000B42E8"/>
    <w:rsid w:val="000B4CD4"/>
    <w:rsid w:val="000B50E6"/>
    <w:rsid w:val="000B5395"/>
    <w:rsid w:val="000B5D38"/>
    <w:rsid w:val="000B70D9"/>
    <w:rsid w:val="000C1001"/>
    <w:rsid w:val="000C11CD"/>
    <w:rsid w:val="000C16BB"/>
    <w:rsid w:val="000C245E"/>
    <w:rsid w:val="000C27E6"/>
    <w:rsid w:val="000C2CA4"/>
    <w:rsid w:val="000C3007"/>
    <w:rsid w:val="000C3AB2"/>
    <w:rsid w:val="000C3D1B"/>
    <w:rsid w:val="000C41B0"/>
    <w:rsid w:val="000C436C"/>
    <w:rsid w:val="000C449C"/>
    <w:rsid w:val="000C454E"/>
    <w:rsid w:val="000C5DEF"/>
    <w:rsid w:val="000C6EE8"/>
    <w:rsid w:val="000D0668"/>
    <w:rsid w:val="000D066E"/>
    <w:rsid w:val="000D1301"/>
    <w:rsid w:val="000D14D7"/>
    <w:rsid w:val="000D16C6"/>
    <w:rsid w:val="000D1701"/>
    <w:rsid w:val="000D1913"/>
    <w:rsid w:val="000D21E7"/>
    <w:rsid w:val="000D2B1C"/>
    <w:rsid w:val="000D2DCF"/>
    <w:rsid w:val="000D3A9D"/>
    <w:rsid w:val="000D5722"/>
    <w:rsid w:val="000D7131"/>
    <w:rsid w:val="000D7248"/>
    <w:rsid w:val="000D72AB"/>
    <w:rsid w:val="000E0613"/>
    <w:rsid w:val="000E0DEA"/>
    <w:rsid w:val="000E1072"/>
    <w:rsid w:val="000E2E9D"/>
    <w:rsid w:val="000E3AD1"/>
    <w:rsid w:val="000E3D90"/>
    <w:rsid w:val="000E4726"/>
    <w:rsid w:val="000E56A4"/>
    <w:rsid w:val="000E57D4"/>
    <w:rsid w:val="000E6F9D"/>
    <w:rsid w:val="000E7153"/>
    <w:rsid w:val="000E7490"/>
    <w:rsid w:val="000E7A90"/>
    <w:rsid w:val="000F1545"/>
    <w:rsid w:val="000F159C"/>
    <w:rsid w:val="000F17F7"/>
    <w:rsid w:val="000F258E"/>
    <w:rsid w:val="000F3592"/>
    <w:rsid w:val="000F3D2E"/>
    <w:rsid w:val="000F4540"/>
    <w:rsid w:val="000F4AD7"/>
    <w:rsid w:val="000F5519"/>
    <w:rsid w:val="000F560A"/>
    <w:rsid w:val="000F58BB"/>
    <w:rsid w:val="000F6416"/>
    <w:rsid w:val="000F710C"/>
    <w:rsid w:val="000F7C84"/>
    <w:rsid w:val="001000D0"/>
    <w:rsid w:val="00100B74"/>
    <w:rsid w:val="0010166F"/>
    <w:rsid w:val="00102ACC"/>
    <w:rsid w:val="00102E84"/>
    <w:rsid w:val="001039E6"/>
    <w:rsid w:val="00104A6A"/>
    <w:rsid w:val="001054CD"/>
    <w:rsid w:val="0010564D"/>
    <w:rsid w:val="00106F92"/>
    <w:rsid w:val="00107F1D"/>
    <w:rsid w:val="001105F4"/>
    <w:rsid w:val="00111158"/>
    <w:rsid w:val="001117E3"/>
    <w:rsid w:val="001132CD"/>
    <w:rsid w:val="0011424A"/>
    <w:rsid w:val="001146C6"/>
    <w:rsid w:val="00114FA1"/>
    <w:rsid w:val="00115481"/>
    <w:rsid w:val="00115CC1"/>
    <w:rsid w:val="00117649"/>
    <w:rsid w:val="00121E15"/>
    <w:rsid w:val="001222E7"/>
    <w:rsid w:val="00122457"/>
    <w:rsid w:val="00122C2E"/>
    <w:rsid w:val="00123037"/>
    <w:rsid w:val="001233B4"/>
    <w:rsid w:val="0012416E"/>
    <w:rsid w:val="001243F8"/>
    <w:rsid w:val="00126D54"/>
    <w:rsid w:val="00127EF3"/>
    <w:rsid w:val="00127F3C"/>
    <w:rsid w:val="00130DEC"/>
    <w:rsid w:val="00131570"/>
    <w:rsid w:val="00131C6F"/>
    <w:rsid w:val="00133736"/>
    <w:rsid w:val="001349EA"/>
    <w:rsid w:val="00134AB1"/>
    <w:rsid w:val="00136B27"/>
    <w:rsid w:val="00136B5A"/>
    <w:rsid w:val="00136CE1"/>
    <w:rsid w:val="00136E74"/>
    <w:rsid w:val="001421DC"/>
    <w:rsid w:val="0014274E"/>
    <w:rsid w:val="001439B2"/>
    <w:rsid w:val="00144284"/>
    <w:rsid w:val="00144A06"/>
    <w:rsid w:val="00144FC5"/>
    <w:rsid w:val="00145130"/>
    <w:rsid w:val="00145F86"/>
    <w:rsid w:val="001464FF"/>
    <w:rsid w:val="00146E5C"/>
    <w:rsid w:val="00147005"/>
    <w:rsid w:val="00147A63"/>
    <w:rsid w:val="00147D5F"/>
    <w:rsid w:val="00151F11"/>
    <w:rsid w:val="00152AD6"/>
    <w:rsid w:val="00152F52"/>
    <w:rsid w:val="00152FB9"/>
    <w:rsid w:val="00152FF5"/>
    <w:rsid w:val="001538A0"/>
    <w:rsid w:val="0015394E"/>
    <w:rsid w:val="0015460A"/>
    <w:rsid w:val="00154777"/>
    <w:rsid w:val="00154A8D"/>
    <w:rsid w:val="00155804"/>
    <w:rsid w:val="00155A19"/>
    <w:rsid w:val="00156B52"/>
    <w:rsid w:val="001575A8"/>
    <w:rsid w:val="00160C9A"/>
    <w:rsid w:val="00162723"/>
    <w:rsid w:val="00163367"/>
    <w:rsid w:val="0016512E"/>
    <w:rsid w:val="00166ABC"/>
    <w:rsid w:val="00167DC9"/>
    <w:rsid w:val="00170E32"/>
    <w:rsid w:val="00174909"/>
    <w:rsid w:val="00175559"/>
    <w:rsid w:val="001757A8"/>
    <w:rsid w:val="00176246"/>
    <w:rsid w:val="00177086"/>
    <w:rsid w:val="00180348"/>
    <w:rsid w:val="00180B06"/>
    <w:rsid w:val="001813EC"/>
    <w:rsid w:val="00182AD7"/>
    <w:rsid w:val="0018468A"/>
    <w:rsid w:val="00184772"/>
    <w:rsid w:val="001868B5"/>
    <w:rsid w:val="00186D0B"/>
    <w:rsid w:val="001908E4"/>
    <w:rsid w:val="0019138F"/>
    <w:rsid w:val="001921AA"/>
    <w:rsid w:val="00194BE9"/>
    <w:rsid w:val="00195F81"/>
    <w:rsid w:val="001962DD"/>
    <w:rsid w:val="00197067"/>
    <w:rsid w:val="001971E9"/>
    <w:rsid w:val="0019730D"/>
    <w:rsid w:val="001A09A8"/>
    <w:rsid w:val="001A0E94"/>
    <w:rsid w:val="001A0EE0"/>
    <w:rsid w:val="001A19D4"/>
    <w:rsid w:val="001A2F9F"/>
    <w:rsid w:val="001A3BBD"/>
    <w:rsid w:val="001A4BFA"/>
    <w:rsid w:val="001A56D0"/>
    <w:rsid w:val="001A619C"/>
    <w:rsid w:val="001A63B6"/>
    <w:rsid w:val="001A68AA"/>
    <w:rsid w:val="001A6FCE"/>
    <w:rsid w:val="001A7232"/>
    <w:rsid w:val="001A7405"/>
    <w:rsid w:val="001A7F18"/>
    <w:rsid w:val="001B0B87"/>
    <w:rsid w:val="001B1141"/>
    <w:rsid w:val="001B1326"/>
    <w:rsid w:val="001B1FB6"/>
    <w:rsid w:val="001B210F"/>
    <w:rsid w:val="001B2215"/>
    <w:rsid w:val="001B2246"/>
    <w:rsid w:val="001B3BA5"/>
    <w:rsid w:val="001B4967"/>
    <w:rsid w:val="001B5D3E"/>
    <w:rsid w:val="001B6BEA"/>
    <w:rsid w:val="001B6EAC"/>
    <w:rsid w:val="001B7340"/>
    <w:rsid w:val="001B7EE3"/>
    <w:rsid w:val="001C02F8"/>
    <w:rsid w:val="001C1044"/>
    <w:rsid w:val="001C18C8"/>
    <w:rsid w:val="001C1940"/>
    <w:rsid w:val="001C1FB4"/>
    <w:rsid w:val="001C39DB"/>
    <w:rsid w:val="001C3DBF"/>
    <w:rsid w:val="001C4371"/>
    <w:rsid w:val="001C450B"/>
    <w:rsid w:val="001C46DD"/>
    <w:rsid w:val="001C570E"/>
    <w:rsid w:val="001C6447"/>
    <w:rsid w:val="001C65FD"/>
    <w:rsid w:val="001C67BE"/>
    <w:rsid w:val="001D004A"/>
    <w:rsid w:val="001D3A35"/>
    <w:rsid w:val="001D3B7E"/>
    <w:rsid w:val="001D3CC3"/>
    <w:rsid w:val="001D6054"/>
    <w:rsid w:val="001D67A9"/>
    <w:rsid w:val="001D6C92"/>
    <w:rsid w:val="001E0CB9"/>
    <w:rsid w:val="001E0F17"/>
    <w:rsid w:val="001E1479"/>
    <w:rsid w:val="001E1E22"/>
    <w:rsid w:val="001E238F"/>
    <w:rsid w:val="001E5714"/>
    <w:rsid w:val="001E776C"/>
    <w:rsid w:val="001E7ACD"/>
    <w:rsid w:val="001E7E96"/>
    <w:rsid w:val="001F06F5"/>
    <w:rsid w:val="001F134A"/>
    <w:rsid w:val="001F2D37"/>
    <w:rsid w:val="001F35EF"/>
    <w:rsid w:val="001F48BE"/>
    <w:rsid w:val="001F4C6D"/>
    <w:rsid w:val="001F5A1A"/>
    <w:rsid w:val="001F60AE"/>
    <w:rsid w:val="001F662F"/>
    <w:rsid w:val="001F6D7C"/>
    <w:rsid w:val="00201968"/>
    <w:rsid w:val="002027C4"/>
    <w:rsid w:val="00202DD7"/>
    <w:rsid w:val="002032AA"/>
    <w:rsid w:val="00204373"/>
    <w:rsid w:val="00204585"/>
    <w:rsid w:val="00204AE7"/>
    <w:rsid w:val="00204E37"/>
    <w:rsid w:val="00205846"/>
    <w:rsid w:val="0020683C"/>
    <w:rsid w:val="002113AF"/>
    <w:rsid w:val="00212489"/>
    <w:rsid w:val="002124D9"/>
    <w:rsid w:val="00212EE6"/>
    <w:rsid w:val="002133FF"/>
    <w:rsid w:val="00213592"/>
    <w:rsid w:val="002152BF"/>
    <w:rsid w:val="002164F3"/>
    <w:rsid w:val="00217FDB"/>
    <w:rsid w:val="0022126F"/>
    <w:rsid w:val="00221460"/>
    <w:rsid w:val="002216B6"/>
    <w:rsid w:val="00221AAC"/>
    <w:rsid w:val="00221BA8"/>
    <w:rsid w:val="00222D15"/>
    <w:rsid w:val="00223D41"/>
    <w:rsid w:val="002243CB"/>
    <w:rsid w:val="00224436"/>
    <w:rsid w:val="00224552"/>
    <w:rsid w:val="00224AED"/>
    <w:rsid w:val="0022634B"/>
    <w:rsid w:val="00226717"/>
    <w:rsid w:val="00226D34"/>
    <w:rsid w:val="00226E5A"/>
    <w:rsid w:val="00226FED"/>
    <w:rsid w:val="0022753F"/>
    <w:rsid w:val="0022760E"/>
    <w:rsid w:val="002279B5"/>
    <w:rsid w:val="00230A0A"/>
    <w:rsid w:val="0023107B"/>
    <w:rsid w:val="00231145"/>
    <w:rsid w:val="002316C8"/>
    <w:rsid w:val="0023209B"/>
    <w:rsid w:val="00232129"/>
    <w:rsid w:val="00232400"/>
    <w:rsid w:val="00232511"/>
    <w:rsid w:val="00232FA6"/>
    <w:rsid w:val="00234EA7"/>
    <w:rsid w:val="00235CEF"/>
    <w:rsid w:val="002369AD"/>
    <w:rsid w:val="00236BF5"/>
    <w:rsid w:val="002370BD"/>
    <w:rsid w:val="002401F1"/>
    <w:rsid w:val="00240AC9"/>
    <w:rsid w:val="00240C5B"/>
    <w:rsid w:val="00242B1E"/>
    <w:rsid w:val="002434E7"/>
    <w:rsid w:val="0024388C"/>
    <w:rsid w:val="00244E9A"/>
    <w:rsid w:val="0024522E"/>
    <w:rsid w:val="002453A9"/>
    <w:rsid w:val="0024541E"/>
    <w:rsid w:val="00245DFD"/>
    <w:rsid w:val="00245EA3"/>
    <w:rsid w:val="00246B99"/>
    <w:rsid w:val="00246CE4"/>
    <w:rsid w:val="00246EB5"/>
    <w:rsid w:val="00247AEB"/>
    <w:rsid w:val="002504CE"/>
    <w:rsid w:val="00253169"/>
    <w:rsid w:val="00253DD1"/>
    <w:rsid w:val="00253F26"/>
    <w:rsid w:val="002540A5"/>
    <w:rsid w:val="0025451C"/>
    <w:rsid w:val="00254945"/>
    <w:rsid w:val="002549CF"/>
    <w:rsid w:val="00254D32"/>
    <w:rsid w:val="002550BB"/>
    <w:rsid w:val="0025527D"/>
    <w:rsid w:val="002559E2"/>
    <w:rsid w:val="00255FC0"/>
    <w:rsid w:val="00256694"/>
    <w:rsid w:val="0025685A"/>
    <w:rsid w:val="0025737E"/>
    <w:rsid w:val="00257DCD"/>
    <w:rsid w:val="00260495"/>
    <w:rsid w:val="00260825"/>
    <w:rsid w:val="0026094A"/>
    <w:rsid w:val="00261EB8"/>
    <w:rsid w:val="00262F5E"/>
    <w:rsid w:val="0026302F"/>
    <w:rsid w:val="00263E69"/>
    <w:rsid w:val="00265E41"/>
    <w:rsid w:val="0026680A"/>
    <w:rsid w:val="00266CA0"/>
    <w:rsid w:val="00267ACD"/>
    <w:rsid w:val="00267C49"/>
    <w:rsid w:val="00270858"/>
    <w:rsid w:val="00271449"/>
    <w:rsid w:val="002714CD"/>
    <w:rsid w:val="002715CC"/>
    <w:rsid w:val="00271613"/>
    <w:rsid w:val="002719C1"/>
    <w:rsid w:val="00271FB1"/>
    <w:rsid w:val="00272711"/>
    <w:rsid w:val="00272A8D"/>
    <w:rsid w:val="00274F91"/>
    <w:rsid w:val="002753E7"/>
    <w:rsid w:val="0027549E"/>
    <w:rsid w:val="0027778E"/>
    <w:rsid w:val="002778CC"/>
    <w:rsid w:val="00277D0A"/>
    <w:rsid w:val="00280742"/>
    <w:rsid w:val="00282000"/>
    <w:rsid w:val="002832BC"/>
    <w:rsid w:val="00283EBB"/>
    <w:rsid w:val="002841EB"/>
    <w:rsid w:val="002857B9"/>
    <w:rsid w:val="00286960"/>
    <w:rsid w:val="00286D63"/>
    <w:rsid w:val="0029016A"/>
    <w:rsid w:val="002902D9"/>
    <w:rsid w:val="00291451"/>
    <w:rsid w:val="002936FE"/>
    <w:rsid w:val="002947E7"/>
    <w:rsid w:val="002954FA"/>
    <w:rsid w:val="002979EF"/>
    <w:rsid w:val="00297B88"/>
    <w:rsid w:val="002A09A9"/>
    <w:rsid w:val="002A21E1"/>
    <w:rsid w:val="002A32C2"/>
    <w:rsid w:val="002A32D5"/>
    <w:rsid w:val="002A33CE"/>
    <w:rsid w:val="002A3705"/>
    <w:rsid w:val="002A3BB0"/>
    <w:rsid w:val="002A3F71"/>
    <w:rsid w:val="002A4150"/>
    <w:rsid w:val="002A4B36"/>
    <w:rsid w:val="002A4BD4"/>
    <w:rsid w:val="002A5426"/>
    <w:rsid w:val="002A5A4D"/>
    <w:rsid w:val="002A5DDB"/>
    <w:rsid w:val="002A7344"/>
    <w:rsid w:val="002B07A7"/>
    <w:rsid w:val="002B0935"/>
    <w:rsid w:val="002B0FDE"/>
    <w:rsid w:val="002B142B"/>
    <w:rsid w:val="002B166E"/>
    <w:rsid w:val="002B245D"/>
    <w:rsid w:val="002B2EBC"/>
    <w:rsid w:val="002B3BF7"/>
    <w:rsid w:val="002B44F7"/>
    <w:rsid w:val="002B5026"/>
    <w:rsid w:val="002B5474"/>
    <w:rsid w:val="002B548B"/>
    <w:rsid w:val="002B5EDA"/>
    <w:rsid w:val="002B6842"/>
    <w:rsid w:val="002B6CCA"/>
    <w:rsid w:val="002C065A"/>
    <w:rsid w:val="002C0BAD"/>
    <w:rsid w:val="002C1401"/>
    <w:rsid w:val="002C149C"/>
    <w:rsid w:val="002C421E"/>
    <w:rsid w:val="002C42F3"/>
    <w:rsid w:val="002C4439"/>
    <w:rsid w:val="002C56C3"/>
    <w:rsid w:val="002C6509"/>
    <w:rsid w:val="002C6C2D"/>
    <w:rsid w:val="002C6D85"/>
    <w:rsid w:val="002D01B8"/>
    <w:rsid w:val="002D07EF"/>
    <w:rsid w:val="002D1BC2"/>
    <w:rsid w:val="002D2393"/>
    <w:rsid w:val="002D25E5"/>
    <w:rsid w:val="002D26FC"/>
    <w:rsid w:val="002D2C2D"/>
    <w:rsid w:val="002D301D"/>
    <w:rsid w:val="002D3429"/>
    <w:rsid w:val="002D3A72"/>
    <w:rsid w:val="002D45E8"/>
    <w:rsid w:val="002D50F7"/>
    <w:rsid w:val="002D5FF8"/>
    <w:rsid w:val="002D6B78"/>
    <w:rsid w:val="002D6C59"/>
    <w:rsid w:val="002D76C6"/>
    <w:rsid w:val="002D7BBA"/>
    <w:rsid w:val="002E09EC"/>
    <w:rsid w:val="002E16BC"/>
    <w:rsid w:val="002E26A5"/>
    <w:rsid w:val="002E292F"/>
    <w:rsid w:val="002E2D27"/>
    <w:rsid w:val="002E2E7F"/>
    <w:rsid w:val="002E3D6F"/>
    <w:rsid w:val="002E4334"/>
    <w:rsid w:val="002E4F14"/>
    <w:rsid w:val="002E51EF"/>
    <w:rsid w:val="002E5935"/>
    <w:rsid w:val="002E5A2A"/>
    <w:rsid w:val="002E628F"/>
    <w:rsid w:val="002F243A"/>
    <w:rsid w:val="002F287F"/>
    <w:rsid w:val="002F368B"/>
    <w:rsid w:val="002F3DD9"/>
    <w:rsid w:val="002F55DF"/>
    <w:rsid w:val="002F5A7D"/>
    <w:rsid w:val="002F5BED"/>
    <w:rsid w:val="002F65C8"/>
    <w:rsid w:val="002F6C72"/>
    <w:rsid w:val="002F7090"/>
    <w:rsid w:val="002F7893"/>
    <w:rsid w:val="0030077D"/>
    <w:rsid w:val="00301821"/>
    <w:rsid w:val="00301B8B"/>
    <w:rsid w:val="00302EA4"/>
    <w:rsid w:val="00303AA3"/>
    <w:rsid w:val="00303CBC"/>
    <w:rsid w:val="0030461C"/>
    <w:rsid w:val="00304660"/>
    <w:rsid w:val="00304AF6"/>
    <w:rsid w:val="003062CF"/>
    <w:rsid w:val="00306939"/>
    <w:rsid w:val="00306956"/>
    <w:rsid w:val="00306B04"/>
    <w:rsid w:val="0030714E"/>
    <w:rsid w:val="00310FC4"/>
    <w:rsid w:val="0031108A"/>
    <w:rsid w:val="00311505"/>
    <w:rsid w:val="00311893"/>
    <w:rsid w:val="00312399"/>
    <w:rsid w:val="00312CEA"/>
    <w:rsid w:val="00314A05"/>
    <w:rsid w:val="00314D40"/>
    <w:rsid w:val="00315030"/>
    <w:rsid w:val="00315370"/>
    <w:rsid w:val="00316871"/>
    <w:rsid w:val="0032175F"/>
    <w:rsid w:val="00322003"/>
    <w:rsid w:val="00322382"/>
    <w:rsid w:val="00322B2C"/>
    <w:rsid w:val="00323B0D"/>
    <w:rsid w:val="00323DC9"/>
    <w:rsid w:val="00325031"/>
    <w:rsid w:val="003252DD"/>
    <w:rsid w:val="003260DA"/>
    <w:rsid w:val="003265C7"/>
    <w:rsid w:val="00326F55"/>
    <w:rsid w:val="00327C74"/>
    <w:rsid w:val="0033007A"/>
    <w:rsid w:val="00330B8F"/>
    <w:rsid w:val="003313F4"/>
    <w:rsid w:val="00331D4D"/>
    <w:rsid w:val="0033204D"/>
    <w:rsid w:val="0033212E"/>
    <w:rsid w:val="00333067"/>
    <w:rsid w:val="00333C34"/>
    <w:rsid w:val="00333CF1"/>
    <w:rsid w:val="00335002"/>
    <w:rsid w:val="00336311"/>
    <w:rsid w:val="003373D3"/>
    <w:rsid w:val="00337BDD"/>
    <w:rsid w:val="00337CAC"/>
    <w:rsid w:val="003415FF"/>
    <w:rsid w:val="00343F18"/>
    <w:rsid w:val="0034492C"/>
    <w:rsid w:val="00345185"/>
    <w:rsid w:val="0034535D"/>
    <w:rsid w:val="003461E2"/>
    <w:rsid w:val="0034635F"/>
    <w:rsid w:val="00347C05"/>
    <w:rsid w:val="00350382"/>
    <w:rsid w:val="00350463"/>
    <w:rsid w:val="0035069B"/>
    <w:rsid w:val="003507E6"/>
    <w:rsid w:val="00350B13"/>
    <w:rsid w:val="003520BE"/>
    <w:rsid w:val="003532CC"/>
    <w:rsid w:val="00353BD6"/>
    <w:rsid w:val="00354138"/>
    <w:rsid w:val="00354F78"/>
    <w:rsid w:val="00356C95"/>
    <w:rsid w:val="00361342"/>
    <w:rsid w:val="00361573"/>
    <w:rsid w:val="00361A81"/>
    <w:rsid w:val="00361D8B"/>
    <w:rsid w:val="00362EFA"/>
    <w:rsid w:val="003639AD"/>
    <w:rsid w:val="00364A62"/>
    <w:rsid w:val="00365BE3"/>
    <w:rsid w:val="00365DCD"/>
    <w:rsid w:val="00366129"/>
    <w:rsid w:val="003668EE"/>
    <w:rsid w:val="00367687"/>
    <w:rsid w:val="00370475"/>
    <w:rsid w:val="00370B76"/>
    <w:rsid w:val="00370F7A"/>
    <w:rsid w:val="0037204D"/>
    <w:rsid w:val="003724B6"/>
    <w:rsid w:val="00372725"/>
    <w:rsid w:val="00372A81"/>
    <w:rsid w:val="003733CB"/>
    <w:rsid w:val="00373DE8"/>
    <w:rsid w:val="00375B41"/>
    <w:rsid w:val="003764A4"/>
    <w:rsid w:val="003768F3"/>
    <w:rsid w:val="00376E70"/>
    <w:rsid w:val="003815A2"/>
    <w:rsid w:val="00382330"/>
    <w:rsid w:val="00382C26"/>
    <w:rsid w:val="00384F0C"/>
    <w:rsid w:val="003855D5"/>
    <w:rsid w:val="00386683"/>
    <w:rsid w:val="0038772D"/>
    <w:rsid w:val="0039028E"/>
    <w:rsid w:val="00390779"/>
    <w:rsid w:val="00390FDB"/>
    <w:rsid w:val="00394848"/>
    <w:rsid w:val="003960CE"/>
    <w:rsid w:val="003A0F3A"/>
    <w:rsid w:val="003A14E1"/>
    <w:rsid w:val="003A1F20"/>
    <w:rsid w:val="003A376C"/>
    <w:rsid w:val="003A37C1"/>
    <w:rsid w:val="003A3C5D"/>
    <w:rsid w:val="003A43A3"/>
    <w:rsid w:val="003A44E8"/>
    <w:rsid w:val="003A4CC1"/>
    <w:rsid w:val="003A514A"/>
    <w:rsid w:val="003A550B"/>
    <w:rsid w:val="003A568F"/>
    <w:rsid w:val="003A584C"/>
    <w:rsid w:val="003A5A44"/>
    <w:rsid w:val="003A7520"/>
    <w:rsid w:val="003A7DE9"/>
    <w:rsid w:val="003B0153"/>
    <w:rsid w:val="003B0BFF"/>
    <w:rsid w:val="003B12F6"/>
    <w:rsid w:val="003B1619"/>
    <w:rsid w:val="003B287E"/>
    <w:rsid w:val="003B28A5"/>
    <w:rsid w:val="003B2E7E"/>
    <w:rsid w:val="003B2F8C"/>
    <w:rsid w:val="003B38C1"/>
    <w:rsid w:val="003B47BD"/>
    <w:rsid w:val="003B4C1D"/>
    <w:rsid w:val="003B5B5A"/>
    <w:rsid w:val="003B5F6A"/>
    <w:rsid w:val="003B6A28"/>
    <w:rsid w:val="003B6A8B"/>
    <w:rsid w:val="003C0364"/>
    <w:rsid w:val="003C0503"/>
    <w:rsid w:val="003C088C"/>
    <w:rsid w:val="003C0B2C"/>
    <w:rsid w:val="003C0DD9"/>
    <w:rsid w:val="003C2BDC"/>
    <w:rsid w:val="003C4743"/>
    <w:rsid w:val="003C665D"/>
    <w:rsid w:val="003D1CB2"/>
    <w:rsid w:val="003D1FB3"/>
    <w:rsid w:val="003D28C3"/>
    <w:rsid w:val="003D2A7E"/>
    <w:rsid w:val="003D3340"/>
    <w:rsid w:val="003D4BAC"/>
    <w:rsid w:val="003D6A53"/>
    <w:rsid w:val="003D6E49"/>
    <w:rsid w:val="003D7521"/>
    <w:rsid w:val="003D75B2"/>
    <w:rsid w:val="003D778B"/>
    <w:rsid w:val="003E03B4"/>
    <w:rsid w:val="003E1FD9"/>
    <w:rsid w:val="003E2CD9"/>
    <w:rsid w:val="003E31E0"/>
    <w:rsid w:val="003E5711"/>
    <w:rsid w:val="003E683B"/>
    <w:rsid w:val="003E7E69"/>
    <w:rsid w:val="003E7EC0"/>
    <w:rsid w:val="003F13D5"/>
    <w:rsid w:val="003F22E8"/>
    <w:rsid w:val="003F2933"/>
    <w:rsid w:val="003F32DF"/>
    <w:rsid w:val="003F3653"/>
    <w:rsid w:val="003F400F"/>
    <w:rsid w:val="003F46AD"/>
    <w:rsid w:val="003F52F6"/>
    <w:rsid w:val="003F624D"/>
    <w:rsid w:val="003F76A6"/>
    <w:rsid w:val="004005ED"/>
    <w:rsid w:val="00400D6D"/>
    <w:rsid w:val="00400DE1"/>
    <w:rsid w:val="004024D8"/>
    <w:rsid w:val="00402D73"/>
    <w:rsid w:val="00403CF5"/>
    <w:rsid w:val="0040496C"/>
    <w:rsid w:val="00404AEC"/>
    <w:rsid w:val="00406EC7"/>
    <w:rsid w:val="00407101"/>
    <w:rsid w:val="00407D95"/>
    <w:rsid w:val="00410550"/>
    <w:rsid w:val="00411290"/>
    <w:rsid w:val="00412428"/>
    <w:rsid w:val="0041256E"/>
    <w:rsid w:val="004125F5"/>
    <w:rsid w:val="004127CA"/>
    <w:rsid w:val="00413AA7"/>
    <w:rsid w:val="00413B05"/>
    <w:rsid w:val="00415600"/>
    <w:rsid w:val="00416318"/>
    <w:rsid w:val="00417B80"/>
    <w:rsid w:val="00417DE5"/>
    <w:rsid w:val="004202B7"/>
    <w:rsid w:val="0042044C"/>
    <w:rsid w:val="00422B72"/>
    <w:rsid w:val="004232F1"/>
    <w:rsid w:val="0042448B"/>
    <w:rsid w:val="00424641"/>
    <w:rsid w:val="00425068"/>
    <w:rsid w:val="0042508F"/>
    <w:rsid w:val="004254E6"/>
    <w:rsid w:val="0042599C"/>
    <w:rsid w:val="00425A8F"/>
    <w:rsid w:val="004262B9"/>
    <w:rsid w:val="004269EC"/>
    <w:rsid w:val="00426A3B"/>
    <w:rsid w:val="00426E83"/>
    <w:rsid w:val="00427B53"/>
    <w:rsid w:val="00427B80"/>
    <w:rsid w:val="004333E7"/>
    <w:rsid w:val="00433D7C"/>
    <w:rsid w:val="00434180"/>
    <w:rsid w:val="0043589D"/>
    <w:rsid w:val="004370E6"/>
    <w:rsid w:val="00437368"/>
    <w:rsid w:val="00440817"/>
    <w:rsid w:val="00441D17"/>
    <w:rsid w:val="004425FF"/>
    <w:rsid w:val="00442E53"/>
    <w:rsid w:val="00443EC7"/>
    <w:rsid w:val="00444BE3"/>
    <w:rsid w:val="004454FA"/>
    <w:rsid w:val="004458D1"/>
    <w:rsid w:val="00447ED8"/>
    <w:rsid w:val="004519DA"/>
    <w:rsid w:val="00452B11"/>
    <w:rsid w:val="00453BBA"/>
    <w:rsid w:val="00454078"/>
    <w:rsid w:val="004546CE"/>
    <w:rsid w:val="00456CBA"/>
    <w:rsid w:val="004604C2"/>
    <w:rsid w:val="00460F9C"/>
    <w:rsid w:val="00461398"/>
    <w:rsid w:val="00461403"/>
    <w:rsid w:val="0046275E"/>
    <w:rsid w:val="00462C62"/>
    <w:rsid w:val="00463D34"/>
    <w:rsid w:val="00463EC3"/>
    <w:rsid w:val="00464D50"/>
    <w:rsid w:val="00465D87"/>
    <w:rsid w:val="00466216"/>
    <w:rsid w:val="00466738"/>
    <w:rsid w:val="004678BB"/>
    <w:rsid w:val="00467CE1"/>
    <w:rsid w:val="00471045"/>
    <w:rsid w:val="00471A98"/>
    <w:rsid w:val="00471DF5"/>
    <w:rsid w:val="0047201F"/>
    <w:rsid w:val="004733D1"/>
    <w:rsid w:val="00473BAF"/>
    <w:rsid w:val="00474341"/>
    <w:rsid w:val="00474610"/>
    <w:rsid w:val="00474613"/>
    <w:rsid w:val="0047541F"/>
    <w:rsid w:val="004754B9"/>
    <w:rsid w:val="00475652"/>
    <w:rsid w:val="004760CD"/>
    <w:rsid w:val="00476583"/>
    <w:rsid w:val="0047692B"/>
    <w:rsid w:val="00477A76"/>
    <w:rsid w:val="00477AC2"/>
    <w:rsid w:val="0048056B"/>
    <w:rsid w:val="00481368"/>
    <w:rsid w:val="0048145F"/>
    <w:rsid w:val="0048259A"/>
    <w:rsid w:val="004825C2"/>
    <w:rsid w:val="0048271E"/>
    <w:rsid w:val="00482AEF"/>
    <w:rsid w:val="00483EFC"/>
    <w:rsid w:val="00484178"/>
    <w:rsid w:val="00484391"/>
    <w:rsid w:val="00484AD8"/>
    <w:rsid w:val="00485452"/>
    <w:rsid w:val="00485920"/>
    <w:rsid w:val="00486A30"/>
    <w:rsid w:val="00486DCF"/>
    <w:rsid w:val="00487251"/>
    <w:rsid w:val="0048751B"/>
    <w:rsid w:val="00490767"/>
    <w:rsid w:val="00490B58"/>
    <w:rsid w:val="004917BF"/>
    <w:rsid w:val="00492BE6"/>
    <w:rsid w:val="004936D5"/>
    <w:rsid w:val="0049375E"/>
    <w:rsid w:val="004945BF"/>
    <w:rsid w:val="004950B5"/>
    <w:rsid w:val="00495AE0"/>
    <w:rsid w:val="00495F14"/>
    <w:rsid w:val="004961E2"/>
    <w:rsid w:val="0049799A"/>
    <w:rsid w:val="004A01D3"/>
    <w:rsid w:val="004A03C9"/>
    <w:rsid w:val="004A08A1"/>
    <w:rsid w:val="004A0914"/>
    <w:rsid w:val="004A0988"/>
    <w:rsid w:val="004A2341"/>
    <w:rsid w:val="004A291E"/>
    <w:rsid w:val="004A2FA1"/>
    <w:rsid w:val="004A30FC"/>
    <w:rsid w:val="004A3AC4"/>
    <w:rsid w:val="004A3C20"/>
    <w:rsid w:val="004A4E75"/>
    <w:rsid w:val="004A6E74"/>
    <w:rsid w:val="004A704D"/>
    <w:rsid w:val="004A72AA"/>
    <w:rsid w:val="004A7C30"/>
    <w:rsid w:val="004B0880"/>
    <w:rsid w:val="004B1020"/>
    <w:rsid w:val="004B1F76"/>
    <w:rsid w:val="004B4225"/>
    <w:rsid w:val="004B435D"/>
    <w:rsid w:val="004B4ACD"/>
    <w:rsid w:val="004B53C6"/>
    <w:rsid w:val="004B5B60"/>
    <w:rsid w:val="004B64C5"/>
    <w:rsid w:val="004B6593"/>
    <w:rsid w:val="004C0161"/>
    <w:rsid w:val="004C0296"/>
    <w:rsid w:val="004C0BFA"/>
    <w:rsid w:val="004C0CCF"/>
    <w:rsid w:val="004C1AB5"/>
    <w:rsid w:val="004C1E59"/>
    <w:rsid w:val="004C22EF"/>
    <w:rsid w:val="004C27A7"/>
    <w:rsid w:val="004C28E4"/>
    <w:rsid w:val="004C30F0"/>
    <w:rsid w:val="004C365A"/>
    <w:rsid w:val="004C374A"/>
    <w:rsid w:val="004C3A5C"/>
    <w:rsid w:val="004C488E"/>
    <w:rsid w:val="004C5774"/>
    <w:rsid w:val="004C61E8"/>
    <w:rsid w:val="004C6C55"/>
    <w:rsid w:val="004C738B"/>
    <w:rsid w:val="004C7CF8"/>
    <w:rsid w:val="004D2517"/>
    <w:rsid w:val="004D3871"/>
    <w:rsid w:val="004D3CA7"/>
    <w:rsid w:val="004D7228"/>
    <w:rsid w:val="004D7D63"/>
    <w:rsid w:val="004D7F6A"/>
    <w:rsid w:val="004E0036"/>
    <w:rsid w:val="004E0392"/>
    <w:rsid w:val="004E1D01"/>
    <w:rsid w:val="004E2263"/>
    <w:rsid w:val="004E23A4"/>
    <w:rsid w:val="004E2A8C"/>
    <w:rsid w:val="004E2C82"/>
    <w:rsid w:val="004E43BA"/>
    <w:rsid w:val="004E5530"/>
    <w:rsid w:val="004E62F8"/>
    <w:rsid w:val="004E6463"/>
    <w:rsid w:val="004E66CA"/>
    <w:rsid w:val="004E6746"/>
    <w:rsid w:val="004E698D"/>
    <w:rsid w:val="004E741F"/>
    <w:rsid w:val="004E76F0"/>
    <w:rsid w:val="004F0D8E"/>
    <w:rsid w:val="004F1089"/>
    <w:rsid w:val="004F12DD"/>
    <w:rsid w:val="004F200F"/>
    <w:rsid w:val="004F3A1C"/>
    <w:rsid w:val="004F3D95"/>
    <w:rsid w:val="004F3F37"/>
    <w:rsid w:val="004F3FC3"/>
    <w:rsid w:val="004F423C"/>
    <w:rsid w:val="004F503F"/>
    <w:rsid w:val="004F5B2B"/>
    <w:rsid w:val="004F732A"/>
    <w:rsid w:val="004F769C"/>
    <w:rsid w:val="005006EF"/>
    <w:rsid w:val="005014F3"/>
    <w:rsid w:val="005020CC"/>
    <w:rsid w:val="005024C7"/>
    <w:rsid w:val="00502FD4"/>
    <w:rsid w:val="005043B5"/>
    <w:rsid w:val="00504D4C"/>
    <w:rsid w:val="00504DC1"/>
    <w:rsid w:val="00505013"/>
    <w:rsid w:val="00506D71"/>
    <w:rsid w:val="00507F50"/>
    <w:rsid w:val="00510D8D"/>
    <w:rsid w:val="00510F77"/>
    <w:rsid w:val="00512642"/>
    <w:rsid w:val="005136D4"/>
    <w:rsid w:val="005147A6"/>
    <w:rsid w:val="00515837"/>
    <w:rsid w:val="00521632"/>
    <w:rsid w:val="00522C1C"/>
    <w:rsid w:val="00522CF0"/>
    <w:rsid w:val="00524BA4"/>
    <w:rsid w:val="0052505D"/>
    <w:rsid w:val="00525153"/>
    <w:rsid w:val="00527871"/>
    <w:rsid w:val="00530540"/>
    <w:rsid w:val="00530742"/>
    <w:rsid w:val="00531108"/>
    <w:rsid w:val="00532935"/>
    <w:rsid w:val="005329A1"/>
    <w:rsid w:val="00533D60"/>
    <w:rsid w:val="005346BC"/>
    <w:rsid w:val="00534C89"/>
    <w:rsid w:val="005356B7"/>
    <w:rsid w:val="00536294"/>
    <w:rsid w:val="00536AB8"/>
    <w:rsid w:val="00537701"/>
    <w:rsid w:val="0053776C"/>
    <w:rsid w:val="0054037A"/>
    <w:rsid w:val="00540964"/>
    <w:rsid w:val="005417BB"/>
    <w:rsid w:val="005418A1"/>
    <w:rsid w:val="00541937"/>
    <w:rsid w:val="005419E6"/>
    <w:rsid w:val="00541E7B"/>
    <w:rsid w:val="00542BA3"/>
    <w:rsid w:val="005436C3"/>
    <w:rsid w:val="00547173"/>
    <w:rsid w:val="00547858"/>
    <w:rsid w:val="005501A0"/>
    <w:rsid w:val="005514B4"/>
    <w:rsid w:val="00551B24"/>
    <w:rsid w:val="00551FA4"/>
    <w:rsid w:val="0055264B"/>
    <w:rsid w:val="00552B29"/>
    <w:rsid w:val="005537A7"/>
    <w:rsid w:val="005548B6"/>
    <w:rsid w:val="00556511"/>
    <w:rsid w:val="00556A27"/>
    <w:rsid w:val="00556B21"/>
    <w:rsid w:val="00556D5A"/>
    <w:rsid w:val="00557102"/>
    <w:rsid w:val="00557515"/>
    <w:rsid w:val="005600BD"/>
    <w:rsid w:val="005606F5"/>
    <w:rsid w:val="00561FC0"/>
    <w:rsid w:val="00562FF9"/>
    <w:rsid w:val="005631BA"/>
    <w:rsid w:val="00563C92"/>
    <w:rsid w:val="00566A7D"/>
    <w:rsid w:val="00566D12"/>
    <w:rsid w:val="00567209"/>
    <w:rsid w:val="00567ADE"/>
    <w:rsid w:val="00567DB1"/>
    <w:rsid w:val="00570058"/>
    <w:rsid w:val="00570337"/>
    <w:rsid w:val="00571216"/>
    <w:rsid w:val="00571A9F"/>
    <w:rsid w:val="00571FCF"/>
    <w:rsid w:val="00571FEF"/>
    <w:rsid w:val="00572104"/>
    <w:rsid w:val="00572AE6"/>
    <w:rsid w:val="005752C6"/>
    <w:rsid w:val="005754DF"/>
    <w:rsid w:val="005762E7"/>
    <w:rsid w:val="005763E5"/>
    <w:rsid w:val="0057705F"/>
    <w:rsid w:val="00577FF2"/>
    <w:rsid w:val="0058049F"/>
    <w:rsid w:val="00580904"/>
    <w:rsid w:val="00580B40"/>
    <w:rsid w:val="00580CF6"/>
    <w:rsid w:val="00580E73"/>
    <w:rsid w:val="005812C2"/>
    <w:rsid w:val="0058146F"/>
    <w:rsid w:val="005817F7"/>
    <w:rsid w:val="005821EA"/>
    <w:rsid w:val="00582464"/>
    <w:rsid w:val="00582982"/>
    <w:rsid w:val="00582C0F"/>
    <w:rsid w:val="0058397E"/>
    <w:rsid w:val="00584A25"/>
    <w:rsid w:val="0058523E"/>
    <w:rsid w:val="00585877"/>
    <w:rsid w:val="00586328"/>
    <w:rsid w:val="00586F18"/>
    <w:rsid w:val="0058764D"/>
    <w:rsid w:val="00591E59"/>
    <w:rsid w:val="005925CD"/>
    <w:rsid w:val="00592E89"/>
    <w:rsid w:val="00592F5B"/>
    <w:rsid w:val="005934F4"/>
    <w:rsid w:val="0059386C"/>
    <w:rsid w:val="0059451B"/>
    <w:rsid w:val="00594A8D"/>
    <w:rsid w:val="0059692C"/>
    <w:rsid w:val="0059787A"/>
    <w:rsid w:val="005A0B3B"/>
    <w:rsid w:val="005A1DDA"/>
    <w:rsid w:val="005A2070"/>
    <w:rsid w:val="005A21EB"/>
    <w:rsid w:val="005A27C5"/>
    <w:rsid w:val="005A2B4B"/>
    <w:rsid w:val="005A357B"/>
    <w:rsid w:val="005A41E1"/>
    <w:rsid w:val="005A47A3"/>
    <w:rsid w:val="005A4EFE"/>
    <w:rsid w:val="005A54D4"/>
    <w:rsid w:val="005A6D2C"/>
    <w:rsid w:val="005B0DCC"/>
    <w:rsid w:val="005B188F"/>
    <w:rsid w:val="005B1C5D"/>
    <w:rsid w:val="005B28D1"/>
    <w:rsid w:val="005B2D0F"/>
    <w:rsid w:val="005B3231"/>
    <w:rsid w:val="005B4237"/>
    <w:rsid w:val="005B4922"/>
    <w:rsid w:val="005B4D22"/>
    <w:rsid w:val="005B5700"/>
    <w:rsid w:val="005B5F8B"/>
    <w:rsid w:val="005B611F"/>
    <w:rsid w:val="005B6286"/>
    <w:rsid w:val="005B6355"/>
    <w:rsid w:val="005B63FA"/>
    <w:rsid w:val="005B67AD"/>
    <w:rsid w:val="005B7414"/>
    <w:rsid w:val="005B74F3"/>
    <w:rsid w:val="005B786F"/>
    <w:rsid w:val="005B7A25"/>
    <w:rsid w:val="005B7FD9"/>
    <w:rsid w:val="005C00F2"/>
    <w:rsid w:val="005C037E"/>
    <w:rsid w:val="005C0B1B"/>
    <w:rsid w:val="005C154B"/>
    <w:rsid w:val="005C1D31"/>
    <w:rsid w:val="005C379F"/>
    <w:rsid w:val="005C3D32"/>
    <w:rsid w:val="005C4661"/>
    <w:rsid w:val="005C499B"/>
    <w:rsid w:val="005C4BFC"/>
    <w:rsid w:val="005C4F7F"/>
    <w:rsid w:val="005C5FAC"/>
    <w:rsid w:val="005C6E5F"/>
    <w:rsid w:val="005C6FCC"/>
    <w:rsid w:val="005C7B7D"/>
    <w:rsid w:val="005C7FD3"/>
    <w:rsid w:val="005D0405"/>
    <w:rsid w:val="005D08EC"/>
    <w:rsid w:val="005D1F8D"/>
    <w:rsid w:val="005D20DC"/>
    <w:rsid w:val="005D3D31"/>
    <w:rsid w:val="005D4119"/>
    <w:rsid w:val="005D45D8"/>
    <w:rsid w:val="005D49C5"/>
    <w:rsid w:val="005D5BB3"/>
    <w:rsid w:val="005D629F"/>
    <w:rsid w:val="005D72E1"/>
    <w:rsid w:val="005D7776"/>
    <w:rsid w:val="005D7DA4"/>
    <w:rsid w:val="005E125F"/>
    <w:rsid w:val="005E1494"/>
    <w:rsid w:val="005E2A60"/>
    <w:rsid w:val="005E3422"/>
    <w:rsid w:val="005E5744"/>
    <w:rsid w:val="005E57D8"/>
    <w:rsid w:val="005E6147"/>
    <w:rsid w:val="005E688B"/>
    <w:rsid w:val="005F0D47"/>
    <w:rsid w:val="005F0F21"/>
    <w:rsid w:val="005F23B3"/>
    <w:rsid w:val="005F24CD"/>
    <w:rsid w:val="005F2866"/>
    <w:rsid w:val="005F3790"/>
    <w:rsid w:val="005F3FAF"/>
    <w:rsid w:val="005F462A"/>
    <w:rsid w:val="005F4DA2"/>
    <w:rsid w:val="005F544E"/>
    <w:rsid w:val="005F5F32"/>
    <w:rsid w:val="005F6381"/>
    <w:rsid w:val="005F65E0"/>
    <w:rsid w:val="005F6986"/>
    <w:rsid w:val="005F6B05"/>
    <w:rsid w:val="005F7183"/>
    <w:rsid w:val="00601505"/>
    <w:rsid w:val="00601971"/>
    <w:rsid w:val="00603EEB"/>
    <w:rsid w:val="006044C4"/>
    <w:rsid w:val="006046E7"/>
    <w:rsid w:val="0060492D"/>
    <w:rsid w:val="0060511F"/>
    <w:rsid w:val="00605A23"/>
    <w:rsid w:val="00606694"/>
    <w:rsid w:val="00606A02"/>
    <w:rsid w:val="00607D2F"/>
    <w:rsid w:val="00610C9B"/>
    <w:rsid w:val="00610D0F"/>
    <w:rsid w:val="00611962"/>
    <w:rsid w:val="006131DB"/>
    <w:rsid w:val="00613A78"/>
    <w:rsid w:val="0061430B"/>
    <w:rsid w:val="0061536D"/>
    <w:rsid w:val="00615588"/>
    <w:rsid w:val="00615F70"/>
    <w:rsid w:val="006177DD"/>
    <w:rsid w:val="006179D8"/>
    <w:rsid w:val="00617D8A"/>
    <w:rsid w:val="00617E83"/>
    <w:rsid w:val="00622313"/>
    <w:rsid w:val="00622FD6"/>
    <w:rsid w:val="00623622"/>
    <w:rsid w:val="00625226"/>
    <w:rsid w:val="00625413"/>
    <w:rsid w:val="006273B4"/>
    <w:rsid w:val="00630170"/>
    <w:rsid w:val="00631EAC"/>
    <w:rsid w:val="0063376D"/>
    <w:rsid w:val="00633794"/>
    <w:rsid w:val="00633BB1"/>
    <w:rsid w:val="00633D0F"/>
    <w:rsid w:val="00634C5D"/>
    <w:rsid w:val="006353E2"/>
    <w:rsid w:val="0063552A"/>
    <w:rsid w:val="006359C7"/>
    <w:rsid w:val="00640E87"/>
    <w:rsid w:val="0064222A"/>
    <w:rsid w:val="00642920"/>
    <w:rsid w:val="00642BD1"/>
    <w:rsid w:val="00642DB3"/>
    <w:rsid w:val="00643283"/>
    <w:rsid w:val="0064329F"/>
    <w:rsid w:val="006438B4"/>
    <w:rsid w:val="00643D08"/>
    <w:rsid w:val="00644578"/>
    <w:rsid w:val="006445E9"/>
    <w:rsid w:val="00644F7D"/>
    <w:rsid w:val="00646179"/>
    <w:rsid w:val="00646337"/>
    <w:rsid w:val="00647151"/>
    <w:rsid w:val="00647608"/>
    <w:rsid w:val="006513EB"/>
    <w:rsid w:val="0065188A"/>
    <w:rsid w:val="00651F21"/>
    <w:rsid w:val="00651F90"/>
    <w:rsid w:val="0065239D"/>
    <w:rsid w:val="00652605"/>
    <w:rsid w:val="00652830"/>
    <w:rsid w:val="006559B0"/>
    <w:rsid w:val="006564CA"/>
    <w:rsid w:val="00656B71"/>
    <w:rsid w:val="00656CF9"/>
    <w:rsid w:val="006574AA"/>
    <w:rsid w:val="0066049B"/>
    <w:rsid w:val="00661166"/>
    <w:rsid w:val="00661206"/>
    <w:rsid w:val="0066220A"/>
    <w:rsid w:val="00662A2B"/>
    <w:rsid w:val="00662EAF"/>
    <w:rsid w:val="00664BF4"/>
    <w:rsid w:val="0066580E"/>
    <w:rsid w:val="00666D67"/>
    <w:rsid w:val="0066727E"/>
    <w:rsid w:val="006673D4"/>
    <w:rsid w:val="006675F1"/>
    <w:rsid w:val="006676BF"/>
    <w:rsid w:val="00670033"/>
    <w:rsid w:val="00670DBA"/>
    <w:rsid w:val="00671409"/>
    <w:rsid w:val="00671436"/>
    <w:rsid w:val="006716F9"/>
    <w:rsid w:val="0067255F"/>
    <w:rsid w:val="0067258D"/>
    <w:rsid w:val="00673598"/>
    <w:rsid w:val="006736DF"/>
    <w:rsid w:val="00673CEE"/>
    <w:rsid w:val="006746AF"/>
    <w:rsid w:val="00674A7B"/>
    <w:rsid w:val="00674CD7"/>
    <w:rsid w:val="00675E95"/>
    <w:rsid w:val="00677A7F"/>
    <w:rsid w:val="00677B15"/>
    <w:rsid w:val="006805EB"/>
    <w:rsid w:val="006811EC"/>
    <w:rsid w:val="00681C45"/>
    <w:rsid w:val="00681D33"/>
    <w:rsid w:val="00681FB2"/>
    <w:rsid w:val="0068247E"/>
    <w:rsid w:val="00682BA7"/>
    <w:rsid w:val="00682BF9"/>
    <w:rsid w:val="006837C0"/>
    <w:rsid w:val="00683CC5"/>
    <w:rsid w:val="00684735"/>
    <w:rsid w:val="00686054"/>
    <w:rsid w:val="0068634C"/>
    <w:rsid w:val="00686544"/>
    <w:rsid w:val="00687144"/>
    <w:rsid w:val="006878A7"/>
    <w:rsid w:val="00690693"/>
    <w:rsid w:val="00690D05"/>
    <w:rsid w:val="00692F17"/>
    <w:rsid w:val="006932F0"/>
    <w:rsid w:val="00694173"/>
    <w:rsid w:val="006942C0"/>
    <w:rsid w:val="00694BEE"/>
    <w:rsid w:val="00695FD2"/>
    <w:rsid w:val="0069622E"/>
    <w:rsid w:val="0069686E"/>
    <w:rsid w:val="00696B4F"/>
    <w:rsid w:val="00696E53"/>
    <w:rsid w:val="006970DC"/>
    <w:rsid w:val="00697507"/>
    <w:rsid w:val="0069774D"/>
    <w:rsid w:val="006A02A8"/>
    <w:rsid w:val="006A064C"/>
    <w:rsid w:val="006A0CF1"/>
    <w:rsid w:val="006A200C"/>
    <w:rsid w:val="006A28C7"/>
    <w:rsid w:val="006A4457"/>
    <w:rsid w:val="006A5D78"/>
    <w:rsid w:val="006A6766"/>
    <w:rsid w:val="006A72B0"/>
    <w:rsid w:val="006B067F"/>
    <w:rsid w:val="006B0A8F"/>
    <w:rsid w:val="006B16CE"/>
    <w:rsid w:val="006B1F18"/>
    <w:rsid w:val="006B21F6"/>
    <w:rsid w:val="006B245C"/>
    <w:rsid w:val="006B2746"/>
    <w:rsid w:val="006B29FA"/>
    <w:rsid w:val="006B2B07"/>
    <w:rsid w:val="006B3464"/>
    <w:rsid w:val="006B3D8F"/>
    <w:rsid w:val="006B5312"/>
    <w:rsid w:val="006B6FDA"/>
    <w:rsid w:val="006B7912"/>
    <w:rsid w:val="006B7A83"/>
    <w:rsid w:val="006C049A"/>
    <w:rsid w:val="006C06DC"/>
    <w:rsid w:val="006C0878"/>
    <w:rsid w:val="006C1F3D"/>
    <w:rsid w:val="006C1FAA"/>
    <w:rsid w:val="006C2209"/>
    <w:rsid w:val="006C3A3B"/>
    <w:rsid w:val="006C3AA2"/>
    <w:rsid w:val="006C4775"/>
    <w:rsid w:val="006C4A48"/>
    <w:rsid w:val="006C6C7A"/>
    <w:rsid w:val="006C7D4D"/>
    <w:rsid w:val="006D0AB5"/>
    <w:rsid w:val="006D1E08"/>
    <w:rsid w:val="006D2DA9"/>
    <w:rsid w:val="006D32C8"/>
    <w:rsid w:val="006D3666"/>
    <w:rsid w:val="006D5066"/>
    <w:rsid w:val="006D5223"/>
    <w:rsid w:val="006D5386"/>
    <w:rsid w:val="006D56B6"/>
    <w:rsid w:val="006D6876"/>
    <w:rsid w:val="006D7894"/>
    <w:rsid w:val="006E0876"/>
    <w:rsid w:val="006E0B10"/>
    <w:rsid w:val="006E2EE1"/>
    <w:rsid w:val="006E32B9"/>
    <w:rsid w:val="006E4109"/>
    <w:rsid w:val="006E45B3"/>
    <w:rsid w:val="006E4819"/>
    <w:rsid w:val="006E4B99"/>
    <w:rsid w:val="006E4BDD"/>
    <w:rsid w:val="006E567B"/>
    <w:rsid w:val="006E5696"/>
    <w:rsid w:val="006E6078"/>
    <w:rsid w:val="006E6A43"/>
    <w:rsid w:val="006E6AFF"/>
    <w:rsid w:val="006E6E31"/>
    <w:rsid w:val="006E7CC4"/>
    <w:rsid w:val="006F01AB"/>
    <w:rsid w:val="006F1C56"/>
    <w:rsid w:val="006F2700"/>
    <w:rsid w:val="006F2CF4"/>
    <w:rsid w:val="006F3A78"/>
    <w:rsid w:val="00700A6A"/>
    <w:rsid w:val="007015BA"/>
    <w:rsid w:val="00701FB5"/>
    <w:rsid w:val="00704D04"/>
    <w:rsid w:val="00705241"/>
    <w:rsid w:val="00705532"/>
    <w:rsid w:val="00707C0D"/>
    <w:rsid w:val="00710AE3"/>
    <w:rsid w:val="00712238"/>
    <w:rsid w:val="00712477"/>
    <w:rsid w:val="007153B3"/>
    <w:rsid w:val="00715CBE"/>
    <w:rsid w:val="007163E3"/>
    <w:rsid w:val="007163F6"/>
    <w:rsid w:val="0071661D"/>
    <w:rsid w:val="00716E08"/>
    <w:rsid w:val="00716FF2"/>
    <w:rsid w:val="00717343"/>
    <w:rsid w:val="00721476"/>
    <w:rsid w:val="0072203B"/>
    <w:rsid w:val="00722183"/>
    <w:rsid w:val="00722627"/>
    <w:rsid w:val="0072368A"/>
    <w:rsid w:val="007237FC"/>
    <w:rsid w:val="00723E4C"/>
    <w:rsid w:val="0072429F"/>
    <w:rsid w:val="00725243"/>
    <w:rsid w:val="007256D2"/>
    <w:rsid w:val="00727A0E"/>
    <w:rsid w:val="00730155"/>
    <w:rsid w:val="0073054D"/>
    <w:rsid w:val="00730C4C"/>
    <w:rsid w:val="00732695"/>
    <w:rsid w:val="007338D0"/>
    <w:rsid w:val="00733F66"/>
    <w:rsid w:val="00734015"/>
    <w:rsid w:val="0073409B"/>
    <w:rsid w:val="00735DB4"/>
    <w:rsid w:val="00735FC3"/>
    <w:rsid w:val="00735FDA"/>
    <w:rsid w:val="007362B9"/>
    <w:rsid w:val="007366EC"/>
    <w:rsid w:val="00737CF4"/>
    <w:rsid w:val="00740372"/>
    <w:rsid w:val="007403BF"/>
    <w:rsid w:val="00740AB1"/>
    <w:rsid w:val="007413F6"/>
    <w:rsid w:val="0074146B"/>
    <w:rsid w:val="00741EDB"/>
    <w:rsid w:val="007426FF"/>
    <w:rsid w:val="007427EB"/>
    <w:rsid w:val="00742AEC"/>
    <w:rsid w:val="00743B4E"/>
    <w:rsid w:val="00743B7C"/>
    <w:rsid w:val="00744263"/>
    <w:rsid w:val="00744F7E"/>
    <w:rsid w:val="007465D4"/>
    <w:rsid w:val="00746CAB"/>
    <w:rsid w:val="00752B3A"/>
    <w:rsid w:val="00752FB2"/>
    <w:rsid w:val="007530A3"/>
    <w:rsid w:val="00753303"/>
    <w:rsid w:val="00753FBA"/>
    <w:rsid w:val="00754867"/>
    <w:rsid w:val="00754FC0"/>
    <w:rsid w:val="00755CFD"/>
    <w:rsid w:val="00756005"/>
    <w:rsid w:val="00756727"/>
    <w:rsid w:val="00757D6E"/>
    <w:rsid w:val="007629A9"/>
    <w:rsid w:val="00762A08"/>
    <w:rsid w:val="00762AEC"/>
    <w:rsid w:val="0076470E"/>
    <w:rsid w:val="00764967"/>
    <w:rsid w:val="00765377"/>
    <w:rsid w:val="007655A6"/>
    <w:rsid w:val="007659FB"/>
    <w:rsid w:val="00765F60"/>
    <w:rsid w:val="007662A5"/>
    <w:rsid w:val="007663E6"/>
    <w:rsid w:val="00766665"/>
    <w:rsid w:val="007700F7"/>
    <w:rsid w:val="007717AA"/>
    <w:rsid w:val="00773A1D"/>
    <w:rsid w:val="00773CB1"/>
    <w:rsid w:val="0077434E"/>
    <w:rsid w:val="007749DB"/>
    <w:rsid w:val="00775AED"/>
    <w:rsid w:val="0077617B"/>
    <w:rsid w:val="00776E14"/>
    <w:rsid w:val="00780E7A"/>
    <w:rsid w:val="00781093"/>
    <w:rsid w:val="007815F6"/>
    <w:rsid w:val="0078220F"/>
    <w:rsid w:val="007826ED"/>
    <w:rsid w:val="0078321B"/>
    <w:rsid w:val="007832C0"/>
    <w:rsid w:val="007833A4"/>
    <w:rsid w:val="00783CFC"/>
    <w:rsid w:val="00784C13"/>
    <w:rsid w:val="00785D6D"/>
    <w:rsid w:val="00786394"/>
    <w:rsid w:val="00787C40"/>
    <w:rsid w:val="00791143"/>
    <w:rsid w:val="007912E6"/>
    <w:rsid w:val="0079144E"/>
    <w:rsid w:val="007925CA"/>
    <w:rsid w:val="0079309A"/>
    <w:rsid w:val="00793240"/>
    <w:rsid w:val="0079335F"/>
    <w:rsid w:val="00793F48"/>
    <w:rsid w:val="00794628"/>
    <w:rsid w:val="007958E5"/>
    <w:rsid w:val="00795BCD"/>
    <w:rsid w:val="0079752C"/>
    <w:rsid w:val="007A06D7"/>
    <w:rsid w:val="007A0F95"/>
    <w:rsid w:val="007A10A9"/>
    <w:rsid w:val="007A16BC"/>
    <w:rsid w:val="007A191E"/>
    <w:rsid w:val="007A1EA0"/>
    <w:rsid w:val="007A2025"/>
    <w:rsid w:val="007A2085"/>
    <w:rsid w:val="007A4151"/>
    <w:rsid w:val="007A43AF"/>
    <w:rsid w:val="007A5368"/>
    <w:rsid w:val="007A6230"/>
    <w:rsid w:val="007A665A"/>
    <w:rsid w:val="007A748C"/>
    <w:rsid w:val="007B001B"/>
    <w:rsid w:val="007B0556"/>
    <w:rsid w:val="007B0879"/>
    <w:rsid w:val="007B2C2B"/>
    <w:rsid w:val="007B2DC5"/>
    <w:rsid w:val="007B655B"/>
    <w:rsid w:val="007B6E57"/>
    <w:rsid w:val="007B6E9F"/>
    <w:rsid w:val="007B7A00"/>
    <w:rsid w:val="007C01BE"/>
    <w:rsid w:val="007C0965"/>
    <w:rsid w:val="007C101C"/>
    <w:rsid w:val="007C14F1"/>
    <w:rsid w:val="007C23A6"/>
    <w:rsid w:val="007C25F5"/>
    <w:rsid w:val="007C332F"/>
    <w:rsid w:val="007C3DFB"/>
    <w:rsid w:val="007C45B2"/>
    <w:rsid w:val="007C5418"/>
    <w:rsid w:val="007C5964"/>
    <w:rsid w:val="007C7791"/>
    <w:rsid w:val="007C78F0"/>
    <w:rsid w:val="007C7C34"/>
    <w:rsid w:val="007D0BC2"/>
    <w:rsid w:val="007D136C"/>
    <w:rsid w:val="007D2C2C"/>
    <w:rsid w:val="007D3275"/>
    <w:rsid w:val="007D3CF8"/>
    <w:rsid w:val="007D73C7"/>
    <w:rsid w:val="007D7C5D"/>
    <w:rsid w:val="007E3E46"/>
    <w:rsid w:val="007E49A1"/>
    <w:rsid w:val="007E5636"/>
    <w:rsid w:val="007E5ACD"/>
    <w:rsid w:val="007E6272"/>
    <w:rsid w:val="007E6515"/>
    <w:rsid w:val="007E733D"/>
    <w:rsid w:val="007E7E3B"/>
    <w:rsid w:val="007F07DA"/>
    <w:rsid w:val="007F0BA6"/>
    <w:rsid w:val="007F169C"/>
    <w:rsid w:val="007F3660"/>
    <w:rsid w:val="007F37BB"/>
    <w:rsid w:val="007F3D33"/>
    <w:rsid w:val="007F41D3"/>
    <w:rsid w:val="007F41E1"/>
    <w:rsid w:val="007F55AD"/>
    <w:rsid w:val="007F5D64"/>
    <w:rsid w:val="007F7E1C"/>
    <w:rsid w:val="008036D1"/>
    <w:rsid w:val="00803C60"/>
    <w:rsid w:val="008043B3"/>
    <w:rsid w:val="00804EA6"/>
    <w:rsid w:val="00805DC8"/>
    <w:rsid w:val="0080662F"/>
    <w:rsid w:val="00806C11"/>
    <w:rsid w:val="00807732"/>
    <w:rsid w:val="00807B37"/>
    <w:rsid w:val="00810BC6"/>
    <w:rsid w:val="00811B15"/>
    <w:rsid w:val="00813A9D"/>
    <w:rsid w:val="00814EBD"/>
    <w:rsid w:val="00815A15"/>
    <w:rsid w:val="00816704"/>
    <w:rsid w:val="00816FFA"/>
    <w:rsid w:val="008177CE"/>
    <w:rsid w:val="008200B7"/>
    <w:rsid w:val="008201D1"/>
    <w:rsid w:val="00820A15"/>
    <w:rsid w:val="00820FE0"/>
    <w:rsid w:val="008221D5"/>
    <w:rsid w:val="008228EE"/>
    <w:rsid w:val="00822B27"/>
    <w:rsid w:val="00824E94"/>
    <w:rsid w:val="00827FE4"/>
    <w:rsid w:val="00830A33"/>
    <w:rsid w:val="00830F00"/>
    <w:rsid w:val="00831D48"/>
    <w:rsid w:val="00831D6F"/>
    <w:rsid w:val="0083301A"/>
    <w:rsid w:val="0083347D"/>
    <w:rsid w:val="00834090"/>
    <w:rsid w:val="0083489D"/>
    <w:rsid w:val="0083589D"/>
    <w:rsid w:val="00835D36"/>
    <w:rsid w:val="0083682F"/>
    <w:rsid w:val="0084134B"/>
    <w:rsid w:val="00841EA4"/>
    <w:rsid w:val="0084241B"/>
    <w:rsid w:val="00842EF7"/>
    <w:rsid w:val="008434F1"/>
    <w:rsid w:val="00844CC3"/>
    <w:rsid w:val="00845740"/>
    <w:rsid w:val="00845B30"/>
    <w:rsid w:val="0084606B"/>
    <w:rsid w:val="008464C7"/>
    <w:rsid w:val="0084679C"/>
    <w:rsid w:val="00846980"/>
    <w:rsid w:val="0084795D"/>
    <w:rsid w:val="00847B65"/>
    <w:rsid w:val="008505EC"/>
    <w:rsid w:val="00850A20"/>
    <w:rsid w:val="00850F86"/>
    <w:rsid w:val="008516BD"/>
    <w:rsid w:val="0085193A"/>
    <w:rsid w:val="00851DE0"/>
    <w:rsid w:val="008527F3"/>
    <w:rsid w:val="008538E4"/>
    <w:rsid w:val="008558E6"/>
    <w:rsid w:val="00856DD0"/>
    <w:rsid w:val="00856F27"/>
    <w:rsid w:val="00857459"/>
    <w:rsid w:val="00857613"/>
    <w:rsid w:val="00857FAD"/>
    <w:rsid w:val="008604EE"/>
    <w:rsid w:val="00860660"/>
    <w:rsid w:val="00861630"/>
    <w:rsid w:val="00861874"/>
    <w:rsid w:val="00862935"/>
    <w:rsid w:val="00862C04"/>
    <w:rsid w:val="00863536"/>
    <w:rsid w:val="008638A3"/>
    <w:rsid w:val="00864A1E"/>
    <w:rsid w:val="00864D8C"/>
    <w:rsid w:val="00865063"/>
    <w:rsid w:val="0086544F"/>
    <w:rsid w:val="008656B6"/>
    <w:rsid w:val="00866103"/>
    <w:rsid w:val="00866A7F"/>
    <w:rsid w:val="00866AF5"/>
    <w:rsid w:val="008676C2"/>
    <w:rsid w:val="00867932"/>
    <w:rsid w:val="008705A6"/>
    <w:rsid w:val="00870EFD"/>
    <w:rsid w:val="00872134"/>
    <w:rsid w:val="00872459"/>
    <w:rsid w:val="008724B3"/>
    <w:rsid w:val="00872BDC"/>
    <w:rsid w:val="0087322B"/>
    <w:rsid w:val="008738F5"/>
    <w:rsid w:val="0087426C"/>
    <w:rsid w:val="00874440"/>
    <w:rsid w:val="0087457B"/>
    <w:rsid w:val="008748EA"/>
    <w:rsid w:val="008758C4"/>
    <w:rsid w:val="00875BCF"/>
    <w:rsid w:val="0087684F"/>
    <w:rsid w:val="00880523"/>
    <w:rsid w:val="0088140A"/>
    <w:rsid w:val="00881C60"/>
    <w:rsid w:val="008845C4"/>
    <w:rsid w:val="0088519A"/>
    <w:rsid w:val="008855D9"/>
    <w:rsid w:val="00886BAF"/>
    <w:rsid w:val="00886BC6"/>
    <w:rsid w:val="00886E87"/>
    <w:rsid w:val="00887307"/>
    <w:rsid w:val="00890232"/>
    <w:rsid w:val="008905E1"/>
    <w:rsid w:val="00890EED"/>
    <w:rsid w:val="008916A7"/>
    <w:rsid w:val="0089249C"/>
    <w:rsid w:val="00892BCB"/>
    <w:rsid w:val="00893050"/>
    <w:rsid w:val="0089461D"/>
    <w:rsid w:val="00896FEB"/>
    <w:rsid w:val="00897391"/>
    <w:rsid w:val="0089742B"/>
    <w:rsid w:val="008A17CE"/>
    <w:rsid w:val="008A311C"/>
    <w:rsid w:val="008A33A1"/>
    <w:rsid w:val="008A3615"/>
    <w:rsid w:val="008A77F2"/>
    <w:rsid w:val="008B0C63"/>
    <w:rsid w:val="008B3812"/>
    <w:rsid w:val="008B5A6B"/>
    <w:rsid w:val="008B6FB7"/>
    <w:rsid w:val="008B725D"/>
    <w:rsid w:val="008B76F5"/>
    <w:rsid w:val="008C084F"/>
    <w:rsid w:val="008C1A5B"/>
    <w:rsid w:val="008C1B16"/>
    <w:rsid w:val="008C2B0A"/>
    <w:rsid w:val="008C404E"/>
    <w:rsid w:val="008C4117"/>
    <w:rsid w:val="008C4144"/>
    <w:rsid w:val="008C5333"/>
    <w:rsid w:val="008C54B7"/>
    <w:rsid w:val="008C7A5C"/>
    <w:rsid w:val="008C7BB2"/>
    <w:rsid w:val="008D046A"/>
    <w:rsid w:val="008D0F54"/>
    <w:rsid w:val="008D37DB"/>
    <w:rsid w:val="008D49C0"/>
    <w:rsid w:val="008D622D"/>
    <w:rsid w:val="008D6BA5"/>
    <w:rsid w:val="008D7D72"/>
    <w:rsid w:val="008E0508"/>
    <w:rsid w:val="008E0E75"/>
    <w:rsid w:val="008E0F78"/>
    <w:rsid w:val="008E14F0"/>
    <w:rsid w:val="008E19FD"/>
    <w:rsid w:val="008E1DC6"/>
    <w:rsid w:val="008E1FCB"/>
    <w:rsid w:val="008E3210"/>
    <w:rsid w:val="008E3610"/>
    <w:rsid w:val="008E3CA8"/>
    <w:rsid w:val="008E443F"/>
    <w:rsid w:val="008E4575"/>
    <w:rsid w:val="008E4B90"/>
    <w:rsid w:val="008E52DA"/>
    <w:rsid w:val="008E54DF"/>
    <w:rsid w:val="008E5CBD"/>
    <w:rsid w:val="008E62C8"/>
    <w:rsid w:val="008E7148"/>
    <w:rsid w:val="008E784A"/>
    <w:rsid w:val="008E787B"/>
    <w:rsid w:val="008F0B40"/>
    <w:rsid w:val="008F1A26"/>
    <w:rsid w:val="008F4CFC"/>
    <w:rsid w:val="008F51CD"/>
    <w:rsid w:val="008F68A0"/>
    <w:rsid w:val="008F6F15"/>
    <w:rsid w:val="008F788C"/>
    <w:rsid w:val="008F7AAB"/>
    <w:rsid w:val="00900F73"/>
    <w:rsid w:val="00901200"/>
    <w:rsid w:val="00901415"/>
    <w:rsid w:val="009019AD"/>
    <w:rsid w:val="00901EB2"/>
    <w:rsid w:val="00902278"/>
    <w:rsid w:val="0090289A"/>
    <w:rsid w:val="00903011"/>
    <w:rsid w:val="009033B4"/>
    <w:rsid w:val="00905C30"/>
    <w:rsid w:val="00906B9A"/>
    <w:rsid w:val="00906F7D"/>
    <w:rsid w:val="00907A48"/>
    <w:rsid w:val="00907CB2"/>
    <w:rsid w:val="00910261"/>
    <w:rsid w:val="009105CB"/>
    <w:rsid w:val="00910BFD"/>
    <w:rsid w:val="00910DDF"/>
    <w:rsid w:val="00911A3A"/>
    <w:rsid w:val="00912336"/>
    <w:rsid w:val="00912445"/>
    <w:rsid w:val="009127CB"/>
    <w:rsid w:val="00912F5D"/>
    <w:rsid w:val="00913F47"/>
    <w:rsid w:val="009142A2"/>
    <w:rsid w:val="0091437B"/>
    <w:rsid w:val="00915AB7"/>
    <w:rsid w:val="009173BF"/>
    <w:rsid w:val="009173FB"/>
    <w:rsid w:val="009175B4"/>
    <w:rsid w:val="00917E37"/>
    <w:rsid w:val="00920DFA"/>
    <w:rsid w:val="0092170B"/>
    <w:rsid w:val="00923B53"/>
    <w:rsid w:val="00924C10"/>
    <w:rsid w:val="00924DEC"/>
    <w:rsid w:val="00926F93"/>
    <w:rsid w:val="009271D0"/>
    <w:rsid w:val="00927549"/>
    <w:rsid w:val="009317D9"/>
    <w:rsid w:val="0093285D"/>
    <w:rsid w:val="00933CEB"/>
    <w:rsid w:val="0093459E"/>
    <w:rsid w:val="00935B39"/>
    <w:rsid w:val="00936C98"/>
    <w:rsid w:val="00936F34"/>
    <w:rsid w:val="00937306"/>
    <w:rsid w:val="009373B6"/>
    <w:rsid w:val="00937679"/>
    <w:rsid w:val="0094039F"/>
    <w:rsid w:val="009427B0"/>
    <w:rsid w:val="00943C08"/>
    <w:rsid w:val="00944209"/>
    <w:rsid w:val="0094436F"/>
    <w:rsid w:val="0094565E"/>
    <w:rsid w:val="0094588A"/>
    <w:rsid w:val="00946767"/>
    <w:rsid w:val="00947B89"/>
    <w:rsid w:val="00951BEE"/>
    <w:rsid w:val="00951FBB"/>
    <w:rsid w:val="0095502D"/>
    <w:rsid w:val="009561EF"/>
    <w:rsid w:val="00957121"/>
    <w:rsid w:val="009600E6"/>
    <w:rsid w:val="0096099C"/>
    <w:rsid w:val="009612F9"/>
    <w:rsid w:val="00961489"/>
    <w:rsid w:val="00961A75"/>
    <w:rsid w:val="009629B7"/>
    <w:rsid w:val="00963A22"/>
    <w:rsid w:val="0096433A"/>
    <w:rsid w:val="009644C1"/>
    <w:rsid w:val="00965057"/>
    <w:rsid w:val="00965688"/>
    <w:rsid w:val="00965822"/>
    <w:rsid w:val="00965D23"/>
    <w:rsid w:val="0096675D"/>
    <w:rsid w:val="009708CB"/>
    <w:rsid w:val="00971EEE"/>
    <w:rsid w:val="00972964"/>
    <w:rsid w:val="00972FE0"/>
    <w:rsid w:val="009730EA"/>
    <w:rsid w:val="00973530"/>
    <w:rsid w:val="00974DC9"/>
    <w:rsid w:val="00975C76"/>
    <w:rsid w:val="009776D1"/>
    <w:rsid w:val="009803D1"/>
    <w:rsid w:val="00980854"/>
    <w:rsid w:val="00981D59"/>
    <w:rsid w:val="00982D72"/>
    <w:rsid w:val="00984053"/>
    <w:rsid w:val="009843D0"/>
    <w:rsid w:val="0098483D"/>
    <w:rsid w:val="009858FA"/>
    <w:rsid w:val="00985B08"/>
    <w:rsid w:val="00990AC6"/>
    <w:rsid w:val="00990FCF"/>
    <w:rsid w:val="00991A35"/>
    <w:rsid w:val="00991AEA"/>
    <w:rsid w:val="00991C50"/>
    <w:rsid w:val="00991E4D"/>
    <w:rsid w:val="0099261B"/>
    <w:rsid w:val="00993630"/>
    <w:rsid w:val="0099369F"/>
    <w:rsid w:val="009936B1"/>
    <w:rsid w:val="00995D32"/>
    <w:rsid w:val="00996840"/>
    <w:rsid w:val="00996858"/>
    <w:rsid w:val="00996A64"/>
    <w:rsid w:val="00996B0E"/>
    <w:rsid w:val="00997C29"/>
    <w:rsid w:val="009A0ED4"/>
    <w:rsid w:val="009A195C"/>
    <w:rsid w:val="009A1980"/>
    <w:rsid w:val="009A198A"/>
    <w:rsid w:val="009A1F04"/>
    <w:rsid w:val="009A255E"/>
    <w:rsid w:val="009A2E90"/>
    <w:rsid w:val="009A32ED"/>
    <w:rsid w:val="009A3D48"/>
    <w:rsid w:val="009A40F8"/>
    <w:rsid w:val="009A5999"/>
    <w:rsid w:val="009A5E6F"/>
    <w:rsid w:val="009A65FD"/>
    <w:rsid w:val="009A7CA0"/>
    <w:rsid w:val="009A7CFC"/>
    <w:rsid w:val="009A7D6F"/>
    <w:rsid w:val="009B0655"/>
    <w:rsid w:val="009B093F"/>
    <w:rsid w:val="009B0B5C"/>
    <w:rsid w:val="009B0EC3"/>
    <w:rsid w:val="009B12B0"/>
    <w:rsid w:val="009B189D"/>
    <w:rsid w:val="009B1B7D"/>
    <w:rsid w:val="009B3408"/>
    <w:rsid w:val="009B47E3"/>
    <w:rsid w:val="009B4DFA"/>
    <w:rsid w:val="009B530C"/>
    <w:rsid w:val="009B5DC8"/>
    <w:rsid w:val="009B6558"/>
    <w:rsid w:val="009B6985"/>
    <w:rsid w:val="009B7492"/>
    <w:rsid w:val="009C03B7"/>
    <w:rsid w:val="009C117A"/>
    <w:rsid w:val="009C15B2"/>
    <w:rsid w:val="009C1D06"/>
    <w:rsid w:val="009C2B77"/>
    <w:rsid w:val="009C2FF6"/>
    <w:rsid w:val="009C34A2"/>
    <w:rsid w:val="009C3E05"/>
    <w:rsid w:val="009C459F"/>
    <w:rsid w:val="009C4679"/>
    <w:rsid w:val="009C470D"/>
    <w:rsid w:val="009C4F6C"/>
    <w:rsid w:val="009C5DA3"/>
    <w:rsid w:val="009C5F7E"/>
    <w:rsid w:val="009C60A2"/>
    <w:rsid w:val="009C64F6"/>
    <w:rsid w:val="009C7119"/>
    <w:rsid w:val="009C7200"/>
    <w:rsid w:val="009D034A"/>
    <w:rsid w:val="009D05BA"/>
    <w:rsid w:val="009D18B3"/>
    <w:rsid w:val="009D1914"/>
    <w:rsid w:val="009D2805"/>
    <w:rsid w:val="009D37BF"/>
    <w:rsid w:val="009D4192"/>
    <w:rsid w:val="009D4FD0"/>
    <w:rsid w:val="009D5427"/>
    <w:rsid w:val="009D5A94"/>
    <w:rsid w:val="009D7D52"/>
    <w:rsid w:val="009E00D8"/>
    <w:rsid w:val="009E0C9B"/>
    <w:rsid w:val="009E28AD"/>
    <w:rsid w:val="009E342D"/>
    <w:rsid w:val="009E342F"/>
    <w:rsid w:val="009E34CD"/>
    <w:rsid w:val="009E5A1D"/>
    <w:rsid w:val="009E636B"/>
    <w:rsid w:val="009E682C"/>
    <w:rsid w:val="009E70AA"/>
    <w:rsid w:val="009E7463"/>
    <w:rsid w:val="009E7717"/>
    <w:rsid w:val="009E7DF0"/>
    <w:rsid w:val="009F0DB6"/>
    <w:rsid w:val="009F16BC"/>
    <w:rsid w:val="009F28F7"/>
    <w:rsid w:val="009F3030"/>
    <w:rsid w:val="009F32A8"/>
    <w:rsid w:val="009F45AA"/>
    <w:rsid w:val="009F4B95"/>
    <w:rsid w:val="009F55C4"/>
    <w:rsid w:val="009F57F0"/>
    <w:rsid w:val="009F6470"/>
    <w:rsid w:val="009F6B4A"/>
    <w:rsid w:val="009F7F24"/>
    <w:rsid w:val="00A025CB"/>
    <w:rsid w:val="00A02860"/>
    <w:rsid w:val="00A033A6"/>
    <w:rsid w:val="00A03725"/>
    <w:rsid w:val="00A03857"/>
    <w:rsid w:val="00A03ED0"/>
    <w:rsid w:val="00A06F29"/>
    <w:rsid w:val="00A07F63"/>
    <w:rsid w:val="00A12415"/>
    <w:rsid w:val="00A12C25"/>
    <w:rsid w:val="00A13106"/>
    <w:rsid w:val="00A13F61"/>
    <w:rsid w:val="00A1437E"/>
    <w:rsid w:val="00A15B3D"/>
    <w:rsid w:val="00A16834"/>
    <w:rsid w:val="00A179AC"/>
    <w:rsid w:val="00A21352"/>
    <w:rsid w:val="00A221FF"/>
    <w:rsid w:val="00A228BB"/>
    <w:rsid w:val="00A230EF"/>
    <w:rsid w:val="00A2325A"/>
    <w:rsid w:val="00A23A44"/>
    <w:rsid w:val="00A23F60"/>
    <w:rsid w:val="00A24447"/>
    <w:rsid w:val="00A26C35"/>
    <w:rsid w:val="00A2735B"/>
    <w:rsid w:val="00A3013C"/>
    <w:rsid w:val="00A32E66"/>
    <w:rsid w:val="00A3339F"/>
    <w:rsid w:val="00A3385B"/>
    <w:rsid w:val="00A342BA"/>
    <w:rsid w:val="00A342E1"/>
    <w:rsid w:val="00A3537F"/>
    <w:rsid w:val="00A35730"/>
    <w:rsid w:val="00A358E6"/>
    <w:rsid w:val="00A3626E"/>
    <w:rsid w:val="00A36BBE"/>
    <w:rsid w:val="00A37202"/>
    <w:rsid w:val="00A421E7"/>
    <w:rsid w:val="00A424D5"/>
    <w:rsid w:val="00A42A30"/>
    <w:rsid w:val="00A42AE1"/>
    <w:rsid w:val="00A4309B"/>
    <w:rsid w:val="00A43894"/>
    <w:rsid w:val="00A44517"/>
    <w:rsid w:val="00A44DD8"/>
    <w:rsid w:val="00A4501C"/>
    <w:rsid w:val="00A45300"/>
    <w:rsid w:val="00A45F80"/>
    <w:rsid w:val="00A46EA2"/>
    <w:rsid w:val="00A46F42"/>
    <w:rsid w:val="00A4730F"/>
    <w:rsid w:val="00A509C1"/>
    <w:rsid w:val="00A51727"/>
    <w:rsid w:val="00A518AC"/>
    <w:rsid w:val="00A51F38"/>
    <w:rsid w:val="00A52DD7"/>
    <w:rsid w:val="00A53DF0"/>
    <w:rsid w:val="00A56D58"/>
    <w:rsid w:val="00A56DD8"/>
    <w:rsid w:val="00A602EC"/>
    <w:rsid w:val="00A61512"/>
    <w:rsid w:val="00A61671"/>
    <w:rsid w:val="00A62921"/>
    <w:rsid w:val="00A63683"/>
    <w:rsid w:val="00A65EF7"/>
    <w:rsid w:val="00A65F9C"/>
    <w:rsid w:val="00A66CD9"/>
    <w:rsid w:val="00A671C6"/>
    <w:rsid w:val="00A67B11"/>
    <w:rsid w:val="00A7139D"/>
    <w:rsid w:val="00A720C1"/>
    <w:rsid w:val="00A721F2"/>
    <w:rsid w:val="00A72712"/>
    <w:rsid w:val="00A73862"/>
    <w:rsid w:val="00A75700"/>
    <w:rsid w:val="00A757AE"/>
    <w:rsid w:val="00A775E6"/>
    <w:rsid w:val="00A77E2F"/>
    <w:rsid w:val="00A80562"/>
    <w:rsid w:val="00A80BEA"/>
    <w:rsid w:val="00A8272B"/>
    <w:rsid w:val="00A83B5A"/>
    <w:rsid w:val="00A86EF0"/>
    <w:rsid w:val="00A8718B"/>
    <w:rsid w:val="00A87454"/>
    <w:rsid w:val="00A87925"/>
    <w:rsid w:val="00A909D2"/>
    <w:rsid w:val="00A919F8"/>
    <w:rsid w:val="00A9289F"/>
    <w:rsid w:val="00A92D39"/>
    <w:rsid w:val="00A939F7"/>
    <w:rsid w:val="00A941A8"/>
    <w:rsid w:val="00A956DF"/>
    <w:rsid w:val="00A978B2"/>
    <w:rsid w:val="00AA003F"/>
    <w:rsid w:val="00AA0998"/>
    <w:rsid w:val="00AA0D77"/>
    <w:rsid w:val="00AA1746"/>
    <w:rsid w:val="00AA1993"/>
    <w:rsid w:val="00AA2886"/>
    <w:rsid w:val="00AA3B65"/>
    <w:rsid w:val="00AA444F"/>
    <w:rsid w:val="00AA4B61"/>
    <w:rsid w:val="00AA4D96"/>
    <w:rsid w:val="00AA5555"/>
    <w:rsid w:val="00AA5B75"/>
    <w:rsid w:val="00AA6985"/>
    <w:rsid w:val="00AA6A5B"/>
    <w:rsid w:val="00AA6D64"/>
    <w:rsid w:val="00AA7174"/>
    <w:rsid w:val="00AA7AA1"/>
    <w:rsid w:val="00AA7DA0"/>
    <w:rsid w:val="00AB0352"/>
    <w:rsid w:val="00AB0829"/>
    <w:rsid w:val="00AB0FF8"/>
    <w:rsid w:val="00AB2054"/>
    <w:rsid w:val="00AB2534"/>
    <w:rsid w:val="00AB36DA"/>
    <w:rsid w:val="00AB3C80"/>
    <w:rsid w:val="00AB41D8"/>
    <w:rsid w:val="00AB4268"/>
    <w:rsid w:val="00AB42FD"/>
    <w:rsid w:val="00AB46B5"/>
    <w:rsid w:val="00AB4BE8"/>
    <w:rsid w:val="00AB4E80"/>
    <w:rsid w:val="00AB50B4"/>
    <w:rsid w:val="00AB5500"/>
    <w:rsid w:val="00AB6046"/>
    <w:rsid w:val="00AB745C"/>
    <w:rsid w:val="00AB7B42"/>
    <w:rsid w:val="00AB7D3E"/>
    <w:rsid w:val="00AC1441"/>
    <w:rsid w:val="00AC1493"/>
    <w:rsid w:val="00AC1B9C"/>
    <w:rsid w:val="00AC2D13"/>
    <w:rsid w:val="00AC2EC8"/>
    <w:rsid w:val="00AC45C4"/>
    <w:rsid w:val="00AC50BD"/>
    <w:rsid w:val="00AC5EDF"/>
    <w:rsid w:val="00AC6E65"/>
    <w:rsid w:val="00AC75AD"/>
    <w:rsid w:val="00AC7A44"/>
    <w:rsid w:val="00AC7E03"/>
    <w:rsid w:val="00AD03BF"/>
    <w:rsid w:val="00AD084E"/>
    <w:rsid w:val="00AD1003"/>
    <w:rsid w:val="00AD1BC6"/>
    <w:rsid w:val="00AD3AD2"/>
    <w:rsid w:val="00AD572C"/>
    <w:rsid w:val="00AD6568"/>
    <w:rsid w:val="00AD6B39"/>
    <w:rsid w:val="00AD6BB9"/>
    <w:rsid w:val="00AD6EED"/>
    <w:rsid w:val="00AD7683"/>
    <w:rsid w:val="00AD7F11"/>
    <w:rsid w:val="00AE0361"/>
    <w:rsid w:val="00AE0672"/>
    <w:rsid w:val="00AE0DD4"/>
    <w:rsid w:val="00AE1690"/>
    <w:rsid w:val="00AE258C"/>
    <w:rsid w:val="00AE41D6"/>
    <w:rsid w:val="00AE4259"/>
    <w:rsid w:val="00AE497B"/>
    <w:rsid w:val="00AE6234"/>
    <w:rsid w:val="00AE659B"/>
    <w:rsid w:val="00AF03C0"/>
    <w:rsid w:val="00AF08D8"/>
    <w:rsid w:val="00AF1AE1"/>
    <w:rsid w:val="00AF1E02"/>
    <w:rsid w:val="00AF520B"/>
    <w:rsid w:val="00AF5723"/>
    <w:rsid w:val="00AF5E3D"/>
    <w:rsid w:val="00AF62AA"/>
    <w:rsid w:val="00AF634F"/>
    <w:rsid w:val="00AF65B8"/>
    <w:rsid w:val="00AF6D28"/>
    <w:rsid w:val="00AF7077"/>
    <w:rsid w:val="00B001C5"/>
    <w:rsid w:val="00B00C68"/>
    <w:rsid w:val="00B00F26"/>
    <w:rsid w:val="00B01EDA"/>
    <w:rsid w:val="00B025CF"/>
    <w:rsid w:val="00B02B0B"/>
    <w:rsid w:val="00B03818"/>
    <w:rsid w:val="00B03D1E"/>
    <w:rsid w:val="00B047BB"/>
    <w:rsid w:val="00B04937"/>
    <w:rsid w:val="00B04D87"/>
    <w:rsid w:val="00B05652"/>
    <w:rsid w:val="00B0634A"/>
    <w:rsid w:val="00B063F2"/>
    <w:rsid w:val="00B07225"/>
    <w:rsid w:val="00B07A77"/>
    <w:rsid w:val="00B106A8"/>
    <w:rsid w:val="00B113B1"/>
    <w:rsid w:val="00B11A71"/>
    <w:rsid w:val="00B11DF1"/>
    <w:rsid w:val="00B12D60"/>
    <w:rsid w:val="00B131EE"/>
    <w:rsid w:val="00B13805"/>
    <w:rsid w:val="00B158BA"/>
    <w:rsid w:val="00B15968"/>
    <w:rsid w:val="00B15D41"/>
    <w:rsid w:val="00B205FA"/>
    <w:rsid w:val="00B225B8"/>
    <w:rsid w:val="00B228D3"/>
    <w:rsid w:val="00B22A95"/>
    <w:rsid w:val="00B22B9E"/>
    <w:rsid w:val="00B22D78"/>
    <w:rsid w:val="00B23BA1"/>
    <w:rsid w:val="00B23E31"/>
    <w:rsid w:val="00B25FBF"/>
    <w:rsid w:val="00B2626F"/>
    <w:rsid w:val="00B26849"/>
    <w:rsid w:val="00B26B18"/>
    <w:rsid w:val="00B27558"/>
    <w:rsid w:val="00B2797D"/>
    <w:rsid w:val="00B27F06"/>
    <w:rsid w:val="00B3037F"/>
    <w:rsid w:val="00B31293"/>
    <w:rsid w:val="00B31B9E"/>
    <w:rsid w:val="00B329B5"/>
    <w:rsid w:val="00B32E86"/>
    <w:rsid w:val="00B3340F"/>
    <w:rsid w:val="00B33D54"/>
    <w:rsid w:val="00B3459C"/>
    <w:rsid w:val="00B34E87"/>
    <w:rsid w:val="00B3602D"/>
    <w:rsid w:val="00B37A96"/>
    <w:rsid w:val="00B37BE4"/>
    <w:rsid w:val="00B401BA"/>
    <w:rsid w:val="00B41B87"/>
    <w:rsid w:val="00B42A19"/>
    <w:rsid w:val="00B433A5"/>
    <w:rsid w:val="00B4402D"/>
    <w:rsid w:val="00B448F3"/>
    <w:rsid w:val="00B44BBF"/>
    <w:rsid w:val="00B44EB9"/>
    <w:rsid w:val="00B454D2"/>
    <w:rsid w:val="00B516D1"/>
    <w:rsid w:val="00B519E5"/>
    <w:rsid w:val="00B52EE3"/>
    <w:rsid w:val="00B54001"/>
    <w:rsid w:val="00B54C5A"/>
    <w:rsid w:val="00B550DE"/>
    <w:rsid w:val="00B55361"/>
    <w:rsid w:val="00B557A3"/>
    <w:rsid w:val="00B57FA9"/>
    <w:rsid w:val="00B60054"/>
    <w:rsid w:val="00B60375"/>
    <w:rsid w:val="00B61F63"/>
    <w:rsid w:val="00B62288"/>
    <w:rsid w:val="00B628EB"/>
    <w:rsid w:val="00B62DF3"/>
    <w:rsid w:val="00B64000"/>
    <w:rsid w:val="00B64073"/>
    <w:rsid w:val="00B64965"/>
    <w:rsid w:val="00B651BB"/>
    <w:rsid w:val="00B651FB"/>
    <w:rsid w:val="00B66CA8"/>
    <w:rsid w:val="00B678A6"/>
    <w:rsid w:val="00B67BCF"/>
    <w:rsid w:val="00B7045F"/>
    <w:rsid w:val="00B70FEB"/>
    <w:rsid w:val="00B71B08"/>
    <w:rsid w:val="00B71CD5"/>
    <w:rsid w:val="00B7250B"/>
    <w:rsid w:val="00B73258"/>
    <w:rsid w:val="00B74478"/>
    <w:rsid w:val="00B74F9E"/>
    <w:rsid w:val="00B75105"/>
    <w:rsid w:val="00B75A37"/>
    <w:rsid w:val="00B761BE"/>
    <w:rsid w:val="00B7664E"/>
    <w:rsid w:val="00B7716B"/>
    <w:rsid w:val="00B773F4"/>
    <w:rsid w:val="00B778F6"/>
    <w:rsid w:val="00B77940"/>
    <w:rsid w:val="00B80100"/>
    <w:rsid w:val="00B809BF"/>
    <w:rsid w:val="00B8105B"/>
    <w:rsid w:val="00B813E5"/>
    <w:rsid w:val="00B81B10"/>
    <w:rsid w:val="00B83312"/>
    <w:rsid w:val="00B834FE"/>
    <w:rsid w:val="00B85028"/>
    <w:rsid w:val="00B85F7B"/>
    <w:rsid w:val="00B86454"/>
    <w:rsid w:val="00B87796"/>
    <w:rsid w:val="00B877D1"/>
    <w:rsid w:val="00B87CFF"/>
    <w:rsid w:val="00B9004F"/>
    <w:rsid w:val="00B90430"/>
    <w:rsid w:val="00B90C14"/>
    <w:rsid w:val="00B91739"/>
    <w:rsid w:val="00B9292B"/>
    <w:rsid w:val="00B92C50"/>
    <w:rsid w:val="00B94DAD"/>
    <w:rsid w:val="00B958F4"/>
    <w:rsid w:val="00B95A9B"/>
    <w:rsid w:val="00B96346"/>
    <w:rsid w:val="00B978C6"/>
    <w:rsid w:val="00B97D04"/>
    <w:rsid w:val="00BA0141"/>
    <w:rsid w:val="00BA0B59"/>
    <w:rsid w:val="00BA0FD0"/>
    <w:rsid w:val="00BA2525"/>
    <w:rsid w:val="00BA2814"/>
    <w:rsid w:val="00BA3E51"/>
    <w:rsid w:val="00BA4044"/>
    <w:rsid w:val="00BA40F8"/>
    <w:rsid w:val="00BA452F"/>
    <w:rsid w:val="00BA5235"/>
    <w:rsid w:val="00BA551D"/>
    <w:rsid w:val="00BA5AA7"/>
    <w:rsid w:val="00BA74DD"/>
    <w:rsid w:val="00BB0333"/>
    <w:rsid w:val="00BB0BC3"/>
    <w:rsid w:val="00BB1069"/>
    <w:rsid w:val="00BB1D7F"/>
    <w:rsid w:val="00BB37FD"/>
    <w:rsid w:val="00BB3D68"/>
    <w:rsid w:val="00BB5185"/>
    <w:rsid w:val="00BB5853"/>
    <w:rsid w:val="00BB59F1"/>
    <w:rsid w:val="00BB5D1F"/>
    <w:rsid w:val="00BB5E9D"/>
    <w:rsid w:val="00BB616B"/>
    <w:rsid w:val="00BB6FA1"/>
    <w:rsid w:val="00BB70F7"/>
    <w:rsid w:val="00BB72D2"/>
    <w:rsid w:val="00BB7853"/>
    <w:rsid w:val="00BC0472"/>
    <w:rsid w:val="00BC1469"/>
    <w:rsid w:val="00BC1534"/>
    <w:rsid w:val="00BC1832"/>
    <w:rsid w:val="00BC2351"/>
    <w:rsid w:val="00BC471C"/>
    <w:rsid w:val="00BC5C5F"/>
    <w:rsid w:val="00BC69D7"/>
    <w:rsid w:val="00BC7CAF"/>
    <w:rsid w:val="00BC7FDE"/>
    <w:rsid w:val="00BD0C4E"/>
    <w:rsid w:val="00BD1455"/>
    <w:rsid w:val="00BD1D82"/>
    <w:rsid w:val="00BD3367"/>
    <w:rsid w:val="00BD3BF6"/>
    <w:rsid w:val="00BD4080"/>
    <w:rsid w:val="00BD520B"/>
    <w:rsid w:val="00BD71A6"/>
    <w:rsid w:val="00BD7306"/>
    <w:rsid w:val="00BD7670"/>
    <w:rsid w:val="00BD7DB9"/>
    <w:rsid w:val="00BD7E5B"/>
    <w:rsid w:val="00BE00D9"/>
    <w:rsid w:val="00BE0147"/>
    <w:rsid w:val="00BE1A40"/>
    <w:rsid w:val="00BE2F0B"/>
    <w:rsid w:val="00BE31C3"/>
    <w:rsid w:val="00BE343E"/>
    <w:rsid w:val="00BE44E5"/>
    <w:rsid w:val="00BE5052"/>
    <w:rsid w:val="00BE5AEE"/>
    <w:rsid w:val="00BE5F3D"/>
    <w:rsid w:val="00BE66B7"/>
    <w:rsid w:val="00BE6942"/>
    <w:rsid w:val="00BE6AF1"/>
    <w:rsid w:val="00BE71BA"/>
    <w:rsid w:val="00BE74E3"/>
    <w:rsid w:val="00BF00E7"/>
    <w:rsid w:val="00BF29C5"/>
    <w:rsid w:val="00BF2CA2"/>
    <w:rsid w:val="00BF2CD2"/>
    <w:rsid w:val="00BF47D4"/>
    <w:rsid w:val="00BF5916"/>
    <w:rsid w:val="00BF7C01"/>
    <w:rsid w:val="00BF7CE8"/>
    <w:rsid w:val="00C00019"/>
    <w:rsid w:val="00C00F23"/>
    <w:rsid w:val="00C00F38"/>
    <w:rsid w:val="00C0115F"/>
    <w:rsid w:val="00C016EC"/>
    <w:rsid w:val="00C0380F"/>
    <w:rsid w:val="00C038B6"/>
    <w:rsid w:val="00C04A28"/>
    <w:rsid w:val="00C06A26"/>
    <w:rsid w:val="00C06BD2"/>
    <w:rsid w:val="00C06DDA"/>
    <w:rsid w:val="00C07264"/>
    <w:rsid w:val="00C10079"/>
    <w:rsid w:val="00C10E9C"/>
    <w:rsid w:val="00C11C56"/>
    <w:rsid w:val="00C12B37"/>
    <w:rsid w:val="00C12BA4"/>
    <w:rsid w:val="00C12E98"/>
    <w:rsid w:val="00C12EB4"/>
    <w:rsid w:val="00C133D7"/>
    <w:rsid w:val="00C13B89"/>
    <w:rsid w:val="00C1444C"/>
    <w:rsid w:val="00C14480"/>
    <w:rsid w:val="00C155F8"/>
    <w:rsid w:val="00C15987"/>
    <w:rsid w:val="00C16544"/>
    <w:rsid w:val="00C16921"/>
    <w:rsid w:val="00C17572"/>
    <w:rsid w:val="00C177B4"/>
    <w:rsid w:val="00C209AA"/>
    <w:rsid w:val="00C212BF"/>
    <w:rsid w:val="00C216BF"/>
    <w:rsid w:val="00C21832"/>
    <w:rsid w:val="00C221BB"/>
    <w:rsid w:val="00C22205"/>
    <w:rsid w:val="00C22898"/>
    <w:rsid w:val="00C22B8E"/>
    <w:rsid w:val="00C23765"/>
    <w:rsid w:val="00C25DC3"/>
    <w:rsid w:val="00C26004"/>
    <w:rsid w:val="00C26A7A"/>
    <w:rsid w:val="00C26D7F"/>
    <w:rsid w:val="00C2708E"/>
    <w:rsid w:val="00C272C5"/>
    <w:rsid w:val="00C27477"/>
    <w:rsid w:val="00C30350"/>
    <w:rsid w:val="00C30827"/>
    <w:rsid w:val="00C31495"/>
    <w:rsid w:val="00C3152B"/>
    <w:rsid w:val="00C316DF"/>
    <w:rsid w:val="00C3191A"/>
    <w:rsid w:val="00C32888"/>
    <w:rsid w:val="00C33703"/>
    <w:rsid w:val="00C34022"/>
    <w:rsid w:val="00C344AD"/>
    <w:rsid w:val="00C34635"/>
    <w:rsid w:val="00C34E44"/>
    <w:rsid w:val="00C36EFD"/>
    <w:rsid w:val="00C402D1"/>
    <w:rsid w:val="00C40B12"/>
    <w:rsid w:val="00C40CAE"/>
    <w:rsid w:val="00C438D3"/>
    <w:rsid w:val="00C44928"/>
    <w:rsid w:val="00C451CA"/>
    <w:rsid w:val="00C452A8"/>
    <w:rsid w:val="00C45744"/>
    <w:rsid w:val="00C469CB"/>
    <w:rsid w:val="00C469FC"/>
    <w:rsid w:val="00C46DC8"/>
    <w:rsid w:val="00C4723A"/>
    <w:rsid w:val="00C510B8"/>
    <w:rsid w:val="00C51BA4"/>
    <w:rsid w:val="00C521D1"/>
    <w:rsid w:val="00C52863"/>
    <w:rsid w:val="00C52924"/>
    <w:rsid w:val="00C52C34"/>
    <w:rsid w:val="00C530E8"/>
    <w:rsid w:val="00C56371"/>
    <w:rsid w:val="00C57340"/>
    <w:rsid w:val="00C57DE1"/>
    <w:rsid w:val="00C611CC"/>
    <w:rsid w:val="00C613DA"/>
    <w:rsid w:val="00C61E99"/>
    <w:rsid w:val="00C62907"/>
    <w:rsid w:val="00C637CD"/>
    <w:rsid w:val="00C642F2"/>
    <w:rsid w:val="00C65284"/>
    <w:rsid w:val="00C663D0"/>
    <w:rsid w:val="00C66F94"/>
    <w:rsid w:val="00C67E6D"/>
    <w:rsid w:val="00C72576"/>
    <w:rsid w:val="00C72AA7"/>
    <w:rsid w:val="00C73379"/>
    <w:rsid w:val="00C73EF0"/>
    <w:rsid w:val="00C750EB"/>
    <w:rsid w:val="00C7571B"/>
    <w:rsid w:val="00C760FD"/>
    <w:rsid w:val="00C771B6"/>
    <w:rsid w:val="00C773AE"/>
    <w:rsid w:val="00C7797D"/>
    <w:rsid w:val="00C77CF5"/>
    <w:rsid w:val="00C801D1"/>
    <w:rsid w:val="00C8091F"/>
    <w:rsid w:val="00C812C7"/>
    <w:rsid w:val="00C81312"/>
    <w:rsid w:val="00C8174A"/>
    <w:rsid w:val="00C829E3"/>
    <w:rsid w:val="00C911F5"/>
    <w:rsid w:val="00C91206"/>
    <w:rsid w:val="00C92D51"/>
    <w:rsid w:val="00C9333A"/>
    <w:rsid w:val="00C93380"/>
    <w:rsid w:val="00C94281"/>
    <w:rsid w:val="00C95676"/>
    <w:rsid w:val="00C971ED"/>
    <w:rsid w:val="00C97393"/>
    <w:rsid w:val="00C97BED"/>
    <w:rsid w:val="00CA06D8"/>
    <w:rsid w:val="00CA09A0"/>
    <w:rsid w:val="00CA12AC"/>
    <w:rsid w:val="00CA22EC"/>
    <w:rsid w:val="00CA36EB"/>
    <w:rsid w:val="00CA40F5"/>
    <w:rsid w:val="00CA458C"/>
    <w:rsid w:val="00CA520F"/>
    <w:rsid w:val="00CA69AB"/>
    <w:rsid w:val="00CA6C70"/>
    <w:rsid w:val="00CA7693"/>
    <w:rsid w:val="00CB0AA9"/>
    <w:rsid w:val="00CB2181"/>
    <w:rsid w:val="00CB24D9"/>
    <w:rsid w:val="00CB283A"/>
    <w:rsid w:val="00CB5FA4"/>
    <w:rsid w:val="00CB7C23"/>
    <w:rsid w:val="00CC0882"/>
    <w:rsid w:val="00CC17DC"/>
    <w:rsid w:val="00CC338E"/>
    <w:rsid w:val="00CC3670"/>
    <w:rsid w:val="00CC4C0D"/>
    <w:rsid w:val="00CC5C54"/>
    <w:rsid w:val="00CC618B"/>
    <w:rsid w:val="00CC730E"/>
    <w:rsid w:val="00CD04CB"/>
    <w:rsid w:val="00CD1012"/>
    <w:rsid w:val="00CD1034"/>
    <w:rsid w:val="00CD13BE"/>
    <w:rsid w:val="00CD1457"/>
    <w:rsid w:val="00CD1C7E"/>
    <w:rsid w:val="00CD2070"/>
    <w:rsid w:val="00CD2290"/>
    <w:rsid w:val="00CD273F"/>
    <w:rsid w:val="00CD2851"/>
    <w:rsid w:val="00CD2A7B"/>
    <w:rsid w:val="00CD2FBE"/>
    <w:rsid w:val="00CD316C"/>
    <w:rsid w:val="00CD3198"/>
    <w:rsid w:val="00CD324B"/>
    <w:rsid w:val="00CD4204"/>
    <w:rsid w:val="00CD70E9"/>
    <w:rsid w:val="00CD7C4D"/>
    <w:rsid w:val="00CE046C"/>
    <w:rsid w:val="00CE0935"/>
    <w:rsid w:val="00CE0B6F"/>
    <w:rsid w:val="00CE12CE"/>
    <w:rsid w:val="00CE16D1"/>
    <w:rsid w:val="00CE2506"/>
    <w:rsid w:val="00CE2F38"/>
    <w:rsid w:val="00CE479B"/>
    <w:rsid w:val="00CE4EA0"/>
    <w:rsid w:val="00CE59CF"/>
    <w:rsid w:val="00CE71F9"/>
    <w:rsid w:val="00CE78D7"/>
    <w:rsid w:val="00CF0F83"/>
    <w:rsid w:val="00CF1D28"/>
    <w:rsid w:val="00CF2A28"/>
    <w:rsid w:val="00CF3933"/>
    <w:rsid w:val="00CF3C60"/>
    <w:rsid w:val="00CF4381"/>
    <w:rsid w:val="00CF4645"/>
    <w:rsid w:val="00CF51C7"/>
    <w:rsid w:val="00CF56E3"/>
    <w:rsid w:val="00D01A97"/>
    <w:rsid w:val="00D03416"/>
    <w:rsid w:val="00D0379A"/>
    <w:rsid w:val="00D038BF"/>
    <w:rsid w:val="00D05989"/>
    <w:rsid w:val="00D05AFD"/>
    <w:rsid w:val="00D05CD0"/>
    <w:rsid w:val="00D05E2B"/>
    <w:rsid w:val="00D0628F"/>
    <w:rsid w:val="00D0658F"/>
    <w:rsid w:val="00D07E15"/>
    <w:rsid w:val="00D109B4"/>
    <w:rsid w:val="00D10C41"/>
    <w:rsid w:val="00D11859"/>
    <w:rsid w:val="00D11E09"/>
    <w:rsid w:val="00D12C21"/>
    <w:rsid w:val="00D12EE8"/>
    <w:rsid w:val="00D1381F"/>
    <w:rsid w:val="00D16206"/>
    <w:rsid w:val="00D2134C"/>
    <w:rsid w:val="00D22783"/>
    <w:rsid w:val="00D236BA"/>
    <w:rsid w:val="00D23757"/>
    <w:rsid w:val="00D237C6"/>
    <w:rsid w:val="00D247B8"/>
    <w:rsid w:val="00D248E0"/>
    <w:rsid w:val="00D24F98"/>
    <w:rsid w:val="00D25225"/>
    <w:rsid w:val="00D252CD"/>
    <w:rsid w:val="00D25DB5"/>
    <w:rsid w:val="00D25DD8"/>
    <w:rsid w:val="00D26A44"/>
    <w:rsid w:val="00D2720F"/>
    <w:rsid w:val="00D30DDF"/>
    <w:rsid w:val="00D30F38"/>
    <w:rsid w:val="00D31436"/>
    <w:rsid w:val="00D33695"/>
    <w:rsid w:val="00D346DA"/>
    <w:rsid w:val="00D351A8"/>
    <w:rsid w:val="00D352DE"/>
    <w:rsid w:val="00D35DAC"/>
    <w:rsid w:val="00D3740C"/>
    <w:rsid w:val="00D37CB5"/>
    <w:rsid w:val="00D37FAB"/>
    <w:rsid w:val="00D40AA7"/>
    <w:rsid w:val="00D40BA6"/>
    <w:rsid w:val="00D41014"/>
    <w:rsid w:val="00D413B8"/>
    <w:rsid w:val="00D4187F"/>
    <w:rsid w:val="00D41DE5"/>
    <w:rsid w:val="00D42478"/>
    <w:rsid w:val="00D424B0"/>
    <w:rsid w:val="00D42758"/>
    <w:rsid w:val="00D42AE4"/>
    <w:rsid w:val="00D42D13"/>
    <w:rsid w:val="00D43103"/>
    <w:rsid w:val="00D43152"/>
    <w:rsid w:val="00D444FD"/>
    <w:rsid w:val="00D4452E"/>
    <w:rsid w:val="00D46A24"/>
    <w:rsid w:val="00D471D4"/>
    <w:rsid w:val="00D47E09"/>
    <w:rsid w:val="00D50143"/>
    <w:rsid w:val="00D50DCA"/>
    <w:rsid w:val="00D516BB"/>
    <w:rsid w:val="00D51C5B"/>
    <w:rsid w:val="00D52133"/>
    <w:rsid w:val="00D524B7"/>
    <w:rsid w:val="00D525A4"/>
    <w:rsid w:val="00D52759"/>
    <w:rsid w:val="00D53331"/>
    <w:rsid w:val="00D53869"/>
    <w:rsid w:val="00D53CED"/>
    <w:rsid w:val="00D56962"/>
    <w:rsid w:val="00D5721F"/>
    <w:rsid w:val="00D57E71"/>
    <w:rsid w:val="00D57F7F"/>
    <w:rsid w:val="00D61171"/>
    <w:rsid w:val="00D611F8"/>
    <w:rsid w:val="00D612DA"/>
    <w:rsid w:val="00D61397"/>
    <w:rsid w:val="00D617A5"/>
    <w:rsid w:val="00D61C7F"/>
    <w:rsid w:val="00D620A5"/>
    <w:rsid w:val="00D63E1C"/>
    <w:rsid w:val="00D65AE8"/>
    <w:rsid w:val="00D65C5B"/>
    <w:rsid w:val="00D674C2"/>
    <w:rsid w:val="00D67DFB"/>
    <w:rsid w:val="00D67EEA"/>
    <w:rsid w:val="00D67F59"/>
    <w:rsid w:val="00D70565"/>
    <w:rsid w:val="00D7244B"/>
    <w:rsid w:val="00D73356"/>
    <w:rsid w:val="00D73E61"/>
    <w:rsid w:val="00D74850"/>
    <w:rsid w:val="00D80767"/>
    <w:rsid w:val="00D83DF8"/>
    <w:rsid w:val="00D84BC3"/>
    <w:rsid w:val="00D86146"/>
    <w:rsid w:val="00D87B69"/>
    <w:rsid w:val="00D87CD7"/>
    <w:rsid w:val="00D87D01"/>
    <w:rsid w:val="00D93C33"/>
    <w:rsid w:val="00D93E4F"/>
    <w:rsid w:val="00D94016"/>
    <w:rsid w:val="00D94D34"/>
    <w:rsid w:val="00D94E08"/>
    <w:rsid w:val="00D9513F"/>
    <w:rsid w:val="00D95785"/>
    <w:rsid w:val="00D963F3"/>
    <w:rsid w:val="00D96D11"/>
    <w:rsid w:val="00D97629"/>
    <w:rsid w:val="00D978D1"/>
    <w:rsid w:val="00D978F8"/>
    <w:rsid w:val="00D97C55"/>
    <w:rsid w:val="00D97C9A"/>
    <w:rsid w:val="00DA002B"/>
    <w:rsid w:val="00DA1180"/>
    <w:rsid w:val="00DA17C2"/>
    <w:rsid w:val="00DA25BB"/>
    <w:rsid w:val="00DA32AE"/>
    <w:rsid w:val="00DA3563"/>
    <w:rsid w:val="00DA437B"/>
    <w:rsid w:val="00DA4EF6"/>
    <w:rsid w:val="00DA528B"/>
    <w:rsid w:val="00DA53D5"/>
    <w:rsid w:val="00DA6459"/>
    <w:rsid w:val="00DA64A6"/>
    <w:rsid w:val="00DA66D2"/>
    <w:rsid w:val="00DB0C95"/>
    <w:rsid w:val="00DB20BA"/>
    <w:rsid w:val="00DB2282"/>
    <w:rsid w:val="00DB235C"/>
    <w:rsid w:val="00DB29D9"/>
    <w:rsid w:val="00DB2A97"/>
    <w:rsid w:val="00DB2AAB"/>
    <w:rsid w:val="00DB32E3"/>
    <w:rsid w:val="00DB3F48"/>
    <w:rsid w:val="00DB4A11"/>
    <w:rsid w:val="00DB56B0"/>
    <w:rsid w:val="00DB72F8"/>
    <w:rsid w:val="00DB77F7"/>
    <w:rsid w:val="00DB7C6D"/>
    <w:rsid w:val="00DB7CA4"/>
    <w:rsid w:val="00DC06FE"/>
    <w:rsid w:val="00DC0734"/>
    <w:rsid w:val="00DC0C10"/>
    <w:rsid w:val="00DC14F8"/>
    <w:rsid w:val="00DC21D3"/>
    <w:rsid w:val="00DC2C32"/>
    <w:rsid w:val="00DC2D86"/>
    <w:rsid w:val="00DC3192"/>
    <w:rsid w:val="00DC3DA2"/>
    <w:rsid w:val="00DC4AE2"/>
    <w:rsid w:val="00DC4C1F"/>
    <w:rsid w:val="00DC515A"/>
    <w:rsid w:val="00DC550F"/>
    <w:rsid w:val="00DC5FD8"/>
    <w:rsid w:val="00DC628D"/>
    <w:rsid w:val="00DC6AF2"/>
    <w:rsid w:val="00DC70DE"/>
    <w:rsid w:val="00DC7A18"/>
    <w:rsid w:val="00DC7CC6"/>
    <w:rsid w:val="00DD202D"/>
    <w:rsid w:val="00DD318F"/>
    <w:rsid w:val="00DD360C"/>
    <w:rsid w:val="00DD5944"/>
    <w:rsid w:val="00DD5F65"/>
    <w:rsid w:val="00DD728C"/>
    <w:rsid w:val="00DE0707"/>
    <w:rsid w:val="00DE1376"/>
    <w:rsid w:val="00DE140D"/>
    <w:rsid w:val="00DE14BB"/>
    <w:rsid w:val="00DE1809"/>
    <w:rsid w:val="00DE1F27"/>
    <w:rsid w:val="00DE29E0"/>
    <w:rsid w:val="00DE2AFA"/>
    <w:rsid w:val="00DE3D3A"/>
    <w:rsid w:val="00DE434A"/>
    <w:rsid w:val="00DE4813"/>
    <w:rsid w:val="00DE4E5C"/>
    <w:rsid w:val="00DE53F9"/>
    <w:rsid w:val="00DE70D4"/>
    <w:rsid w:val="00DF027E"/>
    <w:rsid w:val="00DF0A56"/>
    <w:rsid w:val="00DF15FB"/>
    <w:rsid w:val="00DF198C"/>
    <w:rsid w:val="00DF25A5"/>
    <w:rsid w:val="00DF2FD9"/>
    <w:rsid w:val="00DF32A0"/>
    <w:rsid w:val="00DF395C"/>
    <w:rsid w:val="00DF41AE"/>
    <w:rsid w:val="00DF4B69"/>
    <w:rsid w:val="00DF4E86"/>
    <w:rsid w:val="00DF4F4B"/>
    <w:rsid w:val="00DF5086"/>
    <w:rsid w:val="00DF555C"/>
    <w:rsid w:val="00DF6967"/>
    <w:rsid w:val="00DF6FFB"/>
    <w:rsid w:val="00DF7089"/>
    <w:rsid w:val="00DF7939"/>
    <w:rsid w:val="00DF7CB9"/>
    <w:rsid w:val="00E00529"/>
    <w:rsid w:val="00E00B49"/>
    <w:rsid w:val="00E00FC3"/>
    <w:rsid w:val="00E01913"/>
    <w:rsid w:val="00E0269D"/>
    <w:rsid w:val="00E0284A"/>
    <w:rsid w:val="00E03EDB"/>
    <w:rsid w:val="00E04017"/>
    <w:rsid w:val="00E041DD"/>
    <w:rsid w:val="00E0457A"/>
    <w:rsid w:val="00E04620"/>
    <w:rsid w:val="00E047D6"/>
    <w:rsid w:val="00E05ADA"/>
    <w:rsid w:val="00E1022D"/>
    <w:rsid w:val="00E10A8D"/>
    <w:rsid w:val="00E10B53"/>
    <w:rsid w:val="00E13953"/>
    <w:rsid w:val="00E149AC"/>
    <w:rsid w:val="00E14FE0"/>
    <w:rsid w:val="00E15C68"/>
    <w:rsid w:val="00E165B9"/>
    <w:rsid w:val="00E16AB7"/>
    <w:rsid w:val="00E178E3"/>
    <w:rsid w:val="00E17C7C"/>
    <w:rsid w:val="00E17E83"/>
    <w:rsid w:val="00E20007"/>
    <w:rsid w:val="00E21BBA"/>
    <w:rsid w:val="00E22DBB"/>
    <w:rsid w:val="00E2303D"/>
    <w:rsid w:val="00E234F6"/>
    <w:rsid w:val="00E23F82"/>
    <w:rsid w:val="00E2451B"/>
    <w:rsid w:val="00E265B1"/>
    <w:rsid w:val="00E304AC"/>
    <w:rsid w:val="00E31376"/>
    <w:rsid w:val="00E31843"/>
    <w:rsid w:val="00E3211B"/>
    <w:rsid w:val="00E337C1"/>
    <w:rsid w:val="00E3397B"/>
    <w:rsid w:val="00E34532"/>
    <w:rsid w:val="00E35A23"/>
    <w:rsid w:val="00E37048"/>
    <w:rsid w:val="00E37430"/>
    <w:rsid w:val="00E37B23"/>
    <w:rsid w:val="00E4194F"/>
    <w:rsid w:val="00E41A0E"/>
    <w:rsid w:val="00E422A3"/>
    <w:rsid w:val="00E442BA"/>
    <w:rsid w:val="00E44939"/>
    <w:rsid w:val="00E4545E"/>
    <w:rsid w:val="00E46073"/>
    <w:rsid w:val="00E46E08"/>
    <w:rsid w:val="00E506EB"/>
    <w:rsid w:val="00E50DAD"/>
    <w:rsid w:val="00E515BC"/>
    <w:rsid w:val="00E51ABD"/>
    <w:rsid w:val="00E5293F"/>
    <w:rsid w:val="00E52946"/>
    <w:rsid w:val="00E52C31"/>
    <w:rsid w:val="00E53C1D"/>
    <w:rsid w:val="00E549AF"/>
    <w:rsid w:val="00E54D91"/>
    <w:rsid w:val="00E575E0"/>
    <w:rsid w:val="00E60B05"/>
    <w:rsid w:val="00E60BA3"/>
    <w:rsid w:val="00E61A38"/>
    <w:rsid w:val="00E624A7"/>
    <w:rsid w:val="00E62674"/>
    <w:rsid w:val="00E650EA"/>
    <w:rsid w:val="00E651A6"/>
    <w:rsid w:val="00E65385"/>
    <w:rsid w:val="00E65AA5"/>
    <w:rsid w:val="00E661B0"/>
    <w:rsid w:val="00E665AD"/>
    <w:rsid w:val="00E6697D"/>
    <w:rsid w:val="00E66A89"/>
    <w:rsid w:val="00E672E4"/>
    <w:rsid w:val="00E70114"/>
    <w:rsid w:val="00E708C5"/>
    <w:rsid w:val="00E70933"/>
    <w:rsid w:val="00E70995"/>
    <w:rsid w:val="00E70B3A"/>
    <w:rsid w:val="00E73560"/>
    <w:rsid w:val="00E73699"/>
    <w:rsid w:val="00E7437C"/>
    <w:rsid w:val="00E75CD5"/>
    <w:rsid w:val="00E76065"/>
    <w:rsid w:val="00E76157"/>
    <w:rsid w:val="00E76404"/>
    <w:rsid w:val="00E76F37"/>
    <w:rsid w:val="00E812BF"/>
    <w:rsid w:val="00E81AF5"/>
    <w:rsid w:val="00E8226D"/>
    <w:rsid w:val="00E82EEF"/>
    <w:rsid w:val="00E82FB8"/>
    <w:rsid w:val="00E84DC4"/>
    <w:rsid w:val="00E8580F"/>
    <w:rsid w:val="00E863BA"/>
    <w:rsid w:val="00E86E69"/>
    <w:rsid w:val="00E86EE1"/>
    <w:rsid w:val="00E90A1B"/>
    <w:rsid w:val="00E91A01"/>
    <w:rsid w:val="00E922E3"/>
    <w:rsid w:val="00E932ED"/>
    <w:rsid w:val="00E93CF8"/>
    <w:rsid w:val="00E94785"/>
    <w:rsid w:val="00E952B5"/>
    <w:rsid w:val="00E95FB7"/>
    <w:rsid w:val="00E97074"/>
    <w:rsid w:val="00EA0FC2"/>
    <w:rsid w:val="00EA17A8"/>
    <w:rsid w:val="00EA1E53"/>
    <w:rsid w:val="00EA210C"/>
    <w:rsid w:val="00EA38C0"/>
    <w:rsid w:val="00EA3B0E"/>
    <w:rsid w:val="00EA554E"/>
    <w:rsid w:val="00EA57DD"/>
    <w:rsid w:val="00EA5F97"/>
    <w:rsid w:val="00EA6305"/>
    <w:rsid w:val="00EA6398"/>
    <w:rsid w:val="00EA67E6"/>
    <w:rsid w:val="00EA6995"/>
    <w:rsid w:val="00EA750A"/>
    <w:rsid w:val="00EB052B"/>
    <w:rsid w:val="00EB19C0"/>
    <w:rsid w:val="00EB1A8B"/>
    <w:rsid w:val="00EB239D"/>
    <w:rsid w:val="00EB27BA"/>
    <w:rsid w:val="00EB43FD"/>
    <w:rsid w:val="00EB46CD"/>
    <w:rsid w:val="00EB4E02"/>
    <w:rsid w:val="00EB6406"/>
    <w:rsid w:val="00EC0629"/>
    <w:rsid w:val="00EC09AC"/>
    <w:rsid w:val="00EC0B06"/>
    <w:rsid w:val="00EC107B"/>
    <w:rsid w:val="00EC1EE5"/>
    <w:rsid w:val="00EC206A"/>
    <w:rsid w:val="00EC20B0"/>
    <w:rsid w:val="00EC3A1C"/>
    <w:rsid w:val="00EC4738"/>
    <w:rsid w:val="00EC51DA"/>
    <w:rsid w:val="00EC7119"/>
    <w:rsid w:val="00EC7231"/>
    <w:rsid w:val="00EC79C0"/>
    <w:rsid w:val="00EC7AD1"/>
    <w:rsid w:val="00ED1A85"/>
    <w:rsid w:val="00ED2629"/>
    <w:rsid w:val="00ED47F6"/>
    <w:rsid w:val="00ED7627"/>
    <w:rsid w:val="00ED7F2D"/>
    <w:rsid w:val="00EE264F"/>
    <w:rsid w:val="00EE2743"/>
    <w:rsid w:val="00EE2797"/>
    <w:rsid w:val="00EE2958"/>
    <w:rsid w:val="00EE346B"/>
    <w:rsid w:val="00EE4C95"/>
    <w:rsid w:val="00EE590E"/>
    <w:rsid w:val="00EE5D54"/>
    <w:rsid w:val="00EE69B5"/>
    <w:rsid w:val="00EE7357"/>
    <w:rsid w:val="00EF0591"/>
    <w:rsid w:val="00EF0B06"/>
    <w:rsid w:val="00EF10DD"/>
    <w:rsid w:val="00EF1F14"/>
    <w:rsid w:val="00EF24D4"/>
    <w:rsid w:val="00EF2897"/>
    <w:rsid w:val="00EF31F8"/>
    <w:rsid w:val="00EF357E"/>
    <w:rsid w:val="00EF42AE"/>
    <w:rsid w:val="00EF68B2"/>
    <w:rsid w:val="00EF7549"/>
    <w:rsid w:val="00EF7AC7"/>
    <w:rsid w:val="00F0022A"/>
    <w:rsid w:val="00F02C29"/>
    <w:rsid w:val="00F02D86"/>
    <w:rsid w:val="00F02F9B"/>
    <w:rsid w:val="00F0315C"/>
    <w:rsid w:val="00F0370B"/>
    <w:rsid w:val="00F04563"/>
    <w:rsid w:val="00F050D4"/>
    <w:rsid w:val="00F05FCC"/>
    <w:rsid w:val="00F10967"/>
    <w:rsid w:val="00F12321"/>
    <w:rsid w:val="00F124EC"/>
    <w:rsid w:val="00F1289D"/>
    <w:rsid w:val="00F12BA6"/>
    <w:rsid w:val="00F12E3C"/>
    <w:rsid w:val="00F1398A"/>
    <w:rsid w:val="00F15436"/>
    <w:rsid w:val="00F165B8"/>
    <w:rsid w:val="00F20BA2"/>
    <w:rsid w:val="00F20CDB"/>
    <w:rsid w:val="00F23973"/>
    <w:rsid w:val="00F23D0C"/>
    <w:rsid w:val="00F24BD2"/>
    <w:rsid w:val="00F25080"/>
    <w:rsid w:val="00F25081"/>
    <w:rsid w:val="00F2560A"/>
    <w:rsid w:val="00F261D3"/>
    <w:rsid w:val="00F2768B"/>
    <w:rsid w:val="00F30056"/>
    <w:rsid w:val="00F30AD3"/>
    <w:rsid w:val="00F30D95"/>
    <w:rsid w:val="00F3155E"/>
    <w:rsid w:val="00F32761"/>
    <w:rsid w:val="00F32959"/>
    <w:rsid w:val="00F32C30"/>
    <w:rsid w:val="00F33B03"/>
    <w:rsid w:val="00F34CB6"/>
    <w:rsid w:val="00F34E5B"/>
    <w:rsid w:val="00F35522"/>
    <w:rsid w:val="00F35F13"/>
    <w:rsid w:val="00F36567"/>
    <w:rsid w:val="00F36CC4"/>
    <w:rsid w:val="00F376D6"/>
    <w:rsid w:val="00F37FF4"/>
    <w:rsid w:val="00F40442"/>
    <w:rsid w:val="00F40B79"/>
    <w:rsid w:val="00F41E81"/>
    <w:rsid w:val="00F42E08"/>
    <w:rsid w:val="00F42E4F"/>
    <w:rsid w:val="00F436B3"/>
    <w:rsid w:val="00F436E2"/>
    <w:rsid w:val="00F439D4"/>
    <w:rsid w:val="00F446D3"/>
    <w:rsid w:val="00F44EF6"/>
    <w:rsid w:val="00F45C27"/>
    <w:rsid w:val="00F45FDE"/>
    <w:rsid w:val="00F463A9"/>
    <w:rsid w:val="00F46A30"/>
    <w:rsid w:val="00F5072B"/>
    <w:rsid w:val="00F512F5"/>
    <w:rsid w:val="00F51A2E"/>
    <w:rsid w:val="00F52518"/>
    <w:rsid w:val="00F52FCA"/>
    <w:rsid w:val="00F53E77"/>
    <w:rsid w:val="00F5471F"/>
    <w:rsid w:val="00F54794"/>
    <w:rsid w:val="00F54AB7"/>
    <w:rsid w:val="00F55213"/>
    <w:rsid w:val="00F55CC3"/>
    <w:rsid w:val="00F55EC5"/>
    <w:rsid w:val="00F56F34"/>
    <w:rsid w:val="00F572A6"/>
    <w:rsid w:val="00F573FD"/>
    <w:rsid w:val="00F57D8F"/>
    <w:rsid w:val="00F614DA"/>
    <w:rsid w:val="00F6210A"/>
    <w:rsid w:val="00F62160"/>
    <w:rsid w:val="00F62775"/>
    <w:rsid w:val="00F63795"/>
    <w:rsid w:val="00F637A5"/>
    <w:rsid w:val="00F63D9C"/>
    <w:rsid w:val="00F63DB8"/>
    <w:rsid w:val="00F65F92"/>
    <w:rsid w:val="00F700B0"/>
    <w:rsid w:val="00F70922"/>
    <w:rsid w:val="00F71856"/>
    <w:rsid w:val="00F72AEA"/>
    <w:rsid w:val="00F72C1F"/>
    <w:rsid w:val="00F74C73"/>
    <w:rsid w:val="00F74E7D"/>
    <w:rsid w:val="00F762B1"/>
    <w:rsid w:val="00F769B0"/>
    <w:rsid w:val="00F777E5"/>
    <w:rsid w:val="00F821F9"/>
    <w:rsid w:val="00F83564"/>
    <w:rsid w:val="00F85AA1"/>
    <w:rsid w:val="00F85AF5"/>
    <w:rsid w:val="00F87526"/>
    <w:rsid w:val="00F91F6C"/>
    <w:rsid w:val="00F92148"/>
    <w:rsid w:val="00F947E3"/>
    <w:rsid w:val="00F9551F"/>
    <w:rsid w:val="00F95696"/>
    <w:rsid w:val="00F95D24"/>
    <w:rsid w:val="00F96222"/>
    <w:rsid w:val="00F9678C"/>
    <w:rsid w:val="00F967E4"/>
    <w:rsid w:val="00F9709C"/>
    <w:rsid w:val="00F97AD8"/>
    <w:rsid w:val="00F97B7B"/>
    <w:rsid w:val="00FA0230"/>
    <w:rsid w:val="00FA0CB2"/>
    <w:rsid w:val="00FA0FC2"/>
    <w:rsid w:val="00FA13E7"/>
    <w:rsid w:val="00FA1A69"/>
    <w:rsid w:val="00FA22C5"/>
    <w:rsid w:val="00FA3BB4"/>
    <w:rsid w:val="00FA4BD1"/>
    <w:rsid w:val="00FA5568"/>
    <w:rsid w:val="00FA56ED"/>
    <w:rsid w:val="00FA6C9E"/>
    <w:rsid w:val="00FB03DB"/>
    <w:rsid w:val="00FB0EA2"/>
    <w:rsid w:val="00FB1A46"/>
    <w:rsid w:val="00FB2325"/>
    <w:rsid w:val="00FB3FA9"/>
    <w:rsid w:val="00FB6440"/>
    <w:rsid w:val="00FB6B46"/>
    <w:rsid w:val="00FC037B"/>
    <w:rsid w:val="00FC0B3C"/>
    <w:rsid w:val="00FC0BD0"/>
    <w:rsid w:val="00FC11D1"/>
    <w:rsid w:val="00FC144B"/>
    <w:rsid w:val="00FC22EF"/>
    <w:rsid w:val="00FC2858"/>
    <w:rsid w:val="00FC5AF3"/>
    <w:rsid w:val="00FC6769"/>
    <w:rsid w:val="00FC68E6"/>
    <w:rsid w:val="00FC6C12"/>
    <w:rsid w:val="00FC6D1D"/>
    <w:rsid w:val="00FC6F56"/>
    <w:rsid w:val="00FC753D"/>
    <w:rsid w:val="00FD0059"/>
    <w:rsid w:val="00FD1C08"/>
    <w:rsid w:val="00FD2370"/>
    <w:rsid w:val="00FD314C"/>
    <w:rsid w:val="00FD3EFB"/>
    <w:rsid w:val="00FD4DBF"/>
    <w:rsid w:val="00FD4F5F"/>
    <w:rsid w:val="00FD5090"/>
    <w:rsid w:val="00FD6C7E"/>
    <w:rsid w:val="00FD743D"/>
    <w:rsid w:val="00FD7E17"/>
    <w:rsid w:val="00FE0151"/>
    <w:rsid w:val="00FE0D73"/>
    <w:rsid w:val="00FE111F"/>
    <w:rsid w:val="00FE1F05"/>
    <w:rsid w:val="00FE312A"/>
    <w:rsid w:val="00FE39BF"/>
    <w:rsid w:val="00FE53FF"/>
    <w:rsid w:val="00FE5500"/>
    <w:rsid w:val="00FE586A"/>
    <w:rsid w:val="00FE5B77"/>
    <w:rsid w:val="00FE5E31"/>
    <w:rsid w:val="00FE7DEB"/>
    <w:rsid w:val="00FF0058"/>
    <w:rsid w:val="00FF05F1"/>
    <w:rsid w:val="00FF1DAA"/>
    <w:rsid w:val="00FF201F"/>
    <w:rsid w:val="00FF20ED"/>
    <w:rsid w:val="00FF2E34"/>
    <w:rsid w:val="00FF42C6"/>
    <w:rsid w:val="00FF4C3A"/>
    <w:rsid w:val="00FF593C"/>
    <w:rsid w:val="00FF59B3"/>
    <w:rsid w:val="00FF59C3"/>
    <w:rsid w:val="00FF6AC0"/>
    <w:rsid w:val="00FF79A1"/>
    <w:rsid w:val="00FF7BB2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19A172"/>
  <w15:docId w15:val="{DC32DC59-33F2-4414-9CA3-01AFDA3A3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 w:qFormat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Standard"/>
    <w:next w:val="Standard"/>
    <w:uiPriority w:val="9"/>
    <w:qFormat/>
    <w:pPr>
      <w:keepNext/>
      <w:keepLines/>
      <w:numPr>
        <w:numId w:val="1"/>
      </w:numPr>
      <w:spacing w:before="360"/>
      <w:outlineLvl w:val="0"/>
    </w:pPr>
    <w:rPr>
      <w:rFonts w:eastAsia="Times New Roman"/>
      <w:b/>
      <w:color w:val="2E74B5"/>
      <w:sz w:val="32"/>
      <w:szCs w:val="32"/>
    </w:rPr>
  </w:style>
  <w:style w:type="paragraph" w:styleId="Titolo2">
    <w:name w:val="heading 2"/>
    <w:basedOn w:val="Numerato1"/>
    <w:next w:val="Numerato1"/>
    <w:uiPriority w:val="9"/>
    <w:unhideWhenUsed/>
    <w:qFormat/>
    <w:pPr>
      <w:keepNext/>
      <w:keepLines/>
      <w:tabs>
        <w:tab w:val="clear" w:pos="1080"/>
        <w:tab w:val="clear" w:pos="1647"/>
        <w:tab w:val="left" w:pos="852"/>
      </w:tabs>
      <w:ind w:left="426" w:right="-143" w:hanging="284"/>
      <w:jc w:val="left"/>
      <w:outlineLvl w:val="1"/>
    </w:pPr>
    <w:rPr>
      <w:b/>
      <w:color w:val="2E74B5"/>
      <w:sz w:val="28"/>
      <w:szCs w:val="28"/>
    </w:rPr>
  </w:style>
  <w:style w:type="paragraph" w:styleId="Titolo3">
    <w:name w:val="heading 3"/>
    <w:basedOn w:val="Standard"/>
    <w:next w:val="Standard"/>
    <w:uiPriority w:val="9"/>
    <w:unhideWhenUsed/>
    <w:qFormat/>
    <w:pPr>
      <w:keepNext/>
      <w:keepLines/>
      <w:numPr>
        <w:ilvl w:val="2"/>
        <w:numId w:val="1"/>
      </w:numPr>
      <w:spacing w:before="40"/>
      <w:outlineLvl w:val="2"/>
    </w:pPr>
    <w:rPr>
      <w:rFonts w:eastAsia="Times New Roman"/>
      <w:b/>
      <w:color w:val="2E74B5"/>
      <w:szCs w:val="24"/>
    </w:rPr>
  </w:style>
  <w:style w:type="paragraph" w:styleId="Titolo4">
    <w:name w:val="heading 4"/>
    <w:basedOn w:val="Standard"/>
    <w:next w:val="Standard"/>
    <w:uiPriority w:val="9"/>
    <w:unhideWhenUsed/>
    <w:qFormat/>
    <w:pPr>
      <w:keepNext/>
      <w:keepLines/>
      <w:numPr>
        <w:ilvl w:val="3"/>
        <w:numId w:val="1"/>
      </w:numPr>
      <w:spacing w:before="40"/>
      <w:outlineLvl w:val="3"/>
    </w:pPr>
    <w:rPr>
      <w:rFonts w:ascii="Calibri Light" w:eastAsia="Times New Roman" w:hAnsi="Calibri Light" w:cs="Calibri Light"/>
      <w:i/>
      <w:iCs/>
      <w:color w:val="2E74B5"/>
      <w:szCs w:val="20"/>
    </w:rPr>
  </w:style>
  <w:style w:type="paragraph" w:styleId="Titolo5">
    <w:name w:val="heading 5"/>
    <w:basedOn w:val="Standard"/>
    <w:next w:val="Standard"/>
    <w:uiPriority w:val="9"/>
    <w:semiHidden/>
    <w:unhideWhenUsed/>
    <w:qFormat/>
    <w:pPr>
      <w:keepNext/>
      <w:keepLines/>
      <w:numPr>
        <w:ilvl w:val="4"/>
        <w:numId w:val="1"/>
      </w:numPr>
      <w:spacing w:before="40"/>
      <w:outlineLvl w:val="4"/>
    </w:pPr>
    <w:rPr>
      <w:rFonts w:ascii="Calibri Light" w:eastAsia="Times New Roman" w:hAnsi="Calibri Light" w:cs="Calibri Light"/>
      <w:color w:val="2E74B5"/>
      <w:szCs w:val="20"/>
    </w:rPr>
  </w:style>
  <w:style w:type="paragraph" w:styleId="Titolo6">
    <w:name w:val="heading 6"/>
    <w:basedOn w:val="Standard"/>
    <w:next w:val="Standard"/>
    <w:uiPriority w:val="9"/>
    <w:semiHidden/>
    <w:unhideWhenUsed/>
    <w:qFormat/>
    <w:pPr>
      <w:keepNext/>
      <w:keepLines/>
      <w:numPr>
        <w:ilvl w:val="5"/>
        <w:numId w:val="1"/>
      </w:numPr>
      <w:spacing w:before="40"/>
      <w:outlineLvl w:val="5"/>
    </w:pPr>
    <w:rPr>
      <w:rFonts w:ascii="Calibri Light" w:eastAsia="Times New Roman" w:hAnsi="Calibri Light" w:cs="Calibri Light"/>
      <w:color w:val="1F4D78"/>
      <w:szCs w:val="20"/>
    </w:rPr>
  </w:style>
  <w:style w:type="paragraph" w:styleId="Titolo7">
    <w:name w:val="heading 7"/>
    <w:basedOn w:val="Standard"/>
    <w:next w:val="Standard"/>
    <w:uiPriority w:val="9"/>
    <w:qFormat/>
    <w:pPr>
      <w:keepNext/>
      <w:keepLines/>
      <w:numPr>
        <w:ilvl w:val="6"/>
        <w:numId w:val="1"/>
      </w:numPr>
      <w:spacing w:before="40"/>
      <w:outlineLvl w:val="6"/>
    </w:pPr>
    <w:rPr>
      <w:rFonts w:ascii="Calibri Light" w:eastAsia="Times New Roman" w:hAnsi="Calibri Light" w:cs="Calibri Light"/>
      <w:i/>
      <w:iCs/>
      <w:color w:val="1F4D78"/>
      <w:szCs w:val="20"/>
    </w:rPr>
  </w:style>
  <w:style w:type="paragraph" w:styleId="Titolo8">
    <w:name w:val="heading 8"/>
    <w:basedOn w:val="Standard"/>
    <w:next w:val="Standard"/>
    <w:uiPriority w:val="9"/>
    <w:qFormat/>
    <w:pPr>
      <w:keepNext/>
      <w:keepLines/>
      <w:numPr>
        <w:ilvl w:val="7"/>
        <w:numId w:val="1"/>
      </w:numPr>
      <w:spacing w:before="4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Titolo9">
    <w:name w:val="heading 9"/>
    <w:basedOn w:val="Standard"/>
    <w:next w:val="Standard"/>
    <w:uiPriority w:val="9"/>
    <w:qFormat/>
    <w:pPr>
      <w:keepNext/>
      <w:keepLines/>
      <w:numPr>
        <w:ilvl w:val="8"/>
        <w:numId w:val="1"/>
      </w:numPr>
      <w:spacing w:before="4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Outline">
    <w:name w:val="Outline"/>
    <w:basedOn w:val="Nessunelenco"/>
    <w:pPr>
      <w:numPr>
        <w:numId w:val="281"/>
      </w:numPr>
    </w:pPr>
  </w:style>
  <w:style w:type="paragraph" w:customStyle="1" w:styleId="Standard">
    <w:name w:val="Standard"/>
    <w:qFormat/>
    <w:pPr>
      <w:widowControl/>
      <w:spacing w:after="120"/>
      <w:jc w:val="both"/>
    </w:pPr>
    <w:rPr>
      <w:sz w:val="24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widowControl w:val="0"/>
      <w:ind w:left="706" w:hanging="426"/>
    </w:pPr>
    <w:rPr>
      <w:rFonts w:cs="Calibri"/>
      <w:sz w:val="22"/>
    </w:rPr>
  </w:style>
  <w:style w:type="paragraph" w:styleId="Elenco">
    <w:name w:val="List"/>
    <w:basedOn w:val="Textbody"/>
    <w:rPr>
      <w:rFonts w:cs="Lucida Sans"/>
    </w:rPr>
  </w:style>
  <w:style w:type="paragraph" w:styleId="Didascalia">
    <w:name w:val="caption"/>
    <w:basedOn w:val="Standard"/>
    <w:qFormat/>
    <w:pPr>
      <w:suppressLineNumbers/>
      <w:spacing w:before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Titolo">
    <w:name w:val="Title"/>
    <w:basedOn w:val="Standard"/>
    <w:next w:val="Textbody"/>
    <w:uiPriority w:val="10"/>
    <w:qFormat/>
    <w:pPr>
      <w:spacing w:before="240" w:after="60"/>
      <w:jc w:val="center"/>
      <w:outlineLvl w:val="0"/>
    </w:pPr>
    <w:rPr>
      <w:rFonts w:ascii="Aptos Display" w:eastAsia="Times New Roman" w:hAnsi="Aptos Display" w:cs="Aptos Display"/>
      <w:b/>
      <w:bCs/>
      <w:kern w:val="3"/>
      <w:sz w:val="32"/>
      <w:szCs w:val="32"/>
    </w:rPr>
  </w:style>
  <w:style w:type="paragraph" w:customStyle="1" w:styleId="caption1">
    <w:name w:val="caption1"/>
    <w:basedOn w:val="Standard"/>
    <w:uiPriority w:val="35"/>
    <w:qFormat/>
    <w:pPr>
      <w:suppressLineNumbers/>
      <w:spacing w:before="120"/>
    </w:pPr>
    <w:rPr>
      <w:rFonts w:cs="Lucida Sans"/>
      <w:i/>
      <w:iCs/>
      <w:szCs w:val="24"/>
    </w:rPr>
  </w:style>
  <w:style w:type="paragraph" w:styleId="Paragrafoelenco">
    <w:name w:val="List Paragraph"/>
    <w:aliases w:val="Numbered List,1st level - Bullet List Paragraph,Lettre d'introduction,Paragraph,Bullet EY,Bullet point 1,DE_HEADING3,Bullets,Medium Grid 1 - Accent 21,List Paragraph compact,Normal bullet 2,Paragraphe de liste 2,Reference list,Elenco_2"/>
    <w:basedOn w:val="Standard"/>
    <w:uiPriority w:val="1"/>
    <w:qFormat/>
    <w:pPr>
      <w:ind w:left="720"/>
    </w:pPr>
    <w:rPr>
      <w:szCs w:val="20"/>
    </w:rPr>
  </w:style>
  <w:style w:type="paragraph" w:customStyle="1" w:styleId="HeaderandFooter">
    <w:name w:val="Header and Footer"/>
    <w:basedOn w:val="Standard"/>
  </w:style>
  <w:style w:type="paragraph" w:styleId="Intestazione">
    <w:name w:val="header"/>
    <w:basedOn w:val="Standard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Standard"/>
    <w:uiPriority w:val="99"/>
    <w:pPr>
      <w:tabs>
        <w:tab w:val="center" w:pos="4819"/>
        <w:tab w:val="right" w:pos="9638"/>
      </w:tabs>
    </w:pPr>
  </w:style>
  <w:style w:type="paragraph" w:customStyle="1" w:styleId="Footnote">
    <w:name w:val="Footnote"/>
    <w:basedOn w:val="Standard"/>
    <w:pPr>
      <w:tabs>
        <w:tab w:val="left" w:pos="568"/>
      </w:tabs>
      <w:ind w:left="284" w:right="284" w:hanging="284"/>
    </w:pPr>
    <w:rPr>
      <w:sz w:val="16"/>
      <w:szCs w:val="20"/>
    </w:rPr>
  </w:style>
  <w:style w:type="paragraph" w:styleId="Mappadocumento">
    <w:name w:val="Document Map"/>
    <w:basedOn w:val="Standard"/>
    <w:rPr>
      <w:rFonts w:ascii="Times New Roman" w:eastAsia="Times New Roman" w:hAnsi="Times New Roman"/>
      <w:szCs w:val="24"/>
    </w:rPr>
  </w:style>
  <w:style w:type="paragraph" w:styleId="Testofumetto">
    <w:name w:val="Balloon Text"/>
    <w:basedOn w:val="Standard"/>
    <w:rPr>
      <w:rFonts w:ascii="Segoe UI" w:eastAsia="Segoe UI" w:hAnsi="Segoe UI" w:cs="Segoe UI"/>
      <w:sz w:val="18"/>
      <w:szCs w:val="18"/>
    </w:rPr>
  </w:style>
  <w:style w:type="paragraph" w:styleId="Testocommento">
    <w:name w:val="annotation text"/>
    <w:basedOn w:val="Standard"/>
    <w:uiPriority w:val="99"/>
    <w:rPr>
      <w:sz w:val="20"/>
      <w:szCs w:val="20"/>
    </w:rPr>
  </w:style>
  <w:style w:type="paragraph" w:styleId="Soggettocommento">
    <w:name w:val="annotation subject"/>
    <w:basedOn w:val="Testocommento"/>
    <w:next w:val="Testocommento"/>
    <w:uiPriority w:val="99"/>
    <w:rPr>
      <w:b/>
      <w:bCs/>
    </w:rPr>
  </w:style>
  <w:style w:type="paragraph" w:styleId="Revisione">
    <w:name w:val="Revision"/>
    <w:uiPriority w:val="99"/>
    <w:qFormat/>
    <w:pPr>
      <w:widowControl/>
    </w:pPr>
    <w:rPr>
      <w:sz w:val="22"/>
      <w:szCs w:val="22"/>
      <w:lang w:eastAsia="en-US"/>
    </w:rPr>
  </w:style>
  <w:style w:type="paragraph" w:customStyle="1" w:styleId="Contents1">
    <w:name w:val="Contents 1"/>
    <w:basedOn w:val="Standard"/>
    <w:next w:val="Standard"/>
    <w:autoRedefine/>
    <w:pPr>
      <w:tabs>
        <w:tab w:val="left" w:pos="851"/>
        <w:tab w:val="right" w:leader="dot" w:pos="9628"/>
      </w:tabs>
      <w:spacing w:before="120"/>
    </w:pPr>
    <w:rPr>
      <w:b/>
      <w:bCs/>
      <w:szCs w:val="24"/>
    </w:rPr>
  </w:style>
  <w:style w:type="paragraph" w:customStyle="1" w:styleId="Contents2">
    <w:name w:val="Contents 2"/>
    <w:basedOn w:val="Standard"/>
    <w:next w:val="Standard"/>
    <w:autoRedefine/>
    <w:pPr>
      <w:tabs>
        <w:tab w:val="left" w:pos="709"/>
        <w:tab w:val="right" w:leader="dot" w:pos="9628"/>
      </w:tabs>
    </w:pPr>
    <w:rPr>
      <w:b/>
      <w:bCs/>
      <w:szCs w:val="24"/>
    </w:rPr>
  </w:style>
  <w:style w:type="paragraph" w:customStyle="1" w:styleId="Blockquote">
    <w:name w:val="Blockquote"/>
    <w:basedOn w:val="Standard"/>
    <w:pPr>
      <w:spacing w:before="100" w:after="100"/>
      <w:ind w:left="360" w:right="360"/>
      <w:jc w:val="left"/>
    </w:pPr>
    <w:rPr>
      <w:rFonts w:ascii="Times New Roman" w:eastAsia="Times New Roman" w:hAnsi="Times New Roman"/>
      <w:szCs w:val="24"/>
      <w:lang w:eastAsia="it-IT"/>
    </w:rPr>
  </w:style>
  <w:style w:type="paragraph" w:customStyle="1" w:styleId="Numerato1">
    <w:name w:val="Numerato 1"/>
    <w:basedOn w:val="Standard"/>
    <w:autoRedefine/>
    <w:pPr>
      <w:widowControl w:val="0"/>
      <w:tabs>
        <w:tab w:val="left" w:pos="1080"/>
        <w:tab w:val="left" w:pos="1647"/>
      </w:tabs>
      <w:spacing w:before="60" w:after="60"/>
      <w:ind w:left="1080" w:hanging="360"/>
    </w:pPr>
    <w:rPr>
      <w:rFonts w:ascii="Arial" w:eastAsia="Times New Roman" w:hAnsi="Arial" w:cs="Arial"/>
      <w:sz w:val="20"/>
      <w:szCs w:val="20"/>
    </w:rPr>
  </w:style>
  <w:style w:type="paragraph" w:customStyle="1" w:styleId="Contents3">
    <w:name w:val="Contents 3"/>
    <w:basedOn w:val="Standard"/>
    <w:next w:val="Standard"/>
    <w:autoRedefine/>
    <w:pPr>
      <w:ind w:left="480"/>
      <w:jc w:val="left"/>
    </w:pPr>
    <w:rPr>
      <w:sz w:val="22"/>
    </w:rPr>
  </w:style>
  <w:style w:type="paragraph" w:customStyle="1" w:styleId="Corpodeltesto21">
    <w:name w:val="Corpo del testo 21"/>
    <w:basedOn w:val="Standard"/>
    <w:pPr>
      <w:spacing w:line="480" w:lineRule="auto"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Default">
    <w:name w:val="Default"/>
    <w:rPr>
      <w:rFonts w:ascii="Arial" w:eastAsia="Times New Roman" w:hAnsi="Arial" w:cs="Arial"/>
      <w:color w:val="000000"/>
      <w:sz w:val="24"/>
      <w:szCs w:val="24"/>
    </w:rPr>
  </w:style>
  <w:style w:type="paragraph" w:customStyle="1" w:styleId="Contents4">
    <w:name w:val="Contents 4"/>
    <w:basedOn w:val="Standard"/>
    <w:next w:val="Standard"/>
    <w:autoRedefine/>
    <w:pPr>
      <w:ind w:left="720"/>
      <w:jc w:val="left"/>
    </w:pPr>
    <w:rPr>
      <w:sz w:val="20"/>
      <w:szCs w:val="20"/>
    </w:rPr>
  </w:style>
  <w:style w:type="paragraph" w:customStyle="1" w:styleId="Contents5">
    <w:name w:val="Contents 5"/>
    <w:basedOn w:val="Standard"/>
    <w:next w:val="Standard"/>
    <w:autoRedefine/>
    <w:pPr>
      <w:ind w:left="960"/>
      <w:jc w:val="left"/>
    </w:pPr>
    <w:rPr>
      <w:sz w:val="20"/>
      <w:szCs w:val="20"/>
    </w:rPr>
  </w:style>
  <w:style w:type="paragraph" w:customStyle="1" w:styleId="Contents6">
    <w:name w:val="Contents 6"/>
    <w:basedOn w:val="Standard"/>
    <w:next w:val="Standard"/>
    <w:autoRedefine/>
    <w:pPr>
      <w:ind w:left="1200"/>
      <w:jc w:val="left"/>
    </w:pPr>
    <w:rPr>
      <w:sz w:val="20"/>
      <w:szCs w:val="20"/>
    </w:rPr>
  </w:style>
  <w:style w:type="paragraph" w:customStyle="1" w:styleId="Contents7">
    <w:name w:val="Contents 7"/>
    <w:basedOn w:val="Standard"/>
    <w:next w:val="Standard"/>
    <w:autoRedefine/>
    <w:pPr>
      <w:ind w:left="1440"/>
      <w:jc w:val="left"/>
    </w:pPr>
    <w:rPr>
      <w:sz w:val="20"/>
      <w:szCs w:val="20"/>
    </w:rPr>
  </w:style>
  <w:style w:type="paragraph" w:customStyle="1" w:styleId="Contents8">
    <w:name w:val="Contents 8"/>
    <w:basedOn w:val="Standard"/>
    <w:next w:val="Standard"/>
    <w:autoRedefine/>
    <w:pPr>
      <w:ind w:left="1680"/>
      <w:jc w:val="left"/>
    </w:pPr>
    <w:rPr>
      <w:sz w:val="20"/>
      <w:szCs w:val="20"/>
    </w:rPr>
  </w:style>
  <w:style w:type="paragraph" w:customStyle="1" w:styleId="Contents9">
    <w:name w:val="Contents 9"/>
    <w:basedOn w:val="Standard"/>
    <w:next w:val="Standard"/>
    <w:autoRedefine/>
    <w:pPr>
      <w:ind w:left="1920"/>
      <w:jc w:val="left"/>
    </w:pPr>
    <w:rPr>
      <w:sz w:val="20"/>
      <w:szCs w:val="20"/>
    </w:rPr>
  </w:style>
  <w:style w:type="paragraph" w:customStyle="1" w:styleId="Testonotaapidipagina1">
    <w:name w:val="Testo nota a piè di pagina1"/>
    <w:basedOn w:val="Standard"/>
    <w:pPr>
      <w:tabs>
        <w:tab w:val="left" w:pos="852"/>
      </w:tabs>
      <w:ind w:left="284" w:right="284" w:hanging="284"/>
      <w:jc w:val="left"/>
    </w:pPr>
    <w:rPr>
      <w:rFonts w:ascii="Liberation Serif" w:eastAsia="SimSun" w:hAnsi="Liberation Serif" w:cs="Mangal"/>
      <w:kern w:val="3"/>
      <w:sz w:val="16"/>
      <w:szCs w:val="20"/>
      <w:lang w:eastAsia="zh-CN" w:bidi="hi-IN"/>
    </w:rPr>
  </w:style>
  <w:style w:type="paragraph" w:customStyle="1" w:styleId="Textbodyuser">
    <w:name w:val="Text body (user)"/>
    <w:basedOn w:val="Standard"/>
    <w:pPr>
      <w:widowControl w:val="0"/>
      <w:jc w:val="left"/>
    </w:pPr>
    <w:rPr>
      <w:rFonts w:ascii="Times New Roman" w:eastAsia="SimSun" w:hAnsi="Times New Roman" w:cs="Mangal"/>
      <w:kern w:val="3"/>
      <w:szCs w:val="24"/>
      <w:lang w:eastAsia="zh-CN" w:bidi="hi-IN"/>
    </w:rPr>
  </w:style>
  <w:style w:type="paragraph" w:customStyle="1" w:styleId="Normale1">
    <w:name w:val="Normale1"/>
    <w:pPr>
      <w:widowControl/>
    </w:pPr>
    <w:rPr>
      <w:rFonts w:cs="Calibri"/>
    </w:rPr>
  </w:style>
  <w:style w:type="paragraph" w:customStyle="1" w:styleId="paragraph">
    <w:name w:val="paragraph"/>
    <w:basedOn w:val="Standard"/>
    <w:pPr>
      <w:spacing w:before="280" w:after="280"/>
      <w:jc w:val="left"/>
    </w:pPr>
    <w:rPr>
      <w:rFonts w:ascii="Times New Roman" w:eastAsia="Times New Roman" w:hAnsi="Times New Roman"/>
      <w:szCs w:val="24"/>
      <w:lang w:eastAsia="it-IT"/>
    </w:rPr>
  </w:style>
  <w:style w:type="paragraph" w:customStyle="1" w:styleId="whitespace-pre-wrap">
    <w:name w:val="whitespace-pre-wrap"/>
    <w:basedOn w:val="Standard"/>
    <w:qFormat/>
    <w:pPr>
      <w:spacing w:before="280" w:after="280"/>
      <w:jc w:val="left"/>
    </w:pPr>
    <w:rPr>
      <w:rFonts w:ascii="Times New Roman" w:eastAsia="Times New Roman" w:hAnsi="Times New Roman"/>
      <w:szCs w:val="24"/>
      <w:lang w:eastAsia="it-IT"/>
    </w:rPr>
  </w:style>
  <w:style w:type="paragraph" w:customStyle="1" w:styleId="whitespace-normal">
    <w:name w:val="whitespace-normal"/>
    <w:basedOn w:val="Standard"/>
    <w:qFormat/>
    <w:pPr>
      <w:spacing w:before="280" w:after="280"/>
      <w:jc w:val="left"/>
    </w:pPr>
    <w:rPr>
      <w:rFonts w:ascii="Times New Roman" w:eastAsia="Times New Roman" w:hAnsi="Times New Roman"/>
      <w:szCs w:val="24"/>
      <w:lang w:eastAsia="it-IT"/>
    </w:rPr>
  </w:style>
  <w:style w:type="paragraph" w:styleId="NormaleWeb">
    <w:name w:val="Normal (Web)"/>
    <w:basedOn w:val="Standard"/>
    <w:uiPriority w:val="99"/>
    <w:pPr>
      <w:spacing w:before="280" w:after="280"/>
      <w:jc w:val="left"/>
    </w:pPr>
    <w:rPr>
      <w:rFonts w:ascii="Times New Roman" w:eastAsia="Times New Roman" w:hAnsi="Times New Roman"/>
      <w:szCs w:val="24"/>
      <w:lang w:eastAsia="it-IT"/>
    </w:rPr>
  </w:style>
  <w:style w:type="paragraph" w:customStyle="1" w:styleId="Standarduser">
    <w:name w:val="Standard (user)"/>
    <w:pPr>
      <w:widowControl/>
      <w:spacing w:after="160"/>
    </w:pPr>
    <w:rPr>
      <w:rFonts w:eastAsia="Segoe UI" w:cs="Tahoma"/>
      <w:color w:val="00000A"/>
      <w:sz w:val="24"/>
      <w:szCs w:val="24"/>
      <w:lang w:eastAsia="en-US"/>
    </w:rPr>
  </w:style>
  <w:style w:type="paragraph" w:styleId="Nessunaspaziatura">
    <w:name w:val="No Spacing"/>
    <w:uiPriority w:val="1"/>
    <w:qFormat/>
    <w:pPr>
      <w:widowControl/>
      <w:jc w:val="both"/>
    </w:pPr>
    <w:rPr>
      <w:sz w:val="24"/>
      <w:szCs w:val="22"/>
      <w:lang w:eastAsia="en-US"/>
    </w:rPr>
  </w:style>
  <w:style w:type="paragraph" w:customStyle="1" w:styleId="gmail-msolistparagraph">
    <w:name w:val="gmail-msolistparagraph"/>
    <w:basedOn w:val="Standard"/>
    <w:pPr>
      <w:spacing w:before="280" w:after="280"/>
      <w:jc w:val="left"/>
    </w:pPr>
    <w:rPr>
      <w:rFonts w:ascii="Times New Roman" w:eastAsia="Times New Roman" w:hAnsi="Times New Roman"/>
      <w:szCs w:val="24"/>
      <w:lang w:eastAsia="it-IT"/>
    </w:rPr>
  </w:style>
  <w:style w:type="paragraph" w:styleId="Sottotitolo">
    <w:name w:val="Subtitle"/>
    <w:basedOn w:val="Standard"/>
    <w:next w:val="Standard"/>
    <w:uiPriority w:val="11"/>
    <w:qFormat/>
    <w:pPr>
      <w:spacing w:after="160"/>
    </w:pPr>
    <w:rPr>
      <w:rFonts w:ascii="Aptos" w:hAnsi="Aptos"/>
      <w:color w:val="5A5A5A"/>
      <w:spacing w:val="15"/>
      <w:sz w:val="22"/>
    </w:rPr>
  </w:style>
  <w:style w:type="paragraph" w:styleId="Citazione">
    <w:name w:val="Quote"/>
    <w:basedOn w:val="Standard"/>
    <w:next w:val="Standard"/>
    <w:uiPriority w:val="29"/>
    <w:qFormat/>
    <w:pPr>
      <w:spacing w:before="200" w:after="160"/>
      <w:ind w:left="864" w:right="864"/>
      <w:jc w:val="center"/>
    </w:pPr>
    <w:rPr>
      <w:i/>
      <w:iCs/>
      <w:color w:val="404040"/>
    </w:rPr>
  </w:style>
  <w:style w:type="paragraph" w:styleId="Titoloindice">
    <w:name w:val="index heading"/>
    <w:basedOn w:val="Heading"/>
  </w:style>
  <w:style w:type="paragraph" w:styleId="Titolosommario">
    <w:name w:val="TOC Heading"/>
    <w:basedOn w:val="Titolo1"/>
    <w:next w:val="Standard"/>
    <w:uiPriority w:val="39"/>
    <w:qFormat/>
    <w:pPr>
      <w:spacing w:after="0"/>
    </w:pPr>
    <w:rPr>
      <w:rFonts w:ascii="Aptos Display" w:eastAsia="Calibri" w:hAnsi="Aptos Display"/>
      <w:b w:val="0"/>
      <w:color w:val="0F4761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Comment">
    <w:name w:val="Comment"/>
    <w:basedOn w:val="Standard"/>
    <w:pPr>
      <w:spacing w:before="56" w:after="0"/>
      <w:ind w:left="57" w:right="57"/>
    </w:pPr>
    <w:rPr>
      <w:sz w:val="20"/>
      <w:szCs w:val="20"/>
    </w:rPr>
  </w:style>
  <w:style w:type="character" w:customStyle="1" w:styleId="Titolo2Carattere">
    <w:name w:val="Titolo 2 Carattere"/>
    <w:uiPriority w:val="9"/>
    <w:qFormat/>
    <w:rPr>
      <w:rFonts w:ascii="Arial" w:eastAsia="Times New Roman" w:hAnsi="Arial" w:cs="Arial"/>
      <w:b/>
      <w:color w:val="2E74B5"/>
      <w:sz w:val="28"/>
      <w:szCs w:val="28"/>
    </w:rPr>
  </w:style>
  <w:style w:type="character" w:customStyle="1" w:styleId="Titolo3Carattere">
    <w:name w:val="Titolo 3 Carattere"/>
    <w:uiPriority w:val="9"/>
    <w:qFormat/>
    <w:rPr>
      <w:rFonts w:eastAsia="Times New Roman"/>
      <w:b/>
      <w:color w:val="2E74B5"/>
      <w:sz w:val="24"/>
      <w:szCs w:val="24"/>
    </w:rPr>
  </w:style>
  <w:style w:type="character" w:customStyle="1" w:styleId="IntestazioneCarattere">
    <w:name w:val="Intestazione Carattere"/>
    <w:basedOn w:val="Carpredefinitoparagrafo"/>
    <w:uiPriority w:val="99"/>
    <w:qFormat/>
  </w:style>
  <w:style w:type="character" w:customStyle="1" w:styleId="PidipaginaCarattere">
    <w:name w:val="Piè di pagina Carattere"/>
    <w:basedOn w:val="Carpredefinitoparagrafo"/>
    <w:uiPriority w:val="99"/>
    <w:qFormat/>
  </w:style>
  <w:style w:type="character" w:customStyle="1" w:styleId="TestonotaapidipaginaCarattere">
    <w:name w:val="Testo nota a piè di pagina Carattere"/>
    <w:qFormat/>
    <w:rPr>
      <w:rFonts w:ascii="Calibri" w:eastAsia="Calibri" w:hAnsi="Calibri" w:cs="Calibri"/>
      <w:sz w:val="16"/>
      <w:szCs w:val="20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Titolo1Carattere">
    <w:name w:val="Titolo 1 Carattere"/>
    <w:uiPriority w:val="9"/>
    <w:qFormat/>
    <w:rPr>
      <w:rFonts w:eastAsia="Times New Roman"/>
      <w:b/>
      <w:color w:val="2E74B5"/>
      <w:sz w:val="32"/>
      <w:szCs w:val="32"/>
    </w:rPr>
  </w:style>
  <w:style w:type="character" w:customStyle="1" w:styleId="Titolo4Carattere">
    <w:name w:val="Titolo 4 Carattere"/>
    <w:uiPriority w:val="9"/>
    <w:qFormat/>
    <w:rPr>
      <w:rFonts w:ascii="Calibri Light" w:eastAsia="Times New Roman" w:hAnsi="Calibri Light" w:cs="Calibri Light"/>
      <w:i/>
      <w:iCs/>
      <w:color w:val="2E74B5"/>
      <w:sz w:val="24"/>
    </w:rPr>
  </w:style>
  <w:style w:type="character" w:customStyle="1" w:styleId="Titolo5Carattere">
    <w:name w:val="Titolo 5 Carattere"/>
    <w:uiPriority w:val="9"/>
    <w:qFormat/>
    <w:rPr>
      <w:rFonts w:ascii="Calibri Light" w:eastAsia="Times New Roman" w:hAnsi="Calibri Light" w:cs="Calibri Light"/>
      <w:color w:val="2E74B5"/>
      <w:sz w:val="24"/>
    </w:rPr>
  </w:style>
  <w:style w:type="character" w:customStyle="1" w:styleId="Titolo6Carattere">
    <w:name w:val="Titolo 6 Carattere"/>
    <w:uiPriority w:val="9"/>
    <w:qFormat/>
    <w:rPr>
      <w:rFonts w:ascii="Calibri Light" w:eastAsia="Times New Roman" w:hAnsi="Calibri Light" w:cs="Calibri Light"/>
      <w:color w:val="1F4D78"/>
      <w:sz w:val="24"/>
    </w:rPr>
  </w:style>
  <w:style w:type="character" w:customStyle="1" w:styleId="Titolo7Carattere">
    <w:name w:val="Titolo 7 Carattere"/>
    <w:uiPriority w:val="9"/>
    <w:qFormat/>
    <w:rPr>
      <w:rFonts w:ascii="Calibri Light" w:eastAsia="Times New Roman" w:hAnsi="Calibri Light" w:cs="Calibri Light"/>
      <w:i/>
      <w:iCs/>
      <w:color w:val="1F4D78"/>
      <w:sz w:val="24"/>
    </w:rPr>
  </w:style>
  <w:style w:type="character" w:customStyle="1" w:styleId="Titolo8Carattere">
    <w:name w:val="Titolo 8 Carattere"/>
    <w:uiPriority w:val="9"/>
    <w:qFormat/>
    <w:rPr>
      <w:rFonts w:ascii="Calibri Light" w:eastAsia="Times New Roman" w:hAnsi="Calibri Light" w:cs="Calibri Light"/>
      <w:color w:val="272727"/>
      <w:sz w:val="21"/>
      <w:szCs w:val="21"/>
    </w:rPr>
  </w:style>
  <w:style w:type="character" w:customStyle="1" w:styleId="Titolo9Carattere">
    <w:name w:val="Titolo 9 Carattere"/>
    <w:uiPriority w:val="9"/>
    <w:qFormat/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customStyle="1" w:styleId="MappadocumentoCarattere">
    <w:name w:val="Mappa documento Carattere"/>
    <w:rPr>
      <w:rFonts w:ascii="Times New Roman" w:eastAsia="Times New Roman" w:hAnsi="Times New Roman" w:cs="Times New Roman"/>
      <w:sz w:val="24"/>
      <w:szCs w:val="24"/>
    </w:rPr>
  </w:style>
  <w:style w:type="character" w:styleId="Numeropagina">
    <w:name w:val="page number"/>
    <w:basedOn w:val="Carpredefinitoparagrafo"/>
  </w:style>
  <w:style w:type="character" w:customStyle="1" w:styleId="TestofumettoCarattere">
    <w:name w:val="Testo fumetto Carattere"/>
    <w:rPr>
      <w:rFonts w:ascii="Segoe UI" w:eastAsia="Segoe UI" w:hAnsi="Segoe UI" w:cs="Segoe UI"/>
      <w:sz w:val="18"/>
      <w:szCs w:val="18"/>
    </w:rPr>
  </w:style>
  <w:style w:type="character" w:styleId="Rimandocommento">
    <w:name w:val="annotation reference"/>
    <w:uiPriority w:val="99"/>
    <w:rPr>
      <w:sz w:val="16"/>
      <w:szCs w:val="16"/>
    </w:rPr>
  </w:style>
  <w:style w:type="character" w:customStyle="1" w:styleId="TestocommentoCarattere">
    <w:name w:val="Testo commento Carattere"/>
    <w:uiPriority w:val="99"/>
    <w:rPr>
      <w:sz w:val="20"/>
      <w:szCs w:val="20"/>
    </w:rPr>
  </w:style>
  <w:style w:type="character" w:customStyle="1" w:styleId="SoggettocommentoCarattere">
    <w:name w:val="Soggetto commento Carattere"/>
    <w:uiPriority w:val="99"/>
    <w:rPr>
      <w:b/>
      <w:bCs/>
      <w:sz w:val="20"/>
      <w:szCs w:val="20"/>
    </w:rPr>
  </w:style>
  <w:style w:type="character" w:customStyle="1" w:styleId="Internetlink">
    <w:name w:val="Internet link"/>
    <w:basedOn w:val="Carpredefinitoparagrafo"/>
    <w:rPr>
      <w:color w:val="467886"/>
      <w:u w:val="single"/>
    </w:rPr>
  </w:style>
  <w:style w:type="character" w:customStyle="1" w:styleId="ParagrafoelencoCarattere">
    <w:name w:val="Paragrafo elenco Carattere"/>
    <w:aliases w:val="Numbered List Carattere,1st level - Bullet List Paragraph Carattere,Lettre d'introduction Carattere,Paragraph Carattere,Bullet EY Carattere,Bullet point 1 Carattere,DE_HEADING3 Carattere,Bullets Carattere,Elenco_2 Carattere"/>
    <w:uiPriority w:val="1"/>
    <w:qFormat/>
    <w:rPr>
      <w:sz w:val="24"/>
    </w:rPr>
  </w:style>
  <w:style w:type="character" w:customStyle="1" w:styleId="Enfasigrassetto1">
    <w:name w:val="Enfasi (grassetto)1"/>
    <w:rPr>
      <w:b/>
    </w:rPr>
  </w:style>
  <w:style w:type="character" w:customStyle="1" w:styleId="Numerato1Carattere">
    <w:name w:val="Numerato 1 Carattere"/>
    <w:rPr>
      <w:rFonts w:ascii="Arial" w:eastAsia="Times New Roman" w:hAnsi="Arial" w:cs="Arial"/>
    </w:rPr>
  </w:style>
  <w:style w:type="character" w:customStyle="1" w:styleId="Caratteredellanota">
    <w:name w:val="Carattere della nota"/>
    <w:rPr>
      <w:position w:val="0"/>
      <w:vertAlign w:val="superscript"/>
    </w:rPr>
  </w:style>
  <w:style w:type="character" w:customStyle="1" w:styleId="dossier-scheda-title-it">
    <w:name w:val="dossier-scheda-title-it"/>
    <w:basedOn w:val="Carpredefinitoparagrafo"/>
  </w:style>
  <w:style w:type="character" w:customStyle="1" w:styleId="normaltextrun">
    <w:name w:val="normaltextrun"/>
    <w:basedOn w:val="Carpredefinitoparagrafo"/>
  </w:style>
  <w:style w:type="character" w:customStyle="1" w:styleId="CorpotestoCarattere">
    <w:name w:val="Corpo testo Carattere"/>
    <w:rPr>
      <w:rFonts w:cs="Calibri"/>
      <w:sz w:val="22"/>
      <w:szCs w:val="22"/>
      <w:lang w:eastAsia="en-US"/>
    </w:rPr>
  </w:style>
  <w:style w:type="character" w:customStyle="1" w:styleId="FootnoteSymbol">
    <w:name w:val="Footnote Symbol"/>
    <w:basedOn w:val="Carpredefinitoparagrafo"/>
    <w:rPr>
      <w:position w:val="0"/>
      <w:vertAlign w:val="superscript"/>
    </w:rPr>
  </w:style>
  <w:style w:type="character" w:customStyle="1" w:styleId="cf01">
    <w:name w:val="cf01"/>
    <w:qFormat/>
    <w:rPr>
      <w:rFonts w:ascii="Segoe UI" w:eastAsia="Segoe UI" w:hAnsi="Segoe UI" w:cs="Segoe UI"/>
      <w:color w:val="1F1F1F"/>
      <w:sz w:val="18"/>
      <w:szCs w:val="18"/>
    </w:rPr>
  </w:style>
  <w:style w:type="character" w:styleId="Menzionenonrisolta">
    <w:name w:val="Unresolved Mention"/>
    <w:uiPriority w:val="99"/>
    <w:qFormat/>
    <w:rPr>
      <w:color w:val="605E5C"/>
      <w:shd w:val="clear" w:color="auto" w:fill="E1DFDD"/>
    </w:rPr>
  </w:style>
  <w:style w:type="character" w:customStyle="1" w:styleId="TitoloCarattere">
    <w:name w:val="Titolo Carattere"/>
    <w:uiPriority w:val="10"/>
    <w:qFormat/>
    <w:rPr>
      <w:rFonts w:ascii="Aptos Display" w:eastAsia="Times New Roman" w:hAnsi="Aptos Display" w:cs="Times New Roman"/>
      <w:b/>
      <w:bCs/>
      <w:kern w:val="3"/>
      <w:sz w:val="32"/>
      <w:szCs w:val="32"/>
      <w:lang w:eastAsia="en-US"/>
    </w:rPr>
  </w:style>
  <w:style w:type="character" w:customStyle="1" w:styleId="SottotitoloCarattere">
    <w:name w:val="Sottotitolo Carattere"/>
    <w:basedOn w:val="Carpredefinitoparagrafo"/>
    <w:uiPriority w:val="11"/>
    <w:qFormat/>
    <w:rPr>
      <w:rFonts w:ascii="Aptos" w:eastAsia="Calibri" w:hAnsi="Aptos" w:cs="Times New Roman"/>
      <w:color w:val="5A5A5A"/>
      <w:spacing w:val="15"/>
      <w:sz w:val="22"/>
      <w:szCs w:val="22"/>
      <w:lang w:eastAsia="en-US"/>
    </w:rPr>
  </w:style>
  <w:style w:type="character" w:styleId="Enfasiintensa">
    <w:name w:val="Intense Emphasis"/>
    <w:basedOn w:val="Carpredefinitoparagrafo"/>
    <w:uiPriority w:val="21"/>
    <w:qFormat/>
    <w:rPr>
      <w:i/>
      <w:iCs/>
      <w:color w:val="156082"/>
    </w:rPr>
  </w:style>
  <w:style w:type="character" w:customStyle="1" w:styleId="CitazioneCarattere">
    <w:name w:val="Citazione Carattere"/>
    <w:basedOn w:val="Carpredefinitoparagrafo"/>
    <w:uiPriority w:val="29"/>
    <w:qFormat/>
    <w:rPr>
      <w:i/>
      <w:iCs/>
      <w:color w:val="404040"/>
      <w:sz w:val="24"/>
      <w:szCs w:val="22"/>
      <w:lang w:eastAsia="en-US"/>
    </w:rPr>
  </w:style>
  <w:style w:type="character" w:styleId="Titolodellibro">
    <w:name w:val="Book Title"/>
    <w:basedOn w:val="Carpredefinitoparagrafo"/>
    <w:uiPriority w:val="33"/>
    <w:qFormat/>
    <w:rPr>
      <w:b/>
      <w:bCs/>
      <w:i/>
      <w:iCs/>
      <w:spacing w:val="5"/>
    </w:rPr>
  </w:style>
  <w:style w:type="character" w:styleId="Enfasigrassetto">
    <w:name w:val="Strong"/>
    <w:basedOn w:val="Carpredefinitoparagrafo"/>
    <w:qFormat/>
    <w:rPr>
      <w:b/>
      <w:bCs/>
    </w:rPr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EndnoteCharacters">
    <w:name w:val="Endnote Characters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IndexLink">
    <w:name w:val="Index Link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TestocommentoCarattere1">
    <w:name w:val="Testo commento Carattere1"/>
    <w:rPr>
      <w:rFonts w:ascii="Calibri" w:eastAsia="Calibri" w:hAnsi="Calibri" w:cs="Calibri"/>
      <w:lang w:eastAsia="zh-CN"/>
    </w:rPr>
  </w:style>
  <w:style w:type="character" w:customStyle="1" w:styleId="Linenumbering">
    <w:name w:val="Line numbering"/>
  </w:style>
  <w:style w:type="character" w:customStyle="1" w:styleId="ListLabel1">
    <w:name w:val="ListLabel 1"/>
    <w:rPr>
      <w:b/>
      <w:bCs/>
      <w:i w:val="0"/>
      <w:iCs w:val="0"/>
      <w:sz w:val="32"/>
    </w:rPr>
  </w:style>
  <w:style w:type="character" w:customStyle="1" w:styleId="ListLabel2">
    <w:name w:val="ListLabel 2"/>
    <w:rPr>
      <w:b/>
      <w:bCs/>
    </w:rPr>
  </w:style>
  <w:style w:type="character" w:customStyle="1" w:styleId="ListLabel3">
    <w:name w:val="ListLabel 3"/>
    <w:rPr>
      <w:b/>
      <w:i w:val="0"/>
      <w:color w:val="5B9BD5"/>
    </w:rPr>
  </w:style>
  <w:style w:type="character" w:customStyle="1" w:styleId="ListLabel4">
    <w:name w:val="ListLabel 4"/>
    <w:rPr>
      <w:b/>
      <w:i/>
    </w:rPr>
  </w:style>
  <w:style w:type="character" w:customStyle="1" w:styleId="ListLabel5">
    <w:name w:val="ListLabel 5"/>
    <w:rPr>
      <w:b/>
      <w:i/>
    </w:rPr>
  </w:style>
  <w:style w:type="character" w:customStyle="1" w:styleId="ListLabel6">
    <w:name w:val="ListLabel 6"/>
    <w:rPr>
      <w:b/>
      <w:i/>
    </w:rPr>
  </w:style>
  <w:style w:type="character" w:customStyle="1" w:styleId="ListLabel7">
    <w:name w:val="ListLabel 7"/>
    <w:rPr>
      <w:b/>
      <w:i/>
    </w:rPr>
  </w:style>
  <w:style w:type="character" w:customStyle="1" w:styleId="ListLabel8">
    <w:name w:val="ListLabel 8"/>
    <w:rPr>
      <w:b/>
      <w:i/>
    </w:rPr>
  </w:style>
  <w:style w:type="character" w:customStyle="1" w:styleId="ListLabel9">
    <w:name w:val="ListLabel 9"/>
    <w:rPr>
      <w:b/>
      <w:i/>
    </w:rPr>
  </w:style>
  <w:style w:type="character" w:customStyle="1" w:styleId="ListLabel10">
    <w:name w:val="ListLabel 10"/>
    <w:rPr>
      <w:b/>
      <w:i/>
    </w:rPr>
  </w:style>
  <w:style w:type="character" w:customStyle="1" w:styleId="ListLabel11">
    <w:name w:val="ListLabel 11"/>
    <w:rPr>
      <w:b/>
      <w:bCs/>
      <w:color w:val="156082"/>
    </w:rPr>
  </w:style>
  <w:style w:type="character" w:customStyle="1" w:styleId="ListLabel12">
    <w:name w:val="ListLabel 12"/>
    <w:rPr>
      <w:color w:val="156082"/>
    </w:rPr>
  </w:style>
  <w:style w:type="character" w:customStyle="1" w:styleId="ListLabel13">
    <w:name w:val="ListLabel 13"/>
    <w:rPr>
      <w:rFonts w:ascii="Calibri Light" w:eastAsia="Calibri" w:hAnsi="Calibri Light" w:cs="Calibri Light"/>
    </w:rPr>
  </w:style>
  <w:style w:type="character" w:customStyle="1" w:styleId="ListLabel14">
    <w:name w:val="ListLabel 14"/>
    <w:rPr>
      <w:b/>
      <w:bCs/>
    </w:rPr>
  </w:style>
  <w:style w:type="character" w:customStyle="1" w:styleId="ListLabel15">
    <w:name w:val="ListLabel 15"/>
    <w:rPr>
      <w:b/>
      <w:bCs/>
    </w:rPr>
  </w:style>
  <w:style w:type="character" w:customStyle="1" w:styleId="ListLabel16">
    <w:name w:val="ListLabel 16"/>
    <w:rPr>
      <w:rFonts w:cs="Calibri"/>
    </w:rPr>
  </w:style>
  <w:style w:type="character" w:customStyle="1" w:styleId="ListLabel17">
    <w:name w:val="ListLabel 17"/>
    <w:rPr>
      <w:rFonts w:ascii="Calibri" w:eastAsia="Calibri" w:hAnsi="Calibri" w:cs="Calibri"/>
      <w:b/>
      <w:bCs/>
      <w:color w:val="auto"/>
      <w:sz w:val="24"/>
      <w:szCs w:val="22"/>
    </w:rPr>
  </w:style>
  <w:style w:type="character" w:customStyle="1" w:styleId="ListLabel18">
    <w:name w:val="ListLabel 18"/>
    <w:rPr>
      <w:b/>
      <w:bCs/>
    </w:rPr>
  </w:style>
  <w:style w:type="character" w:customStyle="1" w:styleId="ListLabel19">
    <w:name w:val="ListLabel 19"/>
    <w:rPr>
      <w:b/>
      <w:i w:val="0"/>
      <w:color w:val="5B9BD5"/>
    </w:rPr>
  </w:style>
  <w:style w:type="character" w:customStyle="1" w:styleId="ListLabel20">
    <w:name w:val="ListLabel 20"/>
    <w:rPr>
      <w:b/>
      <w:i/>
    </w:rPr>
  </w:style>
  <w:style w:type="character" w:customStyle="1" w:styleId="ListLabel21">
    <w:name w:val="ListLabel 21"/>
    <w:rPr>
      <w:b/>
      <w:i/>
    </w:rPr>
  </w:style>
  <w:style w:type="character" w:customStyle="1" w:styleId="ListLabel22">
    <w:name w:val="ListLabel 22"/>
    <w:rPr>
      <w:b/>
      <w:i/>
    </w:rPr>
  </w:style>
  <w:style w:type="character" w:customStyle="1" w:styleId="ListLabel23">
    <w:name w:val="ListLabel 23"/>
    <w:rPr>
      <w:b/>
      <w:i/>
    </w:rPr>
  </w:style>
  <w:style w:type="character" w:customStyle="1" w:styleId="ListLabel24">
    <w:name w:val="ListLabel 24"/>
    <w:rPr>
      <w:b/>
      <w:i/>
    </w:rPr>
  </w:style>
  <w:style w:type="character" w:customStyle="1" w:styleId="ListLabel25">
    <w:name w:val="ListLabel 25"/>
    <w:rPr>
      <w:b/>
      <w:i/>
    </w:rPr>
  </w:style>
  <w:style w:type="character" w:customStyle="1" w:styleId="ListLabel26">
    <w:name w:val="ListLabel 26"/>
    <w:rPr>
      <w:b/>
      <w:i/>
    </w:rPr>
  </w:style>
  <w:style w:type="character" w:customStyle="1" w:styleId="ListLabel27">
    <w:name w:val="ListLabel 27"/>
    <w:rPr>
      <w:b/>
      <w:bCs/>
    </w:rPr>
  </w:style>
  <w:style w:type="character" w:customStyle="1" w:styleId="ListLabel28">
    <w:name w:val="ListLabel 28"/>
    <w:rPr>
      <w:b/>
      <w:i w:val="0"/>
      <w:color w:val="5B9BD5"/>
    </w:rPr>
  </w:style>
  <w:style w:type="character" w:customStyle="1" w:styleId="ListLabel29">
    <w:name w:val="ListLabel 29"/>
    <w:rPr>
      <w:b/>
      <w:i/>
    </w:rPr>
  </w:style>
  <w:style w:type="character" w:customStyle="1" w:styleId="ListLabel30">
    <w:name w:val="ListLabel 30"/>
    <w:rPr>
      <w:b/>
      <w:i/>
    </w:rPr>
  </w:style>
  <w:style w:type="character" w:customStyle="1" w:styleId="ListLabel31">
    <w:name w:val="ListLabel 31"/>
    <w:rPr>
      <w:b/>
      <w:i/>
    </w:rPr>
  </w:style>
  <w:style w:type="character" w:customStyle="1" w:styleId="ListLabel32">
    <w:name w:val="ListLabel 32"/>
    <w:rPr>
      <w:b/>
      <w:i/>
    </w:rPr>
  </w:style>
  <w:style w:type="character" w:customStyle="1" w:styleId="ListLabel33">
    <w:name w:val="ListLabel 33"/>
    <w:rPr>
      <w:b/>
      <w:i/>
    </w:rPr>
  </w:style>
  <w:style w:type="character" w:customStyle="1" w:styleId="ListLabel34">
    <w:name w:val="ListLabel 34"/>
    <w:rPr>
      <w:b/>
      <w:i/>
    </w:rPr>
  </w:style>
  <w:style w:type="character" w:customStyle="1" w:styleId="ListLabel35">
    <w:name w:val="ListLabel 35"/>
    <w:rPr>
      <w:b/>
      <w:i/>
    </w:rPr>
  </w:style>
  <w:style w:type="character" w:customStyle="1" w:styleId="ListLabel36">
    <w:name w:val="ListLabel 36"/>
    <w:rPr>
      <w:b/>
      <w:bCs/>
      <w:i w:val="0"/>
    </w:rPr>
  </w:style>
  <w:style w:type="character" w:customStyle="1" w:styleId="ListLabel37">
    <w:name w:val="ListLabel 37"/>
    <w:rPr>
      <w:b/>
      <w:bCs/>
    </w:rPr>
  </w:style>
  <w:style w:type="character" w:customStyle="1" w:styleId="ListLabel38">
    <w:name w:val="ListLabel 38"/>
    <w:rPr>
      <w:b/>
      <w:bCs/>
      <w:i w:val="0"/>
    </w:rPr>
  </w:style>
  <w:style w:type="character" w:customStyle="1" w:styleId="ListLabel39">
    <w:name w:val="ListLabel 39"/>
    <w:rPr>
      <w:b/>
      <w:bCs/>
    </w:rPr>
  </w:style>
  <w:style w:type="character" w:customStyle="1" w:styleId="ListLabel40">
    <w:name w:val="ListLabel 40"/>
    <w:rPr>
      <w:rFonts w:eastAsia="Times New Roman"/>
      <w:b/>
      <w:color w:val="1F1F1F"/>
    </w:rPr>
  </w:style>
  <w:style w:type="character" w:customStyle="1" w:styleId="ListLabel41">
    <w:name w:val="ListLabel 41"/>
    <w:rPr>
      <w:rFonts w:cs="Calibri Light"/>
      <w:b/>
      <w:bCs/>
      <w:sz w:val="24"/>
      <w:szCs w:val="24"/>
    </w:rPr>
  </w:style>
  <w:style w:type="character" w:customStyle="1" w:styleId="ListLabel42">
    <w:name w:val="ListLabel 42"/>
    <w:rPr>
      <w:b/>
      <w:bCs/>
      <w:color w:val="0B769F"/>
    </w:rPr>
  </w:style>
  <w:style w:type="character" w:customStyle="1" w:styleId="ListLabel43">
    <w:name w:val="ListLabel 43"/>
    <w:rPr>
      <w:i w:val="0"/>
      <w:color w:val="156082"/>
    </w:rPr>
  </w:style>
  <w:style w:type="character" w:customStyle="1" w:styleId="ListLabel44">
    <w:name w:val="ListLabel 44"/>
    <w:rPr>
      <w:b w:val="0"/>
      <w:bCs w:val="0"/>
    </w:rPr>
  </w:style>
  <w:style w:type="character" w:customStyle="1" w:styleId="ListLabel45">
    <w:name w:val="ListLabel 45"/>
    <w:rPr>
      <w:sz w:val="18"/>
    </w:rPr>
  </w:style>
  <w:style w:type="character" w:customStyle="1" w:styleId="ListLabel46">
    <w:name w:val="ListLabel 46"/>
    <w:rPr>
      <w:rFonts w:cs="Calibri Light"/>
    </w:rPr>
  </w:style>
  <w:style w:type="character" w:customStyle="1" w:styleId="ListLabel47">
    <w:name w:val="ListLabel 47"/>
    <w:rPr>
      <w:rFonts w:cs="Aptos"/>
      <w:b/>
    </w:rPr>
  </w:style>
  <w:style w:type="character" w:customStyle="1" w:styleId="ListLabel48">
    <w:name w:val="ListLabel 48"/>
    <w:rPr>
      <w:rFonts w:cs="Calibri Light"/>
      <w:b/>
      <w:bCs/>
      <w:color w:val="156082"/>
      <w:sz w:val="32"/>
      <w:szCs w:val="32"/>
      <w:lang w:eastAsia="en-US"/>
    </w:rPr>
  </w:style>
  <w:style w:type="character" w:customStyle="1" w:styleId="ListLabel49">
    <w:name w:val="ListLabel 49"/>
    <w:rPr>
      <w:rFonts w:cs="Symbol"/>
    </w:rPr>
  </w:style>
  <w:style w:type="character" w:customStyle="1" w:styleId="ListLabel50">
    <w:name w:val="ListLabel 50"/>
    <w:rPr>
      <w:rFonts w:cs="Courier New"/>
    </w:rPr>
  </w:style>
  <w:style w:type="character" w:customStyle="1" w:styleId="ListLabel51">
    <w:name w:val="ListLabel 51"/>
    <w:rPr>
      <w:rFonts w:cs="Wingdings"/>
      <w:strike/>
      <w:color w:val="1F1F1F"/>
      <w:sz w:val="19"/>
      <w:szCs w:val="19"/>
      <w:lang w:eastAsia="it-IT"/>
    </w:rPr>
  </w:style>
  <w:style w:type="character" w:customStyle="1" w:styleId="ListLabel52">
    <w:name w:val="ListLabel 52"/>
    <w:rPr>
      <w:rFonts w:cs="Symbol"/>
    </w:rPr>
  </w:style>
  <w:style w:type="character" w:customStyle="1" w:styleId="ListLabel53">
    <w:name w:val="ListLabel 53"/>
    <w:rPr>
      <w:rFonts w:cs="Courier New"/>
    </w:rPr>
  </w:style>
  <w:style w:type="character" w:customStyle="1" w:styleId="ListLabel54">
    <w:name w:val="ListLabel 54"/>
    <w:rPr>
      <w:rFonts w:cs="Wingdings"/>
      <w:strike/>
      <w:color w:val="1F1F1F"/>
      <w:sz w:val="19"/>
      <w:szCs w:val="19"/>
      <w:lang w:eastAsia="it-IT"/>
    </w:rPr>
  </w:style>
  <w:style w:type="character" w:customStyle="1" w:styleId="ListLabel55">
    <w:name w:val="ListLabel 55"/>
    <w:rPr>
      <w:rFonts w:eastAsia="Times New Roman"/>
      <w:b/>
      <w:color w:val="1F1F1F"/>
    </w:rPr>
  </w:style>
  <w:style w:type="character" w:customStyle="1" w:styleId="ListLabel56">
    <w:name w:val="ListLabel 56"/>
    <w:rPr>
      <w:rFonts w:cs="Calibri Light"/>
      <w:b/>
      <w:bCs/>
      <w:sz w:val="24"/>
      <w:szCs w:val="24"/>
    </w:rPr>
  </w:style>
  <w:style w:type="character" w:customStyle="1" w:styleId="ListLabel57">
    <w:name w:val="ListLabel 57"/>
    <w:rPr>
      <w:b/>
      <w:bCs/>
      <w:color w:val="0B769F"/>
    </w:rPr>
  </w:style>
  <w:style w:type="character" w:customStyle="1" w:styleId="ListLabel58">
    <w:name w:val="ListLabel 58"/>
    <w:rPr>
      <w:b/>
      <w:bCs/>
      <w:i w:val="0"/>
    </w:rPr>
  </w:style>
  <w:style w:type="character" w:customStyle="1" w:styleId="ListLabel59">
    <w:name w:val="ListLabel 59"/>
    <w:rPr>
      <w:b/>
      <w:bCs/>
    </w:rPr>
  </w:style>
  <w:style w:type="character" w:customStyle="1" w:styleId="ListLabel60">
    <w:name w:val="ListLabel 60"/>
    <w:rPr>
      <w:b/>
      <w:bCs/>
      <w:i w:val="0"/>
      <w:color w:val="auto"/>
      <w:sz w:val="24"/>
      <w:szCs w:val="24"/>
    </w:rPr>
  </w:style>
  <w:style w:type="character" w:customStyle="1" w:styleId="ListLabel61">
    <w:name w:val="ListLabel 61"/>
    <w:rPr>
      <w:b/>
      <w:bCs/>
    </w:rPr>
  </w:style>
  <w:style w:type="character" w:customStyle="1" w:styleId="ListLabel62">
    <w:name w:val="ListLabel 62"/>
    <w:rPr>
      <w:rFonts w:ascii="Calibri" w:eastAsia="Calibri" w:hAnsi="Calibri" w:cs="Calibri"/>
      <w:b/>
      <w:i w:val="0"/>
      <w:color w:val="0F4761"/>
      <w:sz w:val="24"/>
      <w:szCs w:val="36"/>
    </w:rPr>
  </w:style>
  <w:style w:type="character" w:customStyle="1" w:styleId="ListLabel63">
    <w:name w:val="ListLabel 63"/>
    <w:rPr>
      <w:rFonts w:ascii="Calibri" w:eastAsia="Calibri" w:hAnsi="Calibri" w:cs="Calibri"/>
      <w:b/>
      <w:bCs/>
      <w:color w:val="auto"/>
      <w:sz w:val="24"/>
      <w:szCs w:val="22"/>
    </w:rPr>
  </w:style>
  <w:style w:type="character" w:customStyle="1" w:styleId="ListLabel64">
    <w:name w:val="ListLabel 64"/>
    <w:rPr>
      <w:rFonts w:cs="Symbol"/>
    </w:rPr>
  </w:style>
  <w:style w:type="character" w:customStyle="1" w:styleId="ListLabel65">
    <w:name w:val="ListLabel 65"/>
    <w:rPr>
      <w:rFonts w:cs="Courier New"/>
    </w:rPr>
  </w:style>
  <w:style w:type="character" w:customStyle="1" w:styleId="ListLabel66">
    <w:name w:val="ListLabel 66"/>
    <w:rPr>
      <w:rFonts w:cs="Wingdings"/>
    </w:rPr>
  </w:style>
  <w:style w:type="character" w:customStyle="1" w:styleId="ListLabel67">
    <w:name w:val="ListLabel 67"/>
    <w:rPr>
      <w:rFonts w:cs="Symbol"/>
    </w:rPr>
  </w:style>
  <w:style w:type="character" w:customStyle="1" w:styleId="ListLabel68">
    <w:name w:val="ListLabel 68"/>
    <w:rPr>
      <w:rFonts w:cs="Courier New"/>
    </w:rPr>
  </w:style>
  <w:style w:type="character" w:customStyle="1" w:styleId="ListLabel69">
    <w:name w:val="ListLabel 69"/>
    <w:rPr>
      <w:rFonts w:cs="Wingdings"/>
    </w:rPr>
  </w:style>
  <w:style w:type="character" w:customStyle="1" w:styleId="ListLabel70">
    <w:name w:val="ListLabel 70"/>
    <w:rPr>
      <w:rFonts w:cs="Symbol"/>
    </w:rPr>
  </w:style>
  <w:style w:type="character" w:customStyle="1" w:styleId="ListLabel71">
    <w:name w:val="ListLabel 71"/>
    <w:rPr>
      <w:rFonts w:cs="Courier New"/>
    </w:rPr>
  </w:style>
  <w:style w:type="character" w:customStyle="1" w:styleId="ListLabel72">
    <w:name w:val="ListLabel 72"/>
    <w:rPr>
      <w:rFonts w:cs="Wingdings"/>
    </w:rPr>
  </w:style>
  <w:style w:type="character" w:customStyle="1" w:styleId="ListLabel73">
    <w:name w:val="ListLabel 73"/>
    <w:rPr>
      <w:rFonts w:cs="Calibri Light"/>
      <w:b/>
      <w:bCs/>
      <w:sz w:val="24"/>
      <w:szCs w:val="24"/>
    </w:rPr>
  </w:style>
  <w:style w:type="character" w:customStyle="1" w:styleId="ListLabel74">
    <w:name w:val="ListLabel 74"/>
    <w:rPr>
      <w:b/>
      <w:bCs/>
      <w:color w:val="156082"/>
    </w:rPr>
  </w:style>
  <w:style w:type="character" w:customStyle="1" w:styleId="ListLabel75">
    <w:name w:val="ListLabel 75"/>
    <w:rPr>
      <w:rFonts w:ascii="Calibri" w:eastAsia="Calibri" w:hAnsi="Calibri" w:cs="Calibri"/>
      <w:color w:val="auto"/>
      <w:sz w:val="24"/>
    </w:rPr>
  </w:style>
  <w:style w:type="character" w:customStyle="1" w:styleId="ListLabel76">
    <w:name w:val="ListLabel 76"/>
    <w:rPr>
      <w:color w:val="156082"/>
    </w:rPr>
  </w:style>
  <w:style w:type="character" w:customStyle="1" w:styleId="ListLabel77">
    <w:name w:val="ListLabel 77"/>
    <w:rPr>
      <w:b/>
      <w:bCs/>
    </w:rPr>
  </w:style>
  <w:style w:type="character" w:customStyle="1" w:styleId="ListLabel78">
    <w:name w:val="ListLabel 78"/>
    <w:rPr>
      <w:b/>
      <w:i w:val="0"/>
      <w:color w:val="5B9BD5"/>
    </w:rPr>
  </w:style>
  <w:style w:type="character" w:customStyle="1" w:styleId="ListLabel79">
    <w:name w:val="ListLabel 79"/>
    <w:rPr>
      <w:b/>
      <w:i/>
    </w:rPr>
  </w:style>
  <w:style w:type="character" w:customStyle="1" w:styleId="ListLabel80">
    <w:name w:val="ListLabel 80"/>
    <w:rPr>
      <w:b/>
      <w:i/>
    </w:rPr>
  </w:style>
  <w:style w:type="character" w:customStyle="1" w:styleId="ListLabel81">
    <w:name w:val="ListLabel 81"/>
    <w:rPr>
      <w:b/>
      <w:i/>
    </w:rPr>
  </w:style>
  <w:style w:type="character" w:customStyle="1" w:styleId="ListLabel82">
    <w:name w:val="ListLabel 82"/>
    <w:rPr>
      <w:b/>
      <w:i/>
    </w:rPr>
  </w:style>
  <w:style w:type="character" w:customStyle="1" w:styleId="ListLabel83">
    <w:name w:val="ListLabel 83"/>
    <w:rPr>
      <w:b/>
      <w:i/>
    </w:rPr>
  </w:style>
  <w:style w:type="character" w:customStyle="1" w:styleId="ListLabel84">
    <w:name w:val="ListLabel 84"/>
    <w:rPr>
      <w:b/>
      <w:i/>
    </w:rPr>
  </w:style>
  <w:style w:type="character" w:customStyle="1" w:styleId="ListLabel85">
    <w:name w:val="ListLabel 85"/>
    <w:rPr>
      <w:b/>
      <w:i/>
    </w:rPr>
  </w:style>
  <w:style w:type="character" w:customStyle="1" w:styleId="ListLabel86">
    <w:name w:val="ListLabel 86"/>
    <w:rPr>
      <w:b/>
      <w:bCs/>
    </w:rPr>
  </w:style>
  <w:style w:type="character" w:customStyle="1" w:styleId="ListLabel87">
    <w:name w:val="ListLabel 87"/>
    <w:rPr>
      <w:b/>
      <w:i w:val="0"/>
      <w:color w:val="5B9BD5"/>
    </w:rPr>
  </w:style>
  <w:style w:type="character" w:customStyle="1" w:styleId="ListLabel88">
    <w:name w:val="ListLabel 88"/>
    <w:rPr>
      <w:b/>
      <w:i/>
    </w:rPr>
  </w:style>
  <w:style w:type="character" w:customStyle="1" w:styleId="ListLabel89">
    <w:name w:val="ListLabel 89"/>
    <w:rPr>
      <w:b/>
      <w:i/>
    </w:rPr>
  </w:style>
  <w:style w:type="character" w:customStyle="1" w:styleId="ListLabel90">
    <w:name w:val="ListLabel 90"/>
    <w:rPr>
      <w:b/>
      <w:i/>
    </w:rPr>
  </w:style>
  <w:style w:type="character" w:customStyle="1" w:styleId="ListLabel91">
    <w:name w:val="ListLabel 91"/>
    <w:rPr>
      <w:b/>
      <w:i/>
    </w:rPr>
  </w:style>
  <w:style w:type="character" w:customStyle="1" w:styleId="ListLabel92">
    <w:name w:val="ListLabel 92"/>
    <w:rPr>
      <w:b/>
      <w:i/>
    </w:rPr>
  </w:style>
  <w:style w:type="character" w:customStyle="1" w:styleId="ListLabel93">
    <w:name w:val="ListLabel 93"/>
    <w:rPr>
      <w:b/>
      <w:i/>
    </w:rPr>
  </w:style>
  <w:style w:type="character" w:customStyle="1" w:styleId="ListLabel94">
    <w:name w:val="ListLabel 94"/>
    <w:rPr>
      <w:b/>
      <w:i/>
    </w:rPr>
  </w:style>
  <w:style w:type="character" w:customStyle="1" w:styleId="ListLabel95">
    <w:name w:val="ListLabel 95"/>
    <w:rPr>
      <w:b/>
      <w:bCs/>
      <w:color w:val="0F4761"/>
    </w:rPr>
  </w:style>
  <w:style w:type="character" w:customStyle="1" w:styleId="ListLabel96">
    <w:name w:val="ListLabel 96"/>
    <w:rPr>
      <w:b/>
      <w:bCs/>
    </w:rPr>
  </w:style>
  <w:style w:type="character" w:customStyle="1" w:styleId="ListLabel97">
    <w:name w:val="ListLabel 97"/>
    <w:rPr>
      <w:b/>
      <w:i w:val="0"/>
      <w:color w:val="5B9BD5"/>
    </w:rPr>
  </w:style>
  <w:style w:type="character" w:customStyle="1" w:styleId="ListLabel98">
    <w:name w:val="ListLabel 98"/>
    <w:rPr>
      <w:b/>
      <w:i/>
    </w:rPr>
  </w:style>
  <w:style w:type="character" w:customStyle="1" w:styleId="ListLabel99">
    <w:name w:val="ListLabel 99"/>
    <w:rPr>
      <w:b/>
      <w:i/>
    </w:rPr>
  </w:style>
  <w:style w:type="character" w:customStyle="1" w:styleId="ListLabel100">
    <w:name w:val="ListLabel 100"/>
    <w:rPr>
      <w:b/>
      <w:i/>
    </w:rPr>
  </w:style>
  <w:style w:type="character" w:customStyle="1" w:styleId="ListLabel101">
    <w:name w:val="ListLabel 101"/>
    <w:rPr>
      <w:b/>
      <w:i/>
    </w:rPr>
  </w:style>
  <w:style w:type="character" w:customStyle="1" w:styleId="ListLabel102">
    <w:name w:val="ListLabel 102"/>
    <w:rPr>
      <w:b/>
      <w:i/>
    </w:rPr>
  </w:style>
  <w:style w:type="character" w:customStyle="1" w:styleId="ListLabel103">
    <w:name w:val="ListLabel 103"/>
    <w:rPr>
      <w:b/>
      <w:i/>
    </w:rPr>
  </w:style>
  <w:style w:type="character" w:customStyle="1" w:styleId="ListLabel104">
    <w:name w:val="ListLabel 104"/>
    <w:rPr>
      <w:b/>
      <w:i/>
    </w:rPr>
  </w:style>
  <w:style w:type="character" w:customStyle="1" w:styleId="ListLabel105">
    <w:name w:val="ListLabel 105"/>
    <w:rPr>
      <w:b w:val="0"/>
      <w:bCs w:val="0"/>
      <w:color w:val="0F4761"/>
    </w:rPr>
  </w:style>
  <w:style w:type="character" w:customStyle="1" w:styleId="ListLabel106">
    <w:name w:val="ListLabel 106"/>
    <w:rPr>
      <w:b w:val="0"/>
      <w:bCs w:val="0"/>
      <w:color w:val="0F4761"/>
    </w:rPr>
  </w:style>
  <w:style w:type="character" w:customStyle="1" w:styleId="ListLabel107">
    <w:name w:val="ListLabel 107"/>
    <w:rPr>
      <w:b/>
      <w:bCs/>
    </w:rPr>
  </w:style>
  <w:style w:type="character" w:customStyle="1" w:styleId="ListLabel108">
    <w:name w:val="ListLabel 108"/>
    <w:rPr>
      <w:b/>
      <w:i w:val="0"/>
      <w:color w:val="5B9BD5"/>
    </w:rPr>
  </w:style>
  <w:style w:type="character" w:customStyle="1" w:styleId="ListLabel109">
    <w:name w:val="ListLabel 109"/>
    <w:rPr>
      <w:b/>
      <w:i/>
    </w:rPr>
  </w:style>
  <w:style w:type="character" w:customStyle="1" w:styleId="ListLabel110">
    <w:name w:val="ListLabel 110"/>
    <w:rPr>
      <w:b/>
      <w:i/>
    </w:rPr>
  </w:style>
  <w:style w:type="character" w:customStyle="1" w:styleId="ListLabel111">
    <w:name w:val="ListLabel 111"/>
    <w:rPr>
      <w:b/>
      <w:i/>
    </w:rPr>
  </w:style>
  <w:style w:type="character" w:customStyle="1" w:styleId="ListLabel112">
    <w:name w:val="ListLabel 112"/>
    <w:rPr>
      <w:b/>
      <w:i/>
    </w:rPr>
  </w:style>
  <w:style w:type="character" w:customStyle="1" w:styleId="ListLabel113">
    <w:name w:val="ListLabel 113"/>
    <w:rPr>
      <w:b/>
      <w:i/>
    </w:rPr>
  </w:style>
  <w:style w:type="character" w:customStyle="1" w:styleId="ListLabel114">
    <w:name w:val="ListLabel 114"/>
    <w:rPr>
      <w:b/>
      <w:i/>
    </w:rPr>
  </w:style>
  <w:style w:type="character" w:customStyle="1" w:styleId="ListLabel115">
    <w:name w:val="ListLabel 115"/>
    <w:rPr>
      <w:b/>
      <w:i/>
    </w:rPr>
  </w:style>
  <w:style w:type="character" w:customStyle="1" w:styleId="ListLabel116">
    <w:name w:val="ListLabel 116"/>
    <w:rPr>
      <w:rFonts w:ascii="Calibri" w:eastAsia="Calibri" w:hAnsi="Calibri" w:cs="Calibri"/>
      <w:b/>
      <w:bCs/>
      <w:color w:val="auto"/>
      <w:sz w:val="24"/>
      <w:szCs w:val="22"/>
    </w:rPr>
  </w:style>
  <w:style w:type="character" w:customStyle="1" w:styleId="ListLabel117">
    <w:name w:val="ListLabel 117"/>
    <w:rPr>
      <w:b/>
      <w:bCs/>
    </w:rPr>
  </w:style>
  <w:style w:type="character" w:customStyle="1" w:styleId="ListLabel118">
    <w:name w:val="ListLabel 118"/>
    <w:rPr>
      <w:b/>
      <w:i w:val="0"/>
      <w:color w:val="5B9BD5"/>
    </w:rPr>
  </w:style>
  <w:style w:type="character" w:customStyle="1" w:styleId="ListLabel119">
    <w:name w:val="ListLabel 119"/>
    <w:rPr>
      <w:b/>
      <w:i/>
    </w:rPr>
  </w:style>
  <w:style w:type="character" w:customStyle="1" w:styleId="ListLabel120">
    <w:name w:val="ListLabel 120"/>
    <w:rPr>
      <w:b/>
      <w:i/>
    </w:rPr>
  </w:style>
  <w:style w:type="character" w:customStyle="1" w:styleId="ListLabel121">
    <w:name w:val="ListLabel 121"/>
    <w:rPr>
      <w:b/>
      <w:i/>
    </w:rPr>
  </w:style>
  <w:style w:type="character" w:customStyle="1" w:styleId="ListLabel122">
    <w:name w:val="ListLabel 122"/>
    <w:rPr>
      <w:b/>
      <w:i/>
    </w:rPr>
  </w:style>
  <w:style w:type="character" w:customStyle="1" w:styleId="ListLabel123">
    <w:name w:val="ListLabel 123"/>
    <w:rPr>
      <w:b/>
      <w:i/>
    </w:rPr>
  </w:style>
  <w:style w:type="character" w:customStyle="1" w:styleId="ListLabel124">
    <w:name w:val="ListLabel 124"/>
    <w:rPr>
      <w:b/>
      <w:i/>
    </w:rPr>
  </w:style>
  <w:style w:type="character" w:customStyle="1" w:styleId="ListLabel125">
    <w:name w:val="ListLabel 125"/>
    <w:rPr>
      <w:b/>
      <w:i/>
    </w:rPr>
  </w:style>
  <w:style w:type="character" w:customStyle="1" w:styleId="ListLabel126">
    <w:name w:val="ListLabel 126"/>
    <w:rPr>
      <w:b w:val="0"/>
      <w:bCs w:val="0"/>
      <w:color w:val="0F4761"/>
    </w:rPr>
  </w:style>
  <w:style w:type="character" w:customStyle="1" w:styleId="ListLabel127">
    <w:name w:val="ListLabel 127"/>
    <w:rPr>
      <w:b/>
      <w:bCs/>
    </w:rPr>
  </w:style>
  <w:style w:type="character" w:customStyle="1" w:styleId="ListLabel128">
    <w:name w:val="ListLabel 128"/>
    <w:rPr>
      <w:b/>
      <w:i w:val="0"/>
      <w:color w:val="5B9BD5"/>
    </w:rPr>
  </w:style>
  <w:style w:type="character" w:customStyle="1" w:styleId="ListLabel129">
    <w:name w:val="ListLabel 129"/>
    <w:rPr>
      <w:b/>
      <w:i/>
    </w:rPr>
  </w:style>
  <w:style w:type="character" w:customStyle="1" w:styleId="ListLabel130">
    <w:name w:val="ListLabel 130"/>
    <w:rPr>
      <w:b/>
      <w:i/>
    </w:rPr>
  </w:style>
  <w:style w:type="character" w:customStyle="1" w:styleId="ListLabel131">
    <w:name w:val="ListLabel 131"/>
    <w:rPr>
      <w:b/>
      <w:i/>
    </w:rPr>
  </w:style>
  <w:style w:type="character" w:customStyle="1" w:styleId="ListLabel132">
    <w:name w:val="ListLabel 132"/>
    <w:rPr>
      <w:b/>
      <w:i/>
    </w:rPr>
  </w:style>
  <w:style w:type="character" w:customStyle="1" w:styleId="ListLabel133">
    <w:name w:val="ListLabel 133"/>
    <w:rPr>
      <w:b/>
      <w:i/>
    </w:rPr>
  </w:style>
  <w:style w:type="character" w:customStyle="1" w:styleId="ListLabel134">
    <w:name w:val="ListLabel 134"/>
    <w:rPr>
      <w:b/>
      <w:i/>
    </w:rPr>
  </w:style>
  <w:style w:type="character" w:customStyle="1" w:styleId="ListLabel135">
    <w:name w:val="ListLabel 135"/>
    <w:rPr>
      <w:b/>
      <w:i/>
    </w:rPr>
  </w:style>
  <w:style w:type="character" w:customStyle="1" w:styleId="ListLabel136">
    <w:name w:val="ListLabel 136"/>
    <w:rPr>
      <w:b/>
      <w:bCs/>
    </w:rPr>
  </w:style>
  <w:style w:type="character" w:customStyle="1" w:styleId="ListLabel137">
    <w:name w:val="ListLabel 137"/>
    <w:rPr>
      <w:rFonts w:cs="Calibri"/>
    </w:rPr>
  </w:style>
  <w:style w:type="character" w:customStyle="1" w:styleId="ListLabel138">
    <w:name w:val="ListLabel 138"/>
    <w:rPr>
      <w:b/>
      <w:bCs/>
      <w:color w:val="156082"/>
      <w:position w:val="0"/>
      <w:sz w:val="20"/>
      <w:vertAlign w:val="baseline"/>
    </w:rPr>
  </w:style>
  <w:style w:type="character" w:customStyle="1" w:styleId="ListLabel139">
    <w:name w:val="ListLabel 139"/>
    <w:rPr>
      <w:rFonts w:cs="Calibri Light"/>
      <w:b/>
      <w:bCs/>
      <w:color w:val="156082"/>
      <w:sz w:val="24"/>
      <w:szCs w:val="24"/>
    </w:rPr>
  </w:style>
  <w:style w:type="character" w:customStyle="1" w:styleId="ListLabel140">
    <w:name w:val="ListLabel 140"/>
    <w:rPr>
      <w:b/>
      <w:bCs/>
    </w:rPr>
  </w:style>
  <w:style w:type="character" w:customStyle="1" w:styleId="ListLabel141">
    <w:name w:val="ListLabel 141"/>
    <w:rPr>
      <w:rFonts w:cs="Calibri"/>
    </w:rPr>
  </w:style>
  <w:style w:type="character" w:customStyle="1" w:styleId="ListLabel142">
    <w:name w:val="ListLabel 142"/>
    <w:rPr>
      <w:b/>
      <w:bCs/>
    </w:rPr>
  </w:style>
  <w:style w:type="character" w:customStyle="1" w:styleId="ListLabel143">
    <w:name w:val="ListLabel 143"/>
    <w:rPr>
      <w:rFonts w:cs="Calibri"/>
    </w:rPr>
  </w:style>
  <w:style w:type="character" w:customStyle="1" w:styleId="ListLabel144">
    <w:name w:val="ListLabel 144"/>
    <w:rPr>
      <w:b/>
      <w:bCs/>
    </w:rPr>
  </w:style>
  <w:style w:type="character" w:customStyle="1" w:styleId="ListLabel145">
    <w:name w:val="ListLabel 145"/>
    <w:rPr>
      <w:rFonts w:cs="Calibri"/>
    </w:rPr>
  </w:style>
  <w:style w:type="character" w:customStyle="1" w:styleId="ListLabel146">
    <w:name w:val="ListLabel 146"/>
    <w:rPr>
      <w:b/>
      <w:bCs/>
    </w:rPr>
  </w:style>
  <w:style w:type="character" w:customStyle="1" w:styleId="ListLabel147">
    <w:name w:val="ListLabel 147"/>
    <w:rPr>
      <w:rFonts w:cs="Calibri"/>
    </w:rPr>
  </w:style>
  <w:style w:type="character" w:customStyle="1" w:styleId="ListLabel148">
    <w:name w:val="ListLabel 148"/>
    <w:rPr>
      <w:rFonts w:ascii="Calibri" w:eastAsia="Calibri" w:hAnsi="Calibri" w:cs="Calibri"/>
      <w:b/>
      <w:bCs/>
      <w:color w:val="156082"/>
      <w:sz w:val="24"/>
      <w:szCs w:val="22"/>
    </w:rPr>
  </w:style>
  <w:style w:type="character" w:customStyle="1" w:styleId="ListLabel149">
    <w:name w:val="ListLabel 149"/>
    <w:rPr>
      <w:b/>
      <w:bCs/>
    </w:rPr>
  </w:style>
  <w:style w:type="character" w:customStyle="1" w:styleId="ListLabel150">
    <w:name w:val="ListLabel 150"/>
    <w:rPr>
      <w:rFonts w:cs="Calibri"/>
    </w:rPr>
  </w:style>
  <w:style w:type="character" w:customStyle="1" w:styleId="ListLabel151">
    <w:name w:val="ListLabel 151"/>
    <w:rPr>
      <w:b/>
      <w:bCs/>
    </w:rPr>
  </w:style>
  <w:style w:type="character" w:customStyle="1" w:styleId="ListLabel152">
    <w:name w:val="ListLabel 152"/>
    <w:rPr>
      <w:rFonts w:cs="Calibri"/>
    </w:rPr>
  </w:style>
  <w:style w:type="character" w:customStyle="1" w:styleId="ListLabel153">
    <w:name w:val="ListLabel 153"/>
    <w:rPr>
      <w:b/>
      <w:bCs/>
      <w:color w:val="156082"/>
    </w:rPr>
  </w:style>
  <w:style w:type="character" w:customStyle="1" w:styleId="ListLabel154">
    <w:name w:val="ListLabel 154"/>
    <w:rPr>
      <w:b/>
      <w:bCs/>
    </w:rPr>
  </w:style>
  <w:style w:type="character" w:customStyle="1" w:styleId="ListLabel155">
    <w:name w:val="ListLabel 155"/>
    <w:rPr>
      <w:rFonts w:cs="Calibri"/>
    </w:rPr>
  </w:style>
  <w:style w:type="character" w:customStyle="1" w:styleId="ListLabel156">
    <w:name w:val="ListLabel 156"/>
    <w:rPr>
      <w:rFonts w:cs="Wingdings"/>
    </w:rPr>
  </w:style>
  <w:style w:type="character" w:customStyle="1" w:styleId="ListLabel157">
    <w:name w:val="ListLabel 157"/>
    <w:rPr>
      <w:rFonts w:cs="Courier New"/>
    </w:rPr>
  </w:style>
  <w:style w:type="character" w:customStyle="1" w:styleId="ListLabel158">
    <w:name w:val="ListLabel 158"/>
    <w:rPr>
      <w:rFonts w:cs="Wingdings"/>
    </w:rPr>
  </w:style>
  <w:style w:type="character" w:customStyle="1" w:styleId="ListLabel159">
    <w:name w:val="ListLabel 159"/>
    <w:rPr>
      <w:rFonts w:cs="Symbol"/>
    </w:rPr>
  </w:style>
  <w:style w:type="character" w:customStyle="1" w:styleId="ListLabel160">
    <w:name w:val="ListLabel 160"/>
    <w:rPr>
      <w:rFonts w:cs="Courier New"/>
    </w:rPr>
  </w:style>
  <w:style w:type="character" w:customStyle="1" w:styleId="ListLabel161">
    <w:name w:val="ListLabel 161"/>
    <w:rPr>
      <w:rFonts w:cs="Wingdings"/>
    </w:rPr>
  </w:style>
  <w:style w:type="character" w:customStyle="1" w:styleId="ListLabel162">
    <w:name w:val="ListLabel 162"/>
    <w:rPr>
      <w:rFonts w:cs="Symbol"/>
    </w:rPr>
  </w:style>
  <w:style w:type="character" w:customStyle="1" w:styleId="ListLabel163">
    <w:name w:val="ListLabel 163"/>
    <w:rPr>
      <w:rFonts w:cs="Courier New"/>
    </w:rPr>
  </w:style>
  <w:style w:type="character" w:customStyle="1" w:styleId="ListLabel164">
    <w:name w:val="ListLabel 164"/>
    <w:rPr>
      <w:rFonts w:cs="Wingdings"/>
    </w:rPr>
  </w:style>
  <w:style w:type="character" w:customStyle="1" w:styleId="ListLabel165">
    <w:name w:val="ListLabel 165"/>
    <w:rPr>
      <w:rFonts w:cs="Times New Roman"/>
    </w:rPr>
  </w:style>
  <w:style w:type="character" w:customStyle="1" w:styleId="ListLabel166">
    <w:name w:val="ListLabel 166"/>
    <w:rPr>
      <w:rFonts w:cs="Courier New"/>
    </w:rPr>
  </w:style>
  <w:style w:type="character" w:customStyle="1" w:styleId="ListLabel167">
    <w:name w:val="ListLabel 167"/>
    <w:rPr>
      <w:rFonts w:cs="Wingdings"/>
    </w:rPr>
  </w:style>
  <w:style w:type="character" w:customStyle="1" w:styleId="ListLabel168">
    <w:name w:val="ListLabel 168"/>
    <w:rPr>
      <w:rFonts w:cs="Symbol"/>
    </w:rPr>
  </w:style>
  <w:style w:type="character" w:customStyle="1" w:styleId="ListLabel169">
    <w:name w:val="ListLabel 169"/>
    <w:rPr>
      <w:rFonts w:cs="Courier New"/>
    </w:rPr>
  </w:style>
  <w:style w:type="character" w:customStyle="1" w:styleId="ListLabel170">
    <w:name w:val="ListLabel 170"/>
    <w:rPr>
      <w:rFonts w:cs="Wingdings"/>
    </w:rPr>
  </w:style>
  <w:style w:type="character" w:customStyle="1" w:styleId="ListLabel171">
    <w:name w:val="ListLabel 171"/>
    <w:rPr>
      <w:rFonts w:cs="Symbol"/>
    </w:rPr>
  </w:style>
  <w:style w:type="character" w:customStyle="1" w:styleId="ListLabel172">
    <w:name w:val="ListLabel 172"/>
    <w:rPr>
      <w:rFonts w:cs="Courier New"/>
    </w:rPr>
  </w:style>
  <w:style w:type="character" w:customStyle="1" w:styleId="ListLabel173">
    <w:name w:val="ListLabel 173"/>
    <w:rPr>
      <w:rFonts w:cs="Wingdings"/>
    </w:rPr>
  </w:style>
  <w:style w:type="character" w:customStyle="1" w:styleId="ListLabel174">
    <w:name w:val="ListLabel 174"/>
    <w:rPr>
      <w:b/>
      <w:bCs/>
    </w:rPr>
  </w:style>
  <w:style w:type="character" w:customStyle="1" w:styleId="ListLabel175">
    <w:name w:val="ListLabel 175"/>
    <w:rPr>
      <w:rFonts w:cs="Calibri"/>
    </w:rPr>
  </w:style>
  <w:style w:type="character" w:customStyle="1" w:styleId="ListLabel176">
    <w:name w:val="ListLabel 176"/>
    <w:rPr>
      <w:b/>
      <w:bCs/>
    </w:rPr>
  </w:style>
  <w:style w:type="character" w:customStyle="1" w:styleId="ListLabel177">
    <w:name w:val="ListLabel 177"/>
    <w:rPr>
      <w:rFonts w:cs="Calibri"/>
    </w:rPr>
  </w:style>
  <w:style w:type="character" w:customStyle="1" w:styleId="ListLabel178">
    <w:name w:val="ListLabel 178"/>
    <w:rPr>
      <w:b/>
      <w:bCs/>
    </w:rPr>
  </w:style>
  <w:style w:type="character" w:customStyle="1" w:styleId="ListLabel179">
    <w:name w:val="ListLabel 179"/>
    <w:rPr>
      <w:rFonts w:cs="Calibri"/>
    </w:rPr>
  </w:style>
  <w:style w:type="character" w:customStyle="1" w:styleId="ListLabel180">
    <w:name w:val="ListLabel 180"/>
    <w:rPr>
      <w:b/>
      <w:bCs/>
    </w:rPr>
  </w:style>
  <w:style w:type="character" w:customStyle="1" w:styleId="ListLabel181">
    <w:name w:val="ListLabel 181"/>
    <w:rPr>
      <w:rFonts w:cs="Calibri"/>
    </w:rPr>
  </w:style>
  <w:style w:type="character" w:customStyle="1" w:styleId="ListLabel182">
    <w:name w:val="ListLabel 182"/>
    <w:rPr>
      <w:b/>
      <w:bCs/>
    </w:rPr>
  </w:style>
  <w:style w:type="character" w:customStyle="1" w:styleId="ListLabel183">
    <w:name w:val="ListLabel 183"/>
    <w:rPr>
      <w:rFonts w:cs="Calibri"/>
    </w:rPr>
  </w:style>
  <w:style w:type="character" w:customStyle="1" w:styleId="ListLabel184">
    <w:name w:val="ListLabel 184"/>
    <w:rPr>
      <w:b/>
      <w:bCs/>
    </w:rPr>
  </w:style>
  <w:style w:type="character" w:customStyle="1" w:styleId="ListLabel185">
    <w:name w:val="ListLabel 185"/>
    <w:rPr>
      <w:rFonts w:cs="Calibri"/>
    </w:rPr>
  </w:style>
  <w:style w:type="character" w:customStyle="1" w:styleId="ListLabel186">
    <w:name w:val="ListLabel 186"/>
    <w:rPr>
      <w:b/>
      <w:bCs/>
      <w:color w:val="156082"/>
    </w:rPr>
  </w:style>
  <w:style w:type="character" w:customStyle="1" w:styleId="ListLabel187">
    <w:name w:val="ListLabel 187"/>
    <w:rPr>
      <w:b/>
      <w:bCs/>
      <w:color w:val="156082"/>
    </w:rPr>
  </w:style>
  <w:style w:type="character" w:customStyle="1" w:styleId="ListLabel188">
    <w:name w:val="ListLabel 188"/>
    <w:rPr>
      <w:b/>
      <w:bCs/>
      <w:color w:val="156082"/>
    </w:rPr>
  </w:style>
  <w:style w:type="character" w:customStyle="1" w:styleId="ListLabel189">
    <w:name w:val="ListLabel 189"/>
    <w:rPr>
      <w:b/>
      <w:bCs/>
      <w:strike w:val="0"/>
      <w:dstrike w:val="0"/>
      <w:color w:val="156082"/>
    </w:rPr>
  </w:style>
  <w:style w:type="character" w:customStyle="1" w:styleId="ListLabel190">
    <w:name w:val="ListLabel 190"/>
    <w:rPr>
      <w:color w:val="156082"/>
    </w:rPr>
  </w:style>
  <w:style w:type="character" w:customStyle="1" w:styleId="ListLabel191">
    <w:name w:val="ListLabel 191"/>
    <w:rPr>
      <w:color w:val="156082"/>
    </w:rPr>
  </w:style>
  <w:style w:type="character" w:customStyle="1" w:styleId="ListLabel192">
    <w:name w:val="ListLabel 192"/>
    <w:rPr>
      <w:b/>
      <w:bCs/>
    </w:rPr>
  </w:style>
  <w:style w:type="character" w:customStyle="1" w:styleId="ListLabel193">
    <w:name w:val="ListLabel 193"/>
    <w:rPr>
      <w:rFonts w:cs="Calibri"/>
    </w:rPr>
  </w:style>
  <w:style w:type="character" w:customStyle="1" w:styleId="ListLabel194">
    <w:name w:val="ListLabel 194"/>
    <w:rPr>
      <w:rFonts w:cs="Wingdings"/>
    </w:rPr>
  </w:style>
  <w:style w:type="character" w:customStyle="1" w:styleId="ListLabel195">
    <w:name w:val="ListLabel 195"/>
    <w:rPr>
      <w:rFonts w:cs="Courier New"/>
    </w:rPr>
  </w:style>
  <w:style w:type="character" w:customStyle="1" w:styleId="ListLabel196">
    <w:name w:val="ListLabel 196"/>
    <w:rPr>
      <w:rFonts w:cs="Wingdings"/>
    </w:rPr>
  </w:style>
  <w:style w:type="character" w:customStyle="1" w:styleId="ListLabel197">
    <w:name w:val="ListLabel 197"/>
    <w:rPr>
      <w:rFonts w:cs="Symbol"/>
    </w:rPr>
  </w:style>
  <w:style w:type="character" w:customStyle="1" w:styleId="ListLabel198">
    <w:name w:val="ListLabel 198"/>
    <w:rPr>
      <w:rFonts w:cs="Courier New"/>
    </w:rPr>
  </w:style>
  <w:style w:type="character" w:customStyle="1" w:styleId="ListLabel199">
    <w:name w:val="ListLabel 199"/>
    <w:rPr>
      <w:rFonts w:cs="Wingdings"/>
    </w:rPr>
  </w:style>
  <w:style w:type="character" w:customStyle="1" w:styleId="ListLabel200">
    <w:name w:val="ListLabel 200"/>
    <w:rPr>
      <w:rFonts w:cs="Symbol"/>
    </w:rPr>
  </w:style>
  <w:style w:type="character" w:customStyle="1" w:styleId="ListLabel201">
    <w:name w:val="ListLabel 201"/>
    <w:rPr>
      <w:rFonts w:cs="Courier New"/>
    </w:rPr>
  </w:style>
  <w:style w:type="character" w:customStyle="1" w:styleId="ListLabel202">
    <w:name w:val="ListLabel 202"/>
    <w:rPr>
      <w:rFonts w:cs="Wingdings"/>
    </w:rPr>
  </w:style>
  <w:style w:type="character" w:customStyle="1" w:styleId="ListLabel203">
    <w:name w:val="ListLabel 203"/>
    <w:rPr>
      <w:b/>
      <w:bCs/>
      <w:color w:val="156082"/>
    </w:rPr>
  </w:style>
  <w:style w:type="character" w:customStyle="1" w:styleId="ListLabel204">
    <w:name w:val="ListLabel 204"/>
    <w:rPr>
      <w:b/>
      <w:bCs/>
    </w:rPr>
  </w:style>
  <w:style w:type="character" w:customStyle="1" w:styleId="ListLabel205">
    <w:name w:val="ListLabel 205"/>
    <w:rPr>
      <w:rFonts w:cs="Calibri"/>
    </w:rPr>
  </w:style>
  <w:style w:type="character" w:customStyle="1" w:styleId="ListLabel206">
    <w:name w:val="ListLabel 206"/>
    <w:rPr>
      <w:b/>
      <w:bCs/>
    </w:rPr>
  </w:style>
  <w:style w:type="character" w:customStyle="1" w:styleId="ListLabel207">
    <w:name w:val="ListLabel 207"/>
    <w:rPr>
      <w:rFonts w:cs="Calibri"/>
    </w:rPr>
  </w:style>
  <w:style w:type="character" w:customStyle="1" w:styleId="ListLabel208">
    <w:name w:val="ListLabel 208"/>
    <w:rPr>
      <w:b/>
      <w:bCs/>
      <w:color w:val="156082"/>
    </w:rPr>
  </w:style>
  <w:style w:type="character" w:customStyle="1" w:styleId="ListLabel209">
    <w:name w:val="ListLabel 209"/>
    <w:rPr>
      <w:b/>
      <w:bCs/>
    </w:rPr>
  </w:style>
  <w:style w:type="character" w:customStyle="1" w:styleId="ListLabel210">
    <w:name w:val="ListLabel 210"/>
    <w:rPr>
      <w:rFonts w:cs="Calibri"/>
    </w:rPr>
  </w:style>
  <w:style w:type="character" w:customStyle="1" w:styleId="ListLabel211">
    <w:name w:val="ListLabel 211"/>
    <w:rPr>
      <w:b/>
      <w:bCs/>
    </w:rPr>
  </w:style>
  <w:style w:type="character" w:customStyle="1" w:styleId="ListLabel212">
    <w:name w:val="ListLabel 212"/>
    <w:rPr>
      <w:rFonts w:cs="Calibri"/>
    </w:rPr>
  </w:style>
  <w:style w:type="character" w:customStyle="1" w:styleId="ListLabel213">
    <w:name w:val="ListLabel 213"/>
    <w:rPr>
      <w:b/>
      <w:bCs/>
      <w:color w:val="156082"/>
    </w:rPr>
  </w:style>
  <w:style w:type="character" w:customStyle="1" w:styleId="ListLabel214">
    <w:name w:val="ListLabel 214"/>
    <w:rPr>
      <w:b/>
      <w:bCs/>
      <w:color w:val="156082"/>
    </w:rPr>
  </w:style>
  <w:style w:type="character" w:customStyle="1" w:styleId="ListLabel215">
    <w:name w:val="ListLabel 215"/>
    <w:rPr>
      <w:b/>
      <w:bCs/>
    </w:rPr>
  </w:style>
  <w:style w:type="character" w:customStyle="1" w:styleId="ListLabel216">
    <w:name w:val="ListLabel 216"/>
    <w:rPr>
      <w:rFonts w:cs="Calibri"/>
    </w:rPr>
  </w:style>
  <w:style w:type="character" w:customStyle="1" w:styleId="ListLabel217">
    <w:name w:val="ListLabel 217"/>
    <w:rPr>
      <w:b/>
      <w:bCs/>
      <w:color w:val="156082"/>
    </w:rPr>
  </w:style>
  <w:style w:type="character" w:customStyle="1" w:styleId="ListLabel218">
    <w:name w:val="ListLabel 218"/>
    <w:rPr>
      <w:b/>
      <w:bCs/>
    </w:rPr>
  </w:style>
  <w:style w:type="character" w:customStyle="1" w:styleId="ListLabel219">
    <w:name w:val="ListLabel 219"/>
    <w:rPr>
      <w:rFonts w:cs="Calibri"/>
    </w:rPr>
  </w:style>
  <w:style w:type="character" w:customStyle="1" w:styleId="ListLabel220">
    <w:name w:val="ListLabel 220"/>
    <w:rPr>
      <w:b/>
      <w:bCs/>
    </w:rPr>
  </w:style>
  <w:style w:type="character" w:customStyle="1" w:styleId="ListLabel221">
    <w:name w:val="ListLabel 221"/>
    <w:rPr>
      <w:b/>
      <w:bCs/>
    </w:rPr>
  </w:style>
  <w:style w:type="character" w:customStyle="1" w:styleId="ListLabel222">
    <w:name w:val="ListLabel 222"/>
    <w:rPr>
      <w:b/>
      <w:bCs/>
    </w:rPr>
  </w:style>
  <w:style w:type="character" w:customStyle="1" w:styleId="ListLabel223">
    <w:name w:val="ListLabel 223"/>
    <w:rPr>
      <w:rFonts w:cs="Symbol"/>
    </w:rPr>
  </w:style>
  <w:style w:type="character" w:customStyle="1" w:styleId="ListLabel224">
    <w:name w:val="ListLabel 224"/>
    <w:rPr>
      <w:rFonts w:cs="Courier New"/>
    </w:rPr>
  </w:style>
  <w:style w:type="character" w:customStyle="1" w:styleId="ListLabel225">
    <w:name w:val="ListLabel 225"/>
    <w:rPr>
      <w:rFonts w:cs="Wingdings"/>
    </w:rPr>
  </w:style>
  <w:style w:type="character" w:customStyle="1" w:styleId="ListLabel226">
    <w:name w:val="ListLabel 226"/>
    <w:rPr>
      <w:rFonts w:cs="Symbol"/>
    </w:rPr>
  </w:style>
  <w:style w:type="character" w:customStyle="1" w:styleId="ListLabel227">
    <w:name w:val="ListLabel 227"/>
    <w:rPr>
      <w:rFonts w:cs="Courier New"/>
    </w:rPr>
  </w:style>
  <w:style w:type="character" w:customStyle="1" w:styleId="ListLabel228">
    <w:name w:val="ListLabel 228"/>
    <w:rPr>
      <w:rFonts w:cs="Wingdings"/>
    </w:rPr>
  </w:style>
  <w:style w:type="character" w:customStyle="1" w:styleId="ListLabel229">
    <w:name w:val="ListLabel 229"/>
    <w:rPr>
      <w:rFonts w:cs="Symbol"/>
    </w:rPr>
  </w:style>
  <w:style w:type="character" w:customStyle="1" w:styleId="ListLabel230">
    <w:name w:val="ListLabel 230"/>
    <w:rPr>
      <w:rFonts w:cs="Courier New"/>
    </w:rPr>
  </w:style>
  <w:style w:type="character" w:customStyle="1" w:styleId="ListLabel231">
    <w:name w:val="ListLabel 231"/>
    <w:rPr>
      <w:rFonts w:cs="Wingdings"/>
    </w:rPr>
  </w:style>
  <w:style w:type="character" w:customStyle="1" w:styleId="ListLabel232">
    <w:name w:val="ListLabel 232"/>
    <w:rPr>
      <w:b/>
      <w:bCs/>
    </w:rPr>
  </w:style>
  <w:style w:type="character" w:customStyle="1" w:styleId="ListLabel233">
    <w:name w:val="ListLabel 233"/>
    <w:rPr>
      <w:b/>
      <w:bCs/>
    </w:rPr>
  </w:style>
  <w:style w:type="character" w:customStyle="1" w:styleId="ListLabel234">
    <w:name w:val="ListLabel 234"/>
    <w:rPr>
      <w:b/>
      <w:bCs/>
      <w:color w:val="156082"/>
    </w:rPr>
  </w:style>
  <w:style w:type="character" w:customStyle="1" w:styleId="ListLabel235">
    <w:name w:val="ListLabel 235"/>
    <w:rPr>
      <w:b/>
      <w:bCs/>
    </w:rPr>
  </w:style>
  <w:style w:type="character" w:customStyle="1" w:styleId="ListLabel236">
    <w:name w:val="ListLabel 236"/>
    <w:rPr>
      <w:b/>
      <w:bCs/>
    </w:rPr>
  </w:style>
  <w:style w:type="character" w:customStyle="1" w:styleId="ListLabel237">
    <w:name w:val="ListLabel 237"/>
    <w:rPr>
      <w:rFonts w:cs="Calibri"/>
      <w:b/>
      <w:bCs/>
    </w:rPr>
  </w:style>
  <w:style w:type="character" w:customStyle="1" w:styleId="ListLabel238">
    <w:name w:val="ListLabel 238"/>
    <w:rPr>
      <w:rFonts w:cs="Courier New"/>
    </w:rPr>
  </w:style>
  <w:style w:type="character" w:customStyle="1" w:styleId="ListLabel239">
    <w:name w:val="ListLabel 239"/>
    <w:rPr>
      <w:rFonts w:cs="Wingdings"/>
    </w:rPr>
  </w:style>
  <w:style w:type="character" w:customStyle="1" w:styleId="ListLabel240">
    <w:name w:val="ListLabel 240"/>
    <w:rPr>
      <w:rFonts w:cs="Symbol"/>
    </w:rPr>
  </w:style>
  <w:style w:type="character" w:customStyle="1" w:styleId="ListLabel241">
    <w:name w:val="ListLabel 241"/>
    <w:rPr>
      <w:rFonts w:cs="Courier New"/>
    </w:rPr>
  </w:style>
  <w:style w:type="character" w:customStyle="1" w:styleId="ListLabel242">
    <w:name w:val="ListLabel 242"/>
    <w:rPr>
      <w:rFonts w:cs="Wingdings"/>
    </w:rPr>
  </w:style>
  <w:style w:type="character" w:customStyle="1" w:styleId="ListLabel243">
    <w:name w:val="ListLabel 243"/>
    <w:rPr>
      <w:rFonts w:cs="Symbol"/>
    </w:rPr>
  </w:style>
  <w:style w:type="character" w:customStyle="1" w:styleId="ListLabel244">
    <w:name w:val="ListLabel 244"/>
    <w:rPr>
      <w:rFonts w:cs="Courier New"/>
    </w:rPr>
  </w:style>
  <w:style w:type="character" w:customStyle="1" w:styleId="ListLabel245">
    <w:name w:val="ListLabel 245"/>
    <w:rPr>
      <w:rFonts w:cs="Wingdings"/>
    </w:rPr>
  </w:style>
  <w:style w:type="character" w:customStyle="1" w:styleId="ListLabel246">
    <w:name w:val="ListLabel 246"/>
    <w:rPr>
      <w:rFonts w:cs="Wingdings"/>
      <w:b w:val="0"/>
      <w:i w:val="0"/>
      <w:sz w:val="28"/>
    </w:rPr>
  </w:style>
  <w:style w:type="character" w:customStyle="1" w:styleId="ListLabel247">
    <w:name w:val="ListLabel 247"/>
    <w:rPr>
      <w:rFonts w:cs="Courier New"/>
    </w:rPr>
  </w:style>
  <w:style w:type="character" w:customStyle="1" w:styleId="ListLabel248">
    <w:name w:val="ListLabel 248"/>
    <w:rPr>
      <w:rFonts w:cs="Wingdings"/>
    </w:rPr>
  </w:style>
  <w:style w:type="character" w:customStyle="1" w:styleId="ListLabel249">
    <w:name w:val="ListLabel 249"/>
    <w:rPr>
      <w:rFonts w:cs="Symbol"/>
    </w:rPr>
  </w:style>
  <w:style w:type="character" w:customStyle="1" w:styleId="ListLabel250">
    <w:name w:val="ListLabel 250"/>
    <w:rPr>
      <w:rFonts w:cs="Courier New"/>
    </w:rPr>
  </w:style>
  <w:style w:type="character" w:customStyle="1" w:styleId="ListLabel251">
    <w:name w:val="ListLabel 251"/>
    <w:rPr>
      <w:rFonts w:cs="Wingdings"/>
    </w:rPr>
  </w:style>
  <w:style w:type="character" w:customStyle="1" w:styleId="ListLabel252">
    <w:name w:val="ListLabel 252"/>
    <w:rPr>
      <w:rFonts w:cs="Symbol"/>
    </w:rPr>
  </w:style>
  <w:style w:type="character" w:customStyle="1" w:styleId="ListLabel253">
    <w:name w:val="ListLabel 253"/>
    <w:rPr>
      <w:rFonts w:cs="Courier New"/>
    </w:rPr>
  </w:style>
  <w:style w:type="character" w:customStyle="1" w:styleId="ListLabel254">
    <w:name w:val="ListLabel 254"/>
    <w:rPr>
      <w:rFonts w:cs="Wingdings"/>
    </w:rPr>
  </w:style>
  <w:style w:type="character" w:customStyle="1" w:styleId="ListLabel255">
    <w:name w:val="ListLabel 255"/>
    <w:rPr>
      <w:b/>
      <w:bCs/>
    </w:rPr>
  </w:style>
  <w:style w:type="character" w:customStyle="1" w:styleId="ListLabel256">
    <w:name w:val="ListLabel 256"/>
    <w:rPr>
      <w:rFonts w:cs="Wingdings"/>
      <w:b w:val="0"/>
      <w:i w:val="0"/>
      <w:sz w:val="28"/>
    </w:rPr>
  </w:style>
  <w:style w:type="character" w:customStyle="1" w:styleId="ListLabel257">
    <w:name w:val="ListLabel 257"/>
    <w:rPr>
      <w:rFonts w:cs="Courier New"/>
    </w:rPr>
  </w:style>
  <w:style w:type="character" w:customStyle="1" w:styleId="ListLabel258">
    <w:name w:val="ListLabel 258"/>
    <w:rPr>
      <w:rFonts w:cs="Wingdings"/>
    </w:rPr>
  </w:style>
  <w:style w:type="character" w:customStyle="1" w:styleId="ListLabel259">
    <w:name w:val="ListLabel 259"/>
    <w:rPr>
      <w:rFonts w:cs="Symbol"/>
    </w:rPr>
  </w:style>
  <w:style w:type="character" w:customStyle="1" w:styleId="ListLabel260">
    <w:name w:val="ListLabel 260"/>
    <w:rPr>
      <w:rFonts w:cs="Courier New"/>
    </w:rPr>
  </w:style>
  <w:style w:type="character" w:customStyle="1" w:styleId="ListLabel261">
    <w:name w:val="ListLabel 261"/>
    <w:rPr>
      <w:rFonts w:cs="Wingdings"/>
    </w:rPr>
  </w:style>
  <w:style w:type="character" w:customStyle="1" w:styleId="ListLabel262">
    <w:name w:val="ListLabel 262"/>
    <w:rPr>
      <w:rFonts w:cs="Symbol"/>
    </w:rPr>
  </w:style>
  <w:style w:type="character" w:customStyle="1" w:styleId="ListLabel263">
    <w:name w:val="ListLabel 263"/>
    <w:rPr>
      <w:rFonts w:cs="Courier New"/>
    </w:rPr>
  </w:style>
  <w:style w:type="character" w:customStyle="1" w:styleId="ListLabel264">
    <w:name w:val="ListLabel 264"/>
    <w:rPr>
      <w:rFonts w:cs="Wingdings"/>
    </w:rPr>
  </w:style>
  <w:style w:type="character" w:customStyle="1" w:styleId="ListLabel265">
    <w:name w:val="ListLabel 265"/>
    <w:rPr>
      <w:b/>
      <w:bCs/>
    </w:rPr>
  </w:style>
  <w:style w:type="character" w:customStyle="1" w:styleId="ListLabel266">
    <w:name w:val="ListLabel 266"/>
    <w:rPr>
      <w:b/>
      <w:bCs/>
    </w:rPr>
  </w:style>
  <w:style w:type="character" w:customStyle="1" w:styleId="ListLabel267">
    <w:name w:val="ListLabel 267"/>
    <w:rPr>
      <w:b w:val="0"/>
      <w:sz w:val="22"/>
    </w:rPr>
  </w:style>
  <w:style w:type="character" w:customStyle="1" w:styleId="ListLabel268">
    <w:name w:val="ListLabel 268"/>
    <w:rPr>
      <w:rFonts w:cs="Symbol"/>
    </w:rPr>
  </w:style>
  <w:style w:type="character" w:customStyle="1" w:styleId="ListLabel269">
    <w:name w:val="ListLabel 269"/>
    <w:rPr>
      <w:rFonts w:cs="Courier New"/>
    </w:rPr>
  </w:style>
  <w:style w:type="character" w:customStyle="1" w:styleId="ListLabel270">
    <w:name w:val="ListLabel 270"/>
    <w:rPr>
      <w:rFonts w:cs="Wingdings"/>
    </w:rPr>
  </w:style>
  <w:style w:type="character" w:customStyle="1" w:styleId="ListLabel271">
    <w:name w:val="ListLabel 271"/>
    <w:rPr>
      <w:rFonts w:cs="Symbol"/>
    </w:rPr>
  </w:style>
  <w:style w:type="character" w:customStyle="1" w:styleId="ListLabel272">
    <w:name w:val="ListLabel 272"/>
    <w:rPr>
      <w:rFonts w:cs="Courier New"/>
    </w:rPr>
  </w:style>
  <w:style w:type="character" w:customStyle="1" w:styleId="ListLabel273">
    <w:name w:val="ListLabel 273"/>
    <w:rPr>
      <w:rFonts w:cs="Wingdings"/>
    </w:rPr>
  </w:style>
  <w:style w:type="character" w:customStyle="1" w:styleId="ListLabel274">
    <w:name w:val="ListLabel 274"/>
    <w:rPr>
      <w:rFonts w:cs="Symbol"/>
    </w:rPr>
  </w:style>
  <w:style w:type="character" w:customStyle="1" w:styleId="ListLabel275">
    <w:name w:val="ListLabel 275"/>
    <w:rPr>
      <w:rFonts w:cs="Courier New"/>
    </w:rPr>
  </w:style>
  <w:style w:type="character" w:customStyle="1" w:styleId="ListLabel276">
    <w:name w:val="ListLabel 276"/>
    <w:rPr>
      <w:rFonts w:cs="Wingdings"/>
    </w:rPr>
  </w:style>
  <w:style w:type="character" w:customStyle="1" w:styleId="ListLabel277">
    <w:name w:val="ListLabel 277"/>
    <w:rPr>
      <w:rFonts w:cs="Symbol"/>
    </w:rPr>
  </w:style>
  <w:style w:type="character" w:customStyle="1" w:styleId="ListLabel278">
    <w:name w:val="ListLabel 278"/>
    <w:rPr>
      <w:rFonts w:cs="Courier New"/>
    </w:rPr>
  </w:style>
  <w:style w:type="character" w:customStyle="1" w:styleId="ListLabel279">
    <w:name w:val="ListLabel 279"/>
    <w:rPr>
      <w:rFonts w:cs="Wingdings"/>
    </w:rPr>
  </w:style>
  <w:style w:type="character" w:customStyle="1" w:styleId="ListLabel280">
    <w:name w:val="ListLabel 280"/>
    <w:rPr>
      <w:rFonts w:cs="Symbol"/>
    </w:rPr>
  </w:style>
  <w:style w:type="character" w:customStyle="1" w:styleId="ListLabel281">
    <w:name w:val="ListLabel 281"/>
    <w:rPr>
      <w:rFonts w:cs="Courier New"/>
    </w:rPr>
  </w:style>
  <w:style w:type="character" w:customStyle="1" w:styleId="ListLabel282">
    <w:name w:val="ListLabel 282"/>
    <w:rPr>
      <w:rFonts w:cs="Wingdings"/>
    </w:rPr>
  </w:style>
  <w:style w:type="character" w:customStyle="1" w:styleId="ListLabel283">
    <w:name w:val="ListLabel 283"/>
    <w:rPr>
      <w:rFonts w:cs="Symbol"/>
    </w:rPr>
  </w:style>
  <w:style w:type="character" w:customStyle="1" w:styleId="ListLabel284">
    <w:name w:val="ListLabel 284"/>
    <w:rPr>
      <w:rFonts w:cs="Courier New"/>
    </w:rPr>
  </w:style>
  <w:style w:type="character" w:customStyle="1" w:styleId="ListLabel285">
    <w:name w:val="ListLabel 285"/>
    <w:rPr>
      <w:rFonts w:cs="Wingdings"/>
    </w:rPr>
  </w:style>
  <w:style w:type="character" w:customStyle="1" w:styleId="ListLabel286">
    <w:name w:val="ListLabel 286"/>
    <w:rPr>
      <w:b/>
      <w:bCs/>
    </w:rPr>
  </w:style>
  <w:style w:type="character" w:customStyle="1" w:styleId="ListLabel287">
    <w:name w:val="ListLabel 287"/>
    <w:rPr>
      <w:rFonts w:cs="Calibri"/>
    </w:rPr>
  </w:style>
  <w:style w:type="character" w:customStyle="1" w:styleId="ListLabel288">
    <w:name w:val="ListLabel 288"/>
    <w:rPr>
      <w:sz w:val="21"/>
    </w:rPr>
  </w:style>
  <w:style w:type="character" w:customStyle="1" w:styleId="ListLabel289">
    <w:name w:val="ListLabel 289"/>
    <w:rPr>
      <w:rFonts w:cs="Wingdings"/>
      <w:b w:val="0"/>
      <w:i w:val="0"/>
      <w:sz w:val="28"/>
    </w:rPr>
  </w:style>
  <w:style w:type="character" w:customStyle="1" w:styleId="ListLabel290">
    <w:name w:val="ListLabel 290"/>
    <w:rPr>
      <w:rFonts w:cs="Courier New"/>
    </w:rPr>
  </w:style>
  <w:style w:type="character" w:customStyle="1" w:styleId="ListLabel291">
    <w:name w:val="ListLabel 291"/>
    <w:rPr>
      <w:rFonts w:cs="Wingdings"/>
    </w:rPr>
  </w:style>
  <w:style w:type="character" w:customStyle="1" w:styleId="ListLabel292">
    <w:name w:val="ListLabel 292"/>
    <w:rPr>
      <w:rFonts w:cs="Symbol"/>
    </w:rPr>
  </w:style>
  <w:style w:type="character" w:customStyle="1" w:styleId="ListLabel293">
    <w:name w:val="ListLabel 293"/>
    <w:rPr>
      <w:rFonts w:cs="Courier New"/>
    </w:rPr>
  </w:style>
  <w:style w:type="character" w:customStyle="1" w:styleId="ListLabel294">
    <w:name w:val="ListLabel 294"/>
    <w:rPr>
      <w:rFonts w:cs="Wingdings"/>
    </w:rPr>
  </w:style>
  <w:style w:type="character" w:customStyle="1" w:styleId="ListLabel295">
    <w:name w:val="ListLabel 295"/>
    <w:rPr>
      <w:rFonts w:cs="Symbol"/>
    </w:rPr>
  </w:style>
  <w:style w:type="character" w:customStyle="1" w:styleId="ListLabel296">
    <w:name w:val="ListLabel 296"/>
    <w:rPr>
      <w:rFonts w:cs="Courier New"/>
    </w:rPr>
  </w:style>
  <w:style w:type="character" w:customStyle="1" w:styleId="ListLabel297">
    <w:name w:val="ListLabel 297"/>
    <w:rPr>
      <w:rFonts w:cs="Wingdings"/>
    </w:rPr>
  </w:style>
  <w:style w:type="character" w:customStyle="1" w:styleId="ListLabel298">
    <w:name w:val="ListLabel 298"/>
    <w:rPr>
      <w:rFonts w:cs="Verdana"/>
    </w:rPr>
  </w:style>
  <w:style w:type="character" w:customStyle="1" w:styleId="ListLabel299">
    <w:name w:val="ListLabel 299"/>
    <w:rPr>
      <w:rFonts w:cs="Courier New"/>
    </w:rPr>
  </w:style>
  <w:style w:type="character" w:customStyle="1" w:styleId="ListLabel300">
    <w:name w:val="ListLabel 300"/>
    <w:rPr>
      <w:rFonts w:cs="Wingdings"/>
    </w:rPr>
  </w:style>
  <w:style w:type="character" w:customStyle="1" w:styleId="ListLabel301">
    <w:name w:val="ListLabel 301"/>
    <w:rPr>
      <w:rFonts w:cs="Symbol"/>
    </w:rPr>
  </w:style>
  <w:style w:type="character" w:customStyle="1" w:styleId="ListLabel302">
    <w:name w:val="ListLabel 302"/>
    <w:rPr>
      <w:rFonts w:cs="Courier New"/>
    </w:rPr>
  </w:style>
  <w:style w:type="character" w:customStyle="1" w:styleId="ListLabel303">
    <w:name w:val="ListLabel 303"/>
    <w:rPr>
      <w:rFonts w:cs="Wingdings"/>
    </w:rPr>
  </w:style>
  <w:style w:type="character" w:customStyle="1" w:styleId="ListLabel304">
    <w:name w:val="ListLabel 304"/>
    <w:rPr>
      <w:rFonts w:cs="Symbol"/>
    </w:rPr>
  </w:style>
  <w:style w:type="character" w:customStyle="1" w:styleId="ListLabel305">
    <w:name w:val="ListLabel 305"/>
    <w:rPr>
      <w:rFonts w:cs="Courier New"/>
    </w:rPr>
  </w:style>
  <w:style w:type="character" w:customStyle="1" w:styleId="ListLabel306">
    <w:name w:val="ListLabel 306"/>
    <w:rPr>
      <w:rFonts w:cs="Wingdings"/>
    </w:rPr>
  </w:style>
  <w:style w:type="character" w:customStyle="1" w:styleId="ListLabel307">
    <w:name w:val="ListLabel 307"/>
    <w:rPr>
      <w:b/>
      <w:bCs/>
    </w:rPr>
  </w:style>
  <w:style w:type="character" w:customStyle="1" w:styleId="ListLabel308">
    <w:name w:val="ListLabel 308"/>
    <w:rPr>
      <w:rFonts w:cs="Calibri"/>
    </w:rPr>
  </w:style>
  <w:style w:type="character" w:customStyle="1" w:styleId="ListLabel309">
    <w:name w:val="ListLabel 309"/>
    <w:rPr>
      <w:rFonts w:cs="Wingdings"/>
      <w:b w:val="0"/>
      <w:i w:val="0"/>
      <w:sz w:val="28"/>
    </w:rPr>
  </w:style>
  <w:style w:type="character" w:customStyle="1" w:styleId="ListLabel310">
    <w:name w:val="ListLabel 310"/>
    <w:rPr>
      <w:rFonts w:cs="Courier New"/>
    </w:rPr>
  </w:style>
  <w:style w:type="character" w:customStyle="1" w:styleId="ListLabel311">
    <w:name w:val="ListLabel 311"/>
    <w:rPr>
      <w:rFonts w:cs="Wingdings"/>
    </w:rPr>
  </w:style>
  <w:style w:type="character" w:customStyle="1" w:styleId="ListLabel312">
    <w:name w:val="ListLabel 312"/>
    <w:rPr>
      <w:rFonts w:cs="Symbol"/>
    </w:rPr>
  </w:style>
  <w:style w:type="character" w:customStyle="1" w:styleId="ListLabel313">
    <w:name w:val="ListLabel 313"/>
    <w:rPr>
      <w:rFonts w:cs="Courier New"/>
    </w:rPr>
  </w:style>
  <w:style w:type="character" w:customStyle="1" w:styleId="ListLabel314">
    <w:name w:val="ListLabel 314"/>
    <w:rPr>
      <w:rFonts w:cs="Wingdings"/>
    </w:rPr>
  </w:style>
  <w:style w:type="character" w:customStyle="1" w:styleId="ListLabel315">
    <w:name w:val="ListLabel 315"/>
    <w:rPr>
      <w:rFonts w:cs="Symbol"/>
    </w:rPr>
  </w:style>
  <w:style w:type="character" w:customStyle="1" w:styleId="ListLabel316">
    <w:name w:val="ListLabel 316"/>
    <w:rPr>
      <w:rFonts w:cs="Courier New"/>
    </w:rPr>
  </w:style>
  <w:style w:type="character" w:customStyle="1" w:styleId="ListLabel317">
    <w:name w:val="ListLabel 317"/>
    <w:rPr>
      <w:rFonts w:cs="Wingdings"/>
    </w:rPr>
  </w:style>
  <w:style w:type="character" w:customStyle="1" w:styleId="ListLabel318">
    <w:name w:val="ListLabel 318"/>
    <w:rPr>
      <w:rFonts w:cs="Calibri Light"/>
    </w:rPr>
  </w:style>
  <w:style w:type="character" w:customStyle="1" w:styleId="ListLabel319">
    <w:name w:val="ListLabel 319"/>
    <w:rPr>
      <w:rFonts w:cs="Courier New"/>
    </w:rPr>
  </w:style>
  <w:style w:type="character" w:customStyle="1" w:styleId="ListLabel320">
    <w:name w:val="ListLabel 320"/>
    <w:rPr>
      <w:rFonts w:cs="Wingdings"/>
    </w:rPr>
  </w:style>
  <w:style w:type="character" w:customStyle="1" w:styleId="ListLabel321">
    <w:name w:val="ListLabel 321"/>
    <w:rPr>
      <w:rFonts w:cs="Symbol"/>
    </w:rPr>
  </w:style>
  <w:style w:type="character" w:customStyle="1" w:styleId="ListLabel322">
    <w:name w:val="ListLabel 322"/>
    <w:rPr>
      <w:rFonts w:cs="Courier New"/>
    </w:rPr>
  </w:style>
  <w:style w:type="character" w:customStyle="1" w:styleId="ListLabel323">
    <w:name w:val="ListLabel 323"/>
    <w:rPr>
      <w:rFonts w:cs="Wingdings"/>
    </w:rPr>
  </w:style>
  <w:style w:type="character" w:customStyle="1" w:styleId="ListLabel324">
    <w:name w:val="ListLabel 324"/>
    <w:rPr>
      <w:rFonts w:cs="Symbol"/>
    </w:rPr>
  </w:style>
  <w:style w:type="character" w:customStyle="1" w:styleId="ListLabel325">
    <w:name w:val="ListLabel 325"/>
    <w:rPr>
      <w:rFonts w:cs="Courier New"/>
    </w:rPr>
  </w:style>
  <w:style w:type="character" w:customStyle="1" w:styleId="ListLabel326">
    <w:name w:val="ListLabel 326"/>
    <w:rPr>
      <w:rFonts w:cs="Wingdings"/>
    </w:rPr>
  </w:style>
  <w:style w:type="character" w:customStyle="1" w:styleId="ListLabel327">
    <w:name w:val="ListLabel 327"/>
    <w:rPr>
      <w:rFonts w:cs="Calibri Light"/>
    </w:rPr>
  </w:style>
  <w:style w:type="character" w:customStyle="1" w:styleId="ListLabel328">
    <w:name w:val="ListLabel 328"/>
    <w:rPr>
      <w:rFonts w:cs="Courier New"/>
    </w:rPr>
  </w:style>
  <w:style w:type="character" w:customStyle="1" w:styleId="ListLabel329">
    <w:name w:val="ListLabel 329"/>
    <w:rPr>
      <w:rFonts w:cs="Wingdings"/>
    </w:rPr>
  </w:style>
  <w:style w:type="character" w:customStyle="1" w:styleId="ListLabel330">
    <w:name w:val="ListLabel 330"/>
    <w:rPr>
      <w:rFonts w:cs="Symbol"/>
    </w:rPr>
  </w:style>
  <w:style w:type="character" w:customStyle="1" w:styleId="ListLabel331">
    <w:name w:val="ListLabel 331"/>
    <w:rPr>
      <w:rFonts w:cs="Courier New"/>
    </w:rPr>
  </w:style>
  <w:style w:type="character" w:customStyle="1" w:styleId="ListLabel332">
    <w:name w:val="ListLabel 332"/>
    <w:rPr>
      <w:rFonts w:cs="Wingdings"/>
    </w:rPr>
  </w:style>
  <w:style w:type="character" w:customStyle="1" w:styleId="ListLabel333">
    <w:name w:val="ListLabel 333"/>
    <w:rPr>
      <w:rFonts w:cs="Symbol"/>
    </w:rPr>
  </w:style>
  <w:style w:type="character" w:customStyle="1" w:styleId="ListLabel334">
    <w:name w:val="ListLabel 334"/>
    <w:rPr>
      <w:rFonts w:cs="Courier New"/>
    </w:rPr>
  </w:style>
  <w:style w:type="character" w:customStyle="1" w:styleId="ListLabel335">
    <w:name w:val="ListLabel 335"/>
    <w:rPr>
      <w:rFonts w:cs="Wingdings"/>
    </w:rPr>
  </w:style>
  <w:style w:type="character" w:customStyle="1" w:styleId="ListLabel336">
    <w:name w:val="ListLabel 336"/>
    <w:rPr>
      <w:b/>
      <w:bCs/>
      <w:color w:val="156082"/>
    </w:rPr>
  </w:style>
  <w:style w:type="character" w:customStyle="1" w:styleId="ListLabel337">
    <w:name w:val="ListLabel 337"/>
    <w:rPr>
      <w:b/>
      <w:bCs/>
      <w:color w:val="156082"/>
    </w:rPr>
  </w:style>
  <w:style w:type="character" w:customStyle="1" w:styleId="ListLabel338">
    <w:name w:val="ListLabel 338"/>
    <w:rPr>
      <w:b w:val="0"/>
      <w:i w:val="0"/>
      <w:sz w:val="21"/>
    </w:rPr>
  </w:style>
  <w:style w:type="character" w:customStyle="1" w:styleId="ListLabel339">
    <w:name w:val="ListLabel 339"/>
    <w:rPr>
      <w:rFonts w:cs="Courier New"/>
    </w:rPr>
  </w:style>
  <w:style w:type="character" w:customStyle="1" w:styleId="ListLabel340">
    <w:name w:val="ListLabel 340"/>
    <w:rPr>
      <w:rFonts w:cs="Wingdings"/>
    </w:rPr>
  </w:style>
  <w:style w:type="character" w:customStyle="1" w:styleId="ListLabel341">
    <w:name w:val="ListLabel 341"/>
    <w:rPr>
      <w:rFonts w:cs="Symbol"/>
    </w:rPr>
  </w:style>
  <w:style w:type="character" w:customStyle="1" w:styleId="ListLabel342">
    <w:name w:val="ListLabel 342"/>
    <w:rPr>
      <w:rFonts w:cs="Courier New"/>
    </w:rPr>
  </w:style>
  <w:style w:type="character" w:customStyle="1" w:styleId="ListLabel343">
    <w:name w:val="ListLabel 343"/>
    <w:rPr>
      <w:rFonts w:cs="Wingdings"/>
    </w:rPr>
  </w:style>
  <w:style w:type="character" w:customStyle="1" w:styleId="ListLabel344">
    <w:name w:val="ListLabel 344"/>
    <w:rPr>
      <w:rFonts w:cs="Symbol"/>
    </w:rPr>
  </w:style>
  <w:style w:type="character" w:customStyle="1" w:styleId="ListLabel345">
    <w:name w:val="ListLabel 345"/>
    <w:rPr>
      <w:rFonts w:cs="Courier New"/>
    </w:rPr>
  </w:style>
  <w:style w:type="character" w:customStyle="1" w:styleId="ListLabel346">
    <w:name w:val="ListLabel 346"/>
    <w:rPr>
      <w:rFonts w:cs="Wingdings"/>
    </w:rPr>
  </w:style>
  <w:style w:type="character" w:customStyle="1" w:styleId="ListLabel347">
    <w:name w:val="ListLabel 347"/>
    <w:rPr>
      <w:rFonts w:ascii="Calibri Light" w:eastAsia="Calibri Light" w:hAnsi="Calibri Light" w:cs="Times New Roman"/>
      <w:b w:val="0"/>
      <w:bCs/>
      <w:i w:val="0"/>
      <w:sz w:val="24"/>
    </w:rPr>
  </w:style>
  <w:style w:type="character" w:customStyle="1" w:styleId="ListLabel348">
    <w:name w:val="ListLabel 348"/>
    <w:rPr>
      <w:rFonts w:cs="Courier New"/>
    </w:rPr>
  </w:style>
  <w:style w:type="character" w:customStyle="1" w:styleId="ListLabel349">
    <w:name w:val="ListLabel 349"/>
    <w:rPr>
      <w:rFonts w:cs="Wingdings"/>
    </w:rPr>
  </w:style>
  <w:style w:type="character" w:customStyle="1" w:styleId="ListLabel350">
    <w:name w:val="ListLabel 350"/>
    <w:rPr>
      <w:rFonts w:cs="Symbol"/>
    </w:rPr>
  </w:style>
  <w:style w:type="character" w:customStyle="1" w:styleId="ListLabel351">
    <w:name w:val="ListLabel 351"/>
    <w:rPr>
      <w:rFonts w:cs="Courier New"/>
    </w:rPr>
  </w:style>
  <w:style w:type="character" w:customStyle="1" w:styleId="ListLabel352">
    <w:name w:val="ListLabel 352"/>
    <w:rPr>
      <w:rFonts w:cs="Wingdings"/>
    </w:rPr>
  </w:style>
  <w:style w:type="character" w:customStyle="1" w:styleId="ListLabel353">
    <w:name w:val="ListLabel 353"/>
    <w:rPr>
      <w:rFonts w:cs="Symbol"/>
    </w:rPr>
  </w:style>
  <w:style w:type="character" w:customStyle="1" w:styleId="ListLabel354">
    <w:name w:val="ListLabel 354"/>
    <w:rPr>
      <w:rFonts w:cs="Courier New"/>
    </w:rPr>
  </w:style>
  <w:style w:type="character" w:customStyle="1" w:styleId="ListLabel355">
    <w:name w:val="ListLabel 355"/>
    <w:rPr>
      <w:rFonts w:cs="Wingdings"/>
    </w:rPr>
  </w:style>
  <w:style w:type="character" w:customStyle="1" w:styleId="ListLabel356">
    <w:name w:val="ListLabel 356"/>
    <w:rPr>
      <w:rFonts w:cs="Courier New"/>
    </w:rPr>
  </w:style>
  <w:style w:type="character" w:customStyle="1" w:styleId="ListLabel357">
    <w:name w:val="ListLabel 357"/>
    <w:rPr>
      <w:rFonts w:cs="Courier New"/>
    </w:rPr>
  </w:style>
  <w:style w:type="character" w:customStyle="1" w:styleId="ListLabel358">
    <w:name w:val="ListLabel 358"/>
    <w:rPr>
      <w:rFonts w:cs="Wingdings"/>
    </w:rPr>
  </w:style>
  <w:style w:type="character" w:customStyle="1" w:styleId="ListLabel359">
    <w:name w:val="ListLabel 359"/>
    <w:rPr>
      <w:rFonts w:cs="Symbol"/>
    </w:rPr>
  </w:style>
  <w:style w:type="character" w:customStyle="1" w:styleId="ListLabel360">
    <w:name w:val="ListLabel 360"/>
    <w:rPr>
      <w:rFonts w:cs="Courier New"/>
    </w:rPr>
  </w:style>
  <w:style w:type="character" w:customStyle="1" w:styleId="ListLabel361">
    <w:name w:val="ListLabel 361"/>
    <w:rPr>
      <w:rFonts w:cs="Wingdings"/>
    </w:rPr>
  </w:style>
  <w:style w:type="character" w:customStyle="1" w:styleId="ListLabel362">
    <w:name w:val="ListLabel 362"/>
    <w:rPr>
      <w:rFonts w:cs="Symbol"/>
    </w:rPr>
  </w:style>
  <w:style w:type="character" w:customStyle="1" w:styleId="ListLabel363">
    <w:name w:val="ListLabel 363"/>
    <w:rPr>
      <w:rFonts w:cs="Courier New"/>
    </w:rPr>
  </w:style>
  <w:style w:type="character" w:customStyle="1" w:styleId="ListLabel364">
    <w:name w:val="ListLabel 364"/>
    <w:rPr>
      <w:rFonts w:cs="Wingdings"/>
    </w:rPr>
  </w:style>
  <w:style w:type="character" w:customStyle="1" w:styleId="ListLabel365">
    <w:name w:val="ListLabel 365"/>
    <w:rPr>
      <w:b/>
      <w:bCs/>
      <w:i w:val="0"/>
    </w:rPr>
  </w:style>
  <w:style w:type="character" w:customStyle="1" w:styleId="ListLabel366">
    <w:name w:val="ListLabel 366"/>
    <w:rPr>
      <w:b/>
      <w:bCs/>
    </w:rPr>
  </w:style>
  <w:style w:type="character" w:customStyle="1" w:styleId="ListLabel367">
    <w:name w:val="ListLabel 367"/>
    <w:rPr>
      <w:rFonts w:cs="Calibri Light"/>
    </w:rPr>
  </w:style>
  <w:style w:type="character" w:customStyle="1" w:styleId="ListLabel368">
    <w:name w:val="ListLabel 368"/>
    <w:rPr>
      <w:rFonts w:cs="Courier New"/>
    </w:rPr>
  </w:style>
  <w:style w:type="character" w:customStyle="1" w:styleId="ListLabel369">
    <w:name w:val="ListLabel 369"/>
    <w:rPr>
      <w:rFonts w:cs="Wingdings"/>
    </w:rPr>
  </w:style>
  <w:style w:type="character" w:customStyle="1" w:styleId="ListLabel370">
    <w:name w:val="ListLabel 370"/>
    <w:rPr>
      <w:rFonts w:cs="Symbol"/>
    </w:rPr>
  </w:style>
  <w:style w:type="character" w:customStyle="1" w:styleId="ListLabel371">
    <w:name w:val="ListLabel 371"/>
    <w:rPr>
      <w:rFonts w:cs="Courier New"/>
    </w:rPr>
  </w:style>
  <w:style w:type="character" w:customStyle="1" w:styleId="ListLabel372">
    <w:name w:val="ListLabel 372"/>
    <w:rPr>
      <w:rFonts w:cs="Wingdings"/>
    </w:rPr>
  </w:style>
  <w:style w:type="character" w:customStyle="1" w:styleId="ListLabel373">
    <w:name w:val="ListLabel 373"/>
    <w:rPr>
      <w:rFonts w:cs="Symbol"/>
    </w:rPr>
  </w:style>
  <w:style w:type="character" w:customStyle="1" w:styleId="ListLabel374">
    <w:name w:val="ListLabel 374"/>
    <w:rPr>
      <w:rFonts w:cs="Courier New"/>
    </w:rPr>
  </w:style>
  <w:style w:type="character" w:customStyle="1" w:styleId="ListLabel375">
    <w:name w:val="ListLabel 375"/>
    <w:rPr>
      <w:rFonts w:cs="Wingdings"/>
    </w:rPr>
  </w:style>
  <w:style w:type="character" w:customStyle="1" w:styleId="ListLabel376">
    <w:name w:val="ListLabel 376"/>
    <w:rPr>
      <w:b/>
      <w:bCs/>
      <w:i w:val="0"/>
      <w:iCs w:val="0"/>
      <w:sz w:val="32"/>
    </w:rPr>
  </w:style>
  <w:style w:type="character" w:customStyle="1" w:styleId="ListLabel377">
    <w:name w:val="ListLabel 377"/>
    <w:rPr>
      <w:b/>
      <w:bCs/>
      <w:i w:val="0"/>
      <w:iCs w:val="0"/>
      <w:sz w:val="32"/>
    </w:rPr>
  </w:style>
  <w:style w:type="character" w:customStyle="1" w:styleId="ListLabel378">
    <w:name w:val="ListLabel 378"/>
    <w:rPr>
      <w:b/>
      <w:bCs/>
      <w:i w:val="0"/>
      <w:iCs w:val="0"/>
      <w:sz w:val="32"/>
    </w:rPr>
  </w:style>
  <w:style w:type="character" w:customStyle="1" w:styleId="ListLabel379">
    <w:name w:val="ListLabel 379"/>
    <w:rPr>
      <w:b/>
      <w:bCs/>
      <w:i w:val="0"/>
      <w:iCs w:val="0"/>
      <w:sz w:val="32"/>
    </w:rPr>
  </w:style>
  <w:style w:type="character" w:customStyle="1" w:styleId="ListLabel380">
    <w:name w:val="ListLabel 380"/>
    <w:rPr>
      <w:b/>
      <w:bCs/>
      <w:i w:val="0"/>
      <w:iCs w:val="0"/>
      <w:sz w:val="32"/>
    </w:rPr>
  </w:style>
  <w:style w:type="character" w:customStyle="1" w:styleId="ListLabel381">
    <w:name w:val="ListLabel 381"/>
    <w:rPr>
      <w:b/>
      <w:bCs/>
      <w:i w:val="0"/>
      <w:iCs w:val="0"/>
      <w:sz w:val="32"/>
    </w:rPr>
  </w:style>
  <w:style w:type="character" w:customStyle="1" w:styleId="ListLabel382">
    <w:name w:val="ListLabel 382"/>
    <w:rPr>
      <w:b/>
      <w:bCs/>
      <w:i w:val="0"/>
      <w:iCs w:val="0"/>
      <w:sz w:val="32"/>
    </w:rPr>
  </w:style>
  <w:style w:type="character" w:customStyle="1" w:styleId="ListLabel383">
    <w:name w:val="ListLabel 383"/>
    <w:rPr>
      <w:b/>
      <w:bCs/>
      <w:i w:val="0"/>
      <w:iCs w:val="0"/>
      <w:sz w:val="32"/>
    </w:rPr>
  </w:style>
  <w:style w:type="character" w:customStyle="1" w:styleId="ListLabel384">
    <w:name w:val="ListLabel 384"/>
    <w:rPr>
      <w:b/>
      <w:bCs/>
      <w:i w:val="0"/>
      <w:iCs w:val="0"/>
      <w:sz w:val="32"/>
    </w:rPr>
  </w:style>
  <w:style w:type="character" w:customStyle="1" w:styleId="ListLabel385">
    <w:name w:val="ListLabel 385"/>
    <w:rPr>
      <w:b/>
      <w:bCs/>
      <w:i w:val="0"/>
      <w:iCs w:val="0"/>
      <w:sz w:val="32"/>
    </w:rPr>
  </w:style>
  <w:style w:type="character" w:customStyle="1" w:styleId="ListLabel386">
    <w:name w:val="ListLabel 386"/>
    <w:rPr>
      <w:b/>
      <w:bCs/>
      <w:i w:val="0"/>
      <w:iCs w:val="0"/>
      <w:sz w:val="32"/>
    </w:rPr>
  </w:style>
  <w:style w:type="character" w:customStyle="1" w:styleId="ListLabel387">
    <w:name w:val="ListLabel 387"/>
    <w:rPr>
      <w:b/>
      <w:bCs/>
      <w:i w:val="0"/>
      <w:iCs w:val="0"/>
      <w:sz w:val="32"/>
    </w:rPr>
  </w:style>
  <w:style w:type="character" w:customStyle="1" w:styleId="ListLabel388">
    <w:name w:val="ListLabel 388"/>
    <w:rPr>
      <w:b/>
      <w:bCs/>
      <w:i w:val="0"/>
      <w:iCs w:val="0"/>
      <w:sz w:val="32"/>
    </w:rPr>
  </w:style>
  <w:style w:type="character" w:customStyle="1" w:styleId="ListLabel389">
    <w:name w:val="ListLabel 389"/>
    <w:rPr>
      <w:b/>
      <w:bCs/>
      <w:i w:val="0"/>
      <w:iCs w:val="0"/>
      <w:sz w:val="32"/>
    </w:rPr>
  </w:style>
  <w:style w:type="character" w:customStyle="1" w:styleId="ListLabel390">
    <w:name w:val="ListLabel 390"/>
    <w:rPr>
      <w:b/>
      <w:bCs/>
      <w:i w:val="0"/>
      <w:iCs w:val="0"/>
      <w:sz w:val="32"/>
    </w:rPr>
  </w:style>
  <w:style w:type="character" w:customStyle="1" w:styleId="ListLabel391">
    <w:name w:val="ListLabel 391"/>
    <w:rPr>
      <w:b/>
      <w:bCs/>
      <w:i w:val="0"/>
      <w:iCs w:val="0"/>
      <w:sz w:val="32"/>
    </w:rPr>
  </w:style>
  <w:style w:type="character" w:customStyle="1" w:styleId="ListLabel392">
    <w:name w:val="ListLabel 392"/>
    <w:rPr>
      <w:b/>
      <w:bCs/>
      <w:i w:val="0"/>
      <w:iCs w:val="0"/>
      <w:sz w:val="32"/>
    </w:rPr>
  </w:style>
  <w:style w:type="character" w:customStyle="1" w:styleId="ListLabel393">
    <w:name w:val="ListLabel 393"/>
    <w:rPr>
      <w:b/>
      <w:bCs/>
      <w:i w:val="0"/>
      <w:iCs w:val="0"/>
      <w:sz w:val="32"/>
    </w:rPr>
  </w:style>
  <w:style w:type="character" w:customStyle="1" w:styleId="ListLabel394">
    <w:name w:val="ListLabel 394"/>
    <w:rPr>
      <w:b/>
      <w:bCs/>
      <w:i w:val="0"/>
      <w:iCs w:val="0"/>
      <w:sz w:val="32"/>
    </w:rPr>
  </w:style>
  <w:style w:type="character" w:customStyle="1" w:styleId="ListLabel395">
    <w:name w:val="ListLabel 395"/>
    <w:rPr>
      <w:b/>
      <w:bCs/>
      <w:i w:val="0"/>
      <w:iCs w:val="0"/>
      <w:sz w:val="32"/>
    </w:rPr>
  </w:style>
  <w:style w:type="character" w:customStyle="1" w:styleId="ListLabel396">
    <w:name w:val="ListLabel 396"/>
    <w:rPr>
      <w:b/>
      <w:bCs/>
      <w:i w:val="0"/>
      <w:iCs w:val="0"/>
      <w:sz w:val="32"/>
    </w:rPr>
  </w:style>
  <w:style w:type="character" w:customStyle="1" w:styleId="ListLabel397">
    <w:name w:val="ListLabel 397"/>
    <w:rPr>
      <w:b/>
      <w:bCs/>
      <w:i w:val="0"/>
      <w:iCs w:val="0"/>
      <w:sz w:val="32"/>
    </w:rPr>
  </w:style>
  <w:style w:type="character" w:customStyle="1" w:styleId="ListLabel398">
    <w:name w:val="ListLabel 398"/>
    <w:rPr>
      <w:b/>
      <w:bCs/>
      <w:i w:val="0"/>
      <w:iCs w:val="0"/>
      <w:sz w:val="32"/>
    </w:rPr>
  </w:style>
  <w:style w:type="character" w:customStyle="1" w:styleId="ListLabel399">
    <w:name w:val="ListLabel 399"/>
    <w:rPr>
      <w:b/>
      <w:bCs/>
      <w:i w:val="0"/>
      <w:iCs w:val="0"/>
      <w:sz w:val="32"/>
    </w:rPr>
  </w:style>
  <w:style w:type="character" w:customStyle="1" w:styleId="ListLabel400">
    <w:name w:val="ListLabel 400"/>
    <w:rPr>
      <w:b/>
      <w:bCs/>
      <w:i w:val="0"/>
      <w:iCs w:val="0"/>
      <w:sz w:val="32"/>
    </w:rPr>
  </w:style>
  <w:style w:type="character" w:customStyle="1" w:styleId="ListLabel401">
    <w:name w:val="ListLabel 401"/>
    <w:rPr>
      <w:b/>
      <w:bCs/>
      <w:i w:val="0"/>
      <w:iCs w:val="0"/>
      <w:sz w:val="32"/>
    </w:rPr>
  </w:style>
  <w:style w:type="character" w:customStyle="1" w:styleId="ListLabel402">
    <w:name w:val="ListLabel 402"/>
    <w:rPr>
      <w:b/>
      <w:bCs/>
      <w:i w:val="0"/>
      <w:iCs w:val="0"/>
      <w:sz w:val="32"/>
    </w:rPr>
  </w:style>
  <w:style w:type="character" w:customStyle="1" w:styleId="ListLabel403">
    <w:name w:val="ListLabel 403"/>
    <w:rPr>
      <w:b/>
      <w:bCs/>
      <w:i w:val="0"/>
      <w:iCs w:val="0"/>
      <w:sz w:val="32"/>
    </w:rPr>
  </w:style>
  <w:style w:type="character" w:customStyle="1" w:styleId="ListLabel404">
    <w:name w:val="ListLabel 404"/>
    <w:rPr>
      <w:b/>
      <w:bCs/>
      <w:i w:val="0"/>
      <w:iCs w:val="0"/>
      <w:sz w:val="32"/>
    </w:rPr>
  </w:style>
  <w:style w:type="character" w:customStyle="1" w:styleId="ListLabel405">
    <w:name w:val="ListLabel 405"/>
    <w:rPr>
      <w:b/>
      <w:bCs/>
      <w:i w:val="0"/>
      <w:iCs w:val="0"/>
      <w:sz w:val="32"/>
    </w:rPr>
  </w:style>
  <w:style w:type="character" w:customStyle="1" w:styleId="ListLabel406">
    <w:name w:val="ListLabel 406"/>
    <w:rPr>
      <w:b/>
      <w:bCs/>
      <w:i w:val="0"/>
      <w:iCs w:val="0"/>
      <w:sz w:val="32"/>
    </w:rPr>
  </w:style>
  <w:style w:type="character" w:customStyle="1" w:styleId="ListLabel407">
    <w:name w:val="ListLabel 407"/>
    <w:rPr>
      <w:b/>
      <w:bCs/>
      <w:i w:val="0"/>
      <w:iCs w:val="0"/>
      <w:sz w:val="32"/>
    </w:rPr>
  </w:style>
  <w:style w:type="character" w:customStyle="1" w:styleId="ListLabel408">
    <w:name w:val="ListLabel 408"/>
    <w:rPr>
      <w:b/>
      <w:bCs/>
      <w:i w:val="0"/>
      <w:iCs w:val="0"/>
      <w:sz w:val="32"/>
    </w:rPr>
  </w:style>
  <w:style w:type="character" w:customStyle="1" w:styleId="ListLabel409">
    <w:name w:val="ListLabel 409"/>
    <w:rPr>
      <w:b/>
      <w:bCs/>
      <w:i w:val="0"/>
      <w:iCs w:val="0"/>
      <w:sz w:val="32"/>
    </w:rPr>
  </w:style>
  <w:style w:type="character" w:customStyle="1" w:styleId="ListLabel410">
    <w:name w:val="ListLabel 410"/>
    <w:rPr>
      <w:b/>
      <w:bCs/>
      <w:i w:val="0"/>
      <w:iCs w:val="0"/>
      <w:sz w:val="32"/>
    </w:rPr>
  </w:style>
  <w:style w:type="character" w:customStyle="1" w:styleId="ListLabel411">
    <w:name w:val="ListLabel 411"/>
    <w:rPr>
      <w:b/>
      <w:bCs/>
      <w:i w:val="0"/>
      <w:iCs w:val="0"/>
      <w:sz w:val="32"/>
    </w:rPr>
  </w:style>
  <w:style w:type="character" w:customStyle="1" w:styleId="ListLabel412">
    <w:name w:val="ListLabel 412"/>
    <w:rPr>
      <w:b/>
      <w:bCs/>
      <w:i w:val="0"/>
      <w:iCs w:val="0"/>
      <w:sz w:val="32"/>
    </w:rPr>
  </w:style>
  <w:style w:type="character" w:customStyle="1" w:styleId="ListLabel413">
    <w:name w:val="ListLabel 413"/>
    <w:rPr>
      <w:b/>
      <w:bCs/>
      <w:i w:val="0"/>
      <w:iCs w:val="0"/>
      <w:sz w:val="32"/>
    </w:rPr>
  </w:style>
  <w:style w:type="character" w:customStyle="1" w:styleId="ListLabel414">
    <w:name w:val="ListLabel 414"/>
    <w:rPr>
      <w:b/>
      <w:bCs/>
      <w:i w:val="0"/>
      <w:iCs w:val="0"/>
      <w:sz w:val="32"/>
    </w:rPr>
  </w:style>
  <w:style w:type="character" w:customStyle="1" w:styleId="ListLabel415">
    <w:name w:val="ListLabel 415"/>
    <w:rPr>
      <w:rFonts w:cs="Calibri Light"/>
      <w:b/>
      <w:bCs/>
    </w:rPr>
  </w:style>
  <w:style w:type="character" w:customStyle="1" w:styleId="ListLabel416">
    <w:name w:val="ListLabel 416"/>
    <w:rPr>
      <w:b/>
      <w:i w:val="0"/>
      <w:color w:val="5B9BD5"/>
    </w:rPr>
  </w:style>
  <w:style w:type="character" w:customStyle="1" w:styleId="ListLabel417">
    <w:name w:val="ListLabel 417"/>
    <w:rPr>
      <w:b/>
      <w:i/>
    </w:rPr>
  </w:style>
  <w:style w:type="character" w:customStyle="1" w:styleId="ListLabel418">
    <w:name w:val="ListLabel 418"/>
    <w:rPr>
      <w:b/>
      <w:i/>
    </w:rPr>
  </w:style>
  <w:style w:type="character" w:customStyle="1" w:styleId="ListLabel419">
    <w:name w:val="ListLabel 419"/>
    <w:rPr>
      <w:b/>
      <w:i/>
    </w:rPr>
  </w:style>
  <w:style w:type="character" w:customStyle="1" w:styleId="ListLabel420">
    <w:name w:val="ListLabel 420"/>
    <w:rPr>
      <w:b/>
      <w:i/>
    </w:rPr>
  </w:style>
  <w:style w:type="character" w:customStyle="1" w:styleId="ListLabel421">
    <w:name w:val="ListLabel 421"/>
    <w:rPr>
      <w:b/>
      <w:i/>
    </w:rPr>
  </w:style>
  <w:style w:type="character" w:customStyle="1" w:styleId="ListLabel422">
    <w:name w:val="ListLabel 422"/>
    <w:rPr>
      <w:b/>
      <w:i/>
    </w:rPr>
  </w:style>
  <w:style w:type="character" w:customStyle="1" w:styleId="ListLabel423">
    <w:name w:val="ListLabel 423"/>
    <w:rPr>
      <w:b/>
      <w:i/>
    </w:rPr>
  </w:style>
  <w:style w:type="character" w:customStyle="1" w:styleId="ListLabel424">
    <w:name w:val="ListLabel 424"/>
    <w:rPr>
      <w:rFonts w:cs="Calibri Light"/>
    </w:rPr>
  </w:style>
  <w:style w:type="character" w:customStyle="1" w:styleId="ListLabel425">
    <w:name w:val="ListLabel 425"/>
    <w:rPr>
      <w:rFonts w:cs="Calibri Light"/>
      <w:sz w:val="19"/>
    </w:rPr>
  </w:style>
  <w:style w:type="character" w:customStyle="1" w:styleId="ListLabel426">
    <w:name w:val="ListLabel 426"/>
    <w:rPr>
      <w:rFonts w:cs="Courier New"/>
    </w:rPr>
  </w:style>
  <w:style w:type="character" w:customStyle="1" w:styleId="ListLabel427">
    <w:name w:val="ListLabel 427"/>
    <w:rPr>
      <w:rFonts w:cs="Wingdings"/>
    </w:rPr>
  </w:style>
  <w:style w:type="character" w:customStyle="1" w:styleId="ListLabel428">
    <w:name w:val="ListLabel 428"/>
    <w:rPr>
      <w:rFonts w:cs="Symbol"/>
    </w:rPr>
  </w:style>
  <w:style w:type="character" w:customStyle="1" w:styleId="ListLabel429">
    <w:name w:val="ListLabel 429"/>
    <w:rPr>
      <w:rFonts w:cs="Courier New"/>
    </w:rPr>
  </w:style>
  <w:style w:type="character" w:customStyle="1" w:styleId="ListLabel430">
    <w:name w:val="ListLabel 430"/>
    <w:rPr>
      <w:rFonts w:cs="Wingdings"/>
    </w:rPr>
  </w:style>
  <w:style w:type="character" w:customStyle="1" w:styleId="ListLabel431">
    <w:name w:val="ListLabel 431"/>
    <w:rPr>
      <w:rFonts w:cs="Symbol"/>
    </w:rPr>
  </w:style>
  <w:style w:type="character" w:customStyle="1" w:styleId="ListLabel432">
    <w:name w:val="ListLabel 432"/>
    <w:rPr>
      <w:rFonts w:cs="Courier New"/>
    </w:rPr>
  </w:style>
  <w:style w:type="character" w:customStyle="1" w:styleId="ListLabel433">
    <w:name w:val="ListLabel 433"/>
    <w:rPr>
      <w:rFonts w:cs="Wingdings"/>
    </w:rPr>
  </w:style>
  <w:style w:type="character" w:customStyle="1" w:styleId="ListLabel434">
    <w:name w:val="ListLabel 434"/>
    <w:rPr>
      <w:rFonts w:cs="Symbol"/>
      <w:sz w:val="20"/>
    </w:rPr>
  </w:style>
  <w:style w:type="character" w:customStyle="1" w:styleId="ListLabel435">
    <w:name w:val="ListLabel 435"/>
    <w:rPr>
      <w:rFonts w:cs="Courier New"/>
      <w:sz w:val="20"/>
    </w:rPr>
  </w:style>
  <w:style w:type="character" w:customStyle="1" w:styleId="ListLabel436">
    <w:name w:val="ListLabel 436"/>
    <w:rPr>
      <w:rFonts w:cs="Wingdings"/>
      <w:sz w:val="20"/>
    </w:rPr>
  </w:style>
  <w:style w:type="character" w:customStyle="1" w:styleId="ListLabel437">
    <w:name w:val="ListLabel 437"/>
    <w:rPr>
      <w:rFonts w:cs="Wingdings"/>
      <w:sz w:val="20"/>
    </w:rPr>
  </w:style>
  <w:style w:type="character" w:customStyle="1" w:styleId="ListLabel438">
    <w:name w:val="ListLabel 438"/>
    <w:rPr>
      <w:rFonts w:cs="Wingdings"/>
      <w:sz w:val="20"/>
    </w:rPr>
  </w:style>
  <w:style w:type="character" w:customStyle="1" w:styleId="ListLabel439">
    <w:name w:val="ListLabel 439"/>
    <w:rPr>
      <w:rFonts w:cs="Wingdings"/>
      <w:sz w:val="20"/>
    </w:rPr>
  </w:style>
  <w:style w:type="character" w:customStyle="1" w:styleId="ListLabel440">
    <w:name w:val="ListLabel 440"/>
    <w:rPr>
      <w:rFonts w:cs="Wingdings"/>
      <w:sz w:val="20"/>
    </w:rPr>
  </w:style>
  <w:style w:type="character" w:customStyle="1" w:styleId="ListLabel441">
    <w:name w:val="ListLabel 441"/>
    <w:rPr>
      <w:rFonts w:cs="Wingdings"/>
      <w:sz w:val="20"/>
    </w:rPr>
  </w:style>
  <w:style w:type="character" w:customStyle="1" w:styleId="ListLabel442">
    <w:name w:val="ListLabel 442"/>
    <w:rPr>
      <w:rFonts w:cs="Wingdings"/>
      <w:sz w:val="20"/>
    </w:rPr>
  </w:style>
  <w:style w:type="character" w:customStyle="1" w:styleId="ListLabel443">
    <w:name w:val="ListLabel 443"/>
    <w:rPr>
      <w:rFonts w:ascii="Calibri" w:eastAsia="Calibri" w:hAnsi="Calibri" w:cs="Calibri"/>
      <w:b/>
      <w:bCs/>
      <w:sz w:val="20"/>
    </w:rPr>
  </w:style>
  <w:style w:type="character" w:customStyle="1" w:styleId="ListLabel444">
    <w:name w:val="ListLabel 444"/>
    <w:rPr>
      <w:rFonts w:cs="Courier New"/>
      <w:sz w:val="20"/>
    </w:rPr>
  </w:style>
  <w:style w:type="character" w:customStyle="1" w:styleId="ListLabel445">
    <w:name w:val="ListLabel 445"/>
    <w:rPr>
      <w:rFonts w:cs="Wingdings"/>
      <w:sz w:val="20"/>
    </w:rPr>
  </w:style>
  <w:style w:type="character" w:customStyle="1" w:styleId="ListLabel446">
    <w:name w:val="ListLabel 446"/>
    <w:rPr>
      <w:rFonts w:cs="Wingdings"/>
      <w:sz w:val="20"/>
    </w:rPr>
  </w:style>
  <w:style w:type="character" w:customStyle="1" w:styleId="ListLabel447">
    <w:name w:val="ListLabel 447"/>
    <w:rPr>
      <w:rFonts w:cs="Wingdings"/>
      <w:sz w:val="20"/>
    </w:rPr>
  </w:style>
  <w:style w:type="character" w:customStyle="1" w:styleId="ListLabel448">
    <w:name w:val="ListLabel 448"/>
    <w:rPr>
      <w:rFonts w:cs="Wingdings"/>
      <w:sz w:val="20"/>
    </w:rPr>
  </w:style>
  <w:style w:type="character" w:customStyle="1" w:styleId="ListLabel449">
    <w:name w:val="ListLabel 449"/>
    <w:rPr>
      <w:rFonts w:cs="Wingdings"/>
      <w:sz w:val="20"/>
    </w:rPr>
  </w:style>
  <w:style w:type="character" w:customStyle="1" w:styleId="ListLabel450">
    <w:name w:val="ListLabel 450"/>
    <w:rPr>
      <w:rFonts w:cs="Wingdings"/>
      <w:sz w:val="20"/>
    </w:rPr>
  </w:style>
  <w:style w:type="character" w:customStyle="1" w:styleId="ListLabel451">
    <w:name w:val="ListLabel 451"/>
    <w:rPr>
      <w:rFonts w:cs="Wingdings"/>
      <w:sz w:val="20"/>
    </w:rPr>
  </w:style>
  <w:style w:type="character" w:customStyle="1" w:styleId="ListLabel452">
    <w:name w:val="ListLabel 452"/>
    <w:rPr>
      <w:rFonts w:cs="Symbol"/>
      <w:sz w:val="20"/>
    </w:rPr>
  </w:style>
  <w:style w:type="character" w:customStyle="1" w:styleId="ListLabel453">
    <w:name w:val="ListLabel 453"/>
    <w:rPr>
      <w:rFonts w:cs="Courier New"/>
      <w:sz w:val="20"/>
    </w:rPr>
  </w:style>
  <w:style w:type="character" w:customStyle="1" w:styleId="ListLabel454">
    <w:name w:val="ListLabel 454"/>
    <w:rPr>
      <w:rFonts w:cs="Wingdings"/>
      <w:sz w:val="20"/>
    </w:rPr>
  </w:style>
  <w:style w:type="character" w:customStyle="1" w:styleId="ListLabel455">
    <w:name w:val="ListLabel 455"/>
    <w:rPr>
      <w:rFonts w:cs="Wingdings"/>
      <w:sz w:val="20"/>
    </w:rPr>
  </w:style>
  <w:style w:type="character" w:customStyle="1" w:styleId="ListLabel456">
    <w:name w:val="ListLabel 456"/>
    <w:rPr>
      <w:rFonts w:cs="Wingdings"/>
      <w:sz w:val="20"/>
    </w:rPr>
  </w:style>
  <w:style w:type="character" w:customStyle="1" w:styleId="ListLabel457">
    <w:name w:val="ListLabel 457"/>
    <w:rPr>
      <w:rFonts w:cs="Wingdings"/>
      <w:sz w:val="20"/>
    </w:rPr>
  </w:style>
  <w:style w:type="character" w:customStyle="1" w:styleId="ListLabel458">
    <w:name w:val="ListLabel 458"/>
    <w:rPr>
      <w:rFonts w:cs="Wingdings"/>
      <w:sz w:val="20"/>
    </w:rPr>
  </w:style>
  <w:style w:type="character" w:customStyle="1" w:styleId="ListLabel459">
    <w:name w:val="ListLabel 459"/>
    <w:rPr>
      <w:rFonts w:cs="Wingdings"/>
      <w:sz w:val="20"/>
    </w:rPr>
  </w:style>
  <w:style w:type="character" w:customStyle="1" w:styleId="ListLabel460">
    <w:name w:val="ListLabel 460"/>
    <w:rPr>
      <w:rFonts w:cs="Wingdings"/>
      <w:sz w:val="20"/>
    </w:rPr>
  </w:style>
  <w:style w:type="character" w:customStyle="1" w:styleId="ListLabel461">
    <w:name w:val="ListLabel 461"/>
    <w:rPr>
      <w:rFonts w:cs="Calibri Light"/>
    </w:rPr>
  </w:style>
  <w:style w:type="character" w:customStyle="1" w:styleId="ListLabel462">
    <w:name w:val="ListLabel 462"/>
    <w:rPr>
      <w:rFonts w:cs="Calibri Light"/>
    </w:rPr>
  </w:style>
  <w:style w:type="character" w:customStyle="1" w:styleId="ListLabel463">
    <w:name w:val="ListLabel 463"/>
    <w:rPr>
      <w:rFonts w:cs="Wingdings"/>
    </w:rPr>
  </w:style>
  <w:style w:type="character" w:customStyle="1" w:styleId="ListLabel464">
    <w:name w:val="ListLabel 464"/>
    <w:rPr>
      <w:rFonts w:cs="Symbol"/>
    </w:rPr>
  </w:style>
  <w:style w:type="character" w:customStyle="1" w:styleId="ListLabel465">
    <w:name w:val="ListLabel 465"/>
    <w:rPr>
      <w:rFonts w:cs="Courier New"/>
    </w:rPr>
  </w:style>
  <w:style w:type="character" w:customStyle="1" w:styleId="ListLabel466">
    <w:name w:val="ListLabel 466"/>
    <w:rPr>
      <w:rFonts w:cs="Wingdings"/>
    </w:rPr>
  </w:style>
  <w:style w:type="character" w:customStyle="1" w:styleId="ListLabel467">
    <w:name w:val="ListLabel 467"/>
    <w:rPr>
      <w:rFonts w:cs="Symbol"/>
    </w:rPr>
  </w:style>
  <w:style w:type="character" w:customStyle="1" w:styleId="ListLabel468">
    <w:name w:val="ListLabel 468"/>
    <w:rPr>
      <w:rFonts w:cs="Courier New"/>
    </w:rPr>
  </w:style>
  <w:style w:type="character" w:customStyle="1" w:styleId="ListLabel469">
    <w:name w:val="ListLabel 469"/>
    <w:rPr>
      <w:rFonts w:cs="Wingdings"/>
    </w:rPr>
  </w:style>
  <w:style w:type="character" w:customStyle="1" w:styleId="ListLabel470">
    <w:name w:val="ListLabel 470"/>
    <w:rPr>
      <w:rFonts w:cs="Wingdings"/>
      <w:sz w:val="20"/>
    </w:rPr>
  </w:style>
  <w:style w:type="character" w:customStyle="1" w:styleId="ListLabel471">
    <w:name w:val="ListLabel 471"/>
    <w:rPr>
      <w:rFonts w:cs="Courier New"/>
      <w:sz w:val="20"/>
    </w:rPr>
  </w:style>
  <w:style w:type="character" w:customStyle="1" w:styleId="ListLabel472">
    <w:name w:val="ListLabel 472"/>
    <w:rPr>
      <w:rFonts w:cs="Wingdings"/>
      <w:sz w:val="20"/>
    </w:rPr>
  </w:style>
  <w:style w:type="character" w:customStyle="1" w:styleId="ListLabel473">
    <w:name w:val="ListLabel 473"/>
    <w:rPr>
      <w:rFonts w:cs="Wingdings"/>
      <w:sz w:val="20"/>
    </w:rPr>
  </w:style>
  <w:style w:type="character" w:customStyle="1" w:styleId="ListLabel474">
    <w:name w:val="ListLabel 474"/>
    <w:rPr>
      <w:rFonts w:cs="Wingdings"/>
      <w:sz w:val="20"/>
    </w:rPr>
  </w:style>
  <w:style w:type="character" w:customStyle="1" w:styleId="ListLabel475">
    <w:name w:val="ListLabel 475"/>
    <w:rPr>
      <w:rFonts w:cs="Wingdings"/>
      <w:sz w:val="20"/>
    </w:rPr>
  </w:style>
  <w:style w:type="character" w:customStyle="1" w:styleId="ListLabel476">
    <w:name w:val="ListLabel 476"/>
    <w:rPr>
      <w:rFonts w:cs="Wingdings"/>
      <w:sz w:val="20"/>
    </w:rPr>
  </w:style>
  <w:style w:type="character" w:customStyle="1" w:styleId="ListLabel477">
    <w:name w:val="ListLabel 477"/>
    <w:rPr>
      <w:rFonts w:cs="Wingdings"/>
      <w:sz w:val="20"/>
    </w:rPr>
  </w:style>
  <w:style w:type="character" w:customStyle="1" w:styleId="ListLabel478">
    <w:name w:val="ListLabel 478"/>
    <w:rPr>
      <w:rFonts w:cs="Wingdings"/>
      <w:sz w:val="20"/>
    </w:rPr>
  </w:style>
  <w:style w:type="character" w:customStyle="1" w:styleId="ListLabel479">
    <w:name w:val="ListLabel 479"/>
    <w:rPr>
      <w:rFonts w:cs="Calibri Light"/>
    </w:rPr>
  </w:style>
  <w:style w:type="character" w:customStyle="1" w:styleId="ListLabel480">
    <w:name w:val="ListLabel 480"/>
    <w:rPr>
      <w:rFonts w:cs="Courier New"/>
    </w:rPr>
  </w:style>
  <w:style w:type="character" w:customStyle="1" w:styleId="ListLabel481">
    <w:name w:val="ListLabel 481"/>
    <w:rPr>
      <w:rFonts w:cs="Wingdings"/>
    </w:rPr>
  </w:style>
  <w:style w:type="character" w:customStyle="1" w:styleId="ListLabel482">
    <w:name w:val="ListLabel 482"/>
    <w:rPr>
      <w:rFonts w:cs="Symbol"/>
    </w:rPr>
  </w:style>
  <w:style w:type="character" w:customStyle="1" w:styleId="ListLabel483">
    <w:name w:val="ListLabel 483"/>
    <w:rPr>
      <w:rFonts w:cs="Courier New"/>
    </w:rPr>
  </w:style>
  <w:style w:type="character" w:customStyle="1" w:styleId="ListLabel484">
    <w:name w:val="ListLabel 484"/>
    <w:rPr>
      <w:rFonts w:cs="Wingdings"/>
    </w:rPr>
  </w:style>
  <w:style w:type="character" w:customStyle="1" w:styleId="ListLabel485">
    <w:name w:val="ListLabel 485"/>
    <w:rPr>
      <w:rFonts w:cs="Symbol"/>
    </w:rPr>
  </w:style>
  <w:style w:type="character" w:customStyle="1" w:styleId="ListLabel486">
    <w:name w:val="ListLabel 486"/>
    <w:rPr>
      <w:rFonts w:cs="Courier New"/>
    </w:rPr>
  </w:style>
  <w:style w:type="character" w:customStyle="1" w:styleId="ListLabel487">
    <w:name w:val="ListLabel 487"/>
    <w:rPr>
      <w:rFonts w:cs="Wingdings"/>
    </w:rPr>
  </w:style>
  <w:style w:type="character" w:customStyle="1" w:styleId="ListLabel488">
    <w:name w:val="ListLabel 488"/>
    <w:rPr>
      <w:rFonts w:cs="Calibri Light"/>
    </w:rPr>
  </w:style>
  <w:style w:type="character" w:customStyle="1" w:styleId="ListLabel489">
    <w:name w:val="ListLabel 489"/>
    <w:rPr>
      <w:rFonts w:cs="Courier New"/>
    </w:rPr>
  </w:style>
  <w:style w:type="character" w:customStyle="1" w:styleId="ListLabel490">
    <w:name w:val="ListLabel 490"/>
    <w:rPr>
      <w:rFonts w:cs="Wingdings"/>
    </w:rPr>
  </w:style>
  <w:style w:type="character" w:customStyle="1" w:styleId="ListLabel491">
    <w:name w:val="ListLabel 491"/>
    <w:rPr>
      <w:rFonts w:cs="Symbol"/>
    </w:rPr>
  </w:style>
  <w:style w:type="character" w:customStyle="1" w:styleId="ListLabel492">
    <w:name w:val="ListLabel 492"/>
    <w:rPr>
      <w:rFonts w:cs="Courier New"/>
    </w:rPr>
  </w:style>
  <w:style w:type="character" w:customStyle="1" w:styleId="ListLabel493">
    <w:name w:val="ListLabel 493"/>
    <w:rPr>
      <w:rFonts w:cs="Wingdings"/>
    </w:rPr>
  </w:style>
  <w:style w:type="character" w:customStyle="1" w:styleId="ListLabel494">
    <w:name w:val="ListLabel 494"/>
    <w:rPr>
      <w:rFonts w:cs="Symbol"/>
    </w:rPr>
  </w:style>
  <w:style w:type="character" w:customStyle="1" w:styleId="ListLabel495">
    <w:name w:val="ListLabel 495"/>
    <w:rPr>
      <w:rFonts w:cs="Courier New"/>
    </w:rPr>
  </w:style>
  <w:style w:type="character" w:customStyle="1" w:styleId="ListLabel496">
    <w:name w:val="ListLabel 496"/>
    <w:rPr>
      <w:rFonts w:cs="Wingdings"/>
    </w:rPr>
  </w:style>
  <w:style w:type="character" w:customStyle="1" w:styleId="ListLabel497">
    <w:name w:val="ListLabel 497"/>
    <w:rPr>
      <w:rFonts w:cs="Calibri Light"/>
    </w:rPr>
  </w:style>
  <w:style w:type="character" w:customStyle="1" w:styleId="ListLabel498">
    <w:name w:val="ListLabel 498"/>
    <w:rPr>
      <w:rFonts w:cs="Courier New"/>
    </w:rPr>
  </w:style>
  <w:style w:type="character" w:customStyle="1" w:styleId="ListLabel499">
    <w:name w:val="ListLabel 499"/>
    <w:rPr>
      <w:rFonts w:cs="Wingdings"/>
    </w:rPr>
  </w:style>
  <w:style w:type="character" w:customStyle="1" w:styleId="ListLabel500">
    <w:name w:val="ListLabel 500"/>
    <w:rPr>
      <w:rFonts w:cs="Symbol"/>
    </w:rPr>
  </w:style>
  <w:style w:type="character" w:customStyle="1" w:styleId="ListLabel501">
    <w:name w:val="ListLabel 501"/>
    <w:rPr>
      <w:rFonts w:cs="Courier New"/>
    </w:rPr>
  </w:style>
  <w:style w:type="character" w:customStyle="1" w:styleId="ListLabel502">
    <w:name w:val="ListLabel 502"/>
    <w:rPr>
      <w:rFonts w:cs="Wingdings"/>
    </w:rPr>
  </w:style>
  <w:style w:type="character" w:customStyle="1" w:styleId="ListLabel503">
    <w:name w:val="ListLabel 503"/>
    <w:rPr>
      <w:rFonts w:cs="Symbol"/>
    </w:rPr>
  </w:style>
  <w:style w:type="character" w:customStyle="1" w:styleId="ListLabel504">
    <w:name w:val="ListLabel 504"/>
    <w:rPr>
      <w:rFonts w:cs="Courier New"/>
    </w:rPr>
  </w:style>
  <w:style w:type="character" w:customStyle="1" w:styleId="ListLabel505">
    <w:name w:val="ListLabel 505"/>
    <w:rPr>
      <w:rFonts w:cs="Wingdings"/>
    </w:rPr>
  </w:style>
  <w:style w:type="character" w:customStyle="1" w:styleId="ListLabel506">
    <w:name w:val="ListLabel 506"/>
    <w:rPr>
      <w:rFonts w:cs="Wingdings"/>
      <w:b/>
      <w:bCs/>
      <w:color w:val="156082"/>
    </w:rPr>
  </w:style>
  <w:style w:type="character" w:customStyle="1" w:styleId="ListLabel507">
    <w:name w:val="ListLabel 507"/>
    <w:rPr>
      <w:rFonts w:cs="Courier New"/>
    </w:rPr>
  </w:style>
  <w:style w:type="character" w:customStyle="1" w:styleId="ListLabel508">
    <w:name w:val="ListLabel 508"/>
    <w:rPr>
      <w:rFonts w:cs="Wingdings"/>
    </w:rPr>
  </w:style>
  <w:style w:type="character" w:customStyle="1" w:styleId="ListLabel509">
    <w:name w:val="ListLabel 509"/>
    <w:rPr>
      <w:rFonts w:cs="Symbol"/>
    </w:rPr>
  </w:style>
  <w:style w:type="character" w:customStyle="1" w:styleId="ListLabel510">
    <w:name w:val="ListLabel 510"/>
    <w:rPr>
      <w:rFonts w:cs="Courier New"/>
    </w:rPr>
  </w:style>
  <w:style w:type="character" w:customStyle="1" w:styleId="ListLabel511">
    <w:name w:val="ListLabel 511"/>
    <w:rPr>
      <w:rFonts w:cs="Wingdings"/>
    </w:rPr>
  </w:style>
  <w:style w:type="character" w:customStyle="1" w:styleId="ListLabel512">
    <w:name w:val="ListLabel 512"/>
    <w:rPr>
      <w:rFonts w:cs="Symbol"/>
    </w:rPr>
  </w:style>
  <w:style w:type="character" w:customStyle="1" w:styleId="ListLabel513">
    <w:name w:val="ListLabel 513"/>
    <w:rPr>
      <w:rFonts w:cs="Courier New"/>
    </w:rPr>
  </w:style>
  <w:style w:type="character" w:customStyle="1" w:styleId="ListLabel514">
    <w:name w:val="ListLabel 514"/>
    <w:rPr>
      <w:rFonts w:cs="Wingdings"/>
    </w:rPr>
  </w:style>
  <w:style w:type="character" w:customStyle="1" w:styleId="ListLabel515">
    <w:name w:val="ListLabel 515"/>
    <w:rPr>
      <w:rFonts w:cs="Wingdings"/>
      <w:b/>
      <w:bCs/>
      <w:color w:val="156082"/>
    </w:rPr>
  </w:style>
  <w:style w:type="character" w:customStyle="1" w:styleId="ListLabel516">
    <w:name w:val="ListLabel 516"/>
    <w:rPr>
      <w:rFonts w:cs="Courier New"/>
    </w:rPr>
  </w:style>
  <w:style w:type="character" w:customStyle="1" w:styleId="ListLabel517">
    <w:name w:val="ListLabel 517"/>
    <w:rPr>
      <w:rFonts w:cs="Wingdings"/>
    </w:rPr>
  </w:style>
  <w:style w:type="character" w:customStyle="1" w:styleId="ListLabel518">
    <w:name w:val="ListLabel 518"/>
    <w:rPr>
      <w:rFonts w:cs="Symbol"/>
    </w:rPr>
  </w:style>
  <w:style w:type="character" w:customStyle="1" w:styleId="ListLabel519">
    <w:name w:val="ListLabel 519"/>
    <w:rPr>
      <w:rFonts w:cs="Courier New"/>
    </w:rPr>
  </w:style>
  <w:style w:type="character" w:customStyle="1" w:styleId="ListLabel520">
    <w:name w:val="ListLabel 520"/>
    <w:rPr>
      <w:rFonts w:cs="Wingdings"/>
    </w:rPr>
  </w:style>
  <w:style w:type="character" w:customStyle="1" w:styleId="ListLabel521">
    <w:name w:val="ListLabel 521"/>
    <w:rPr>
      <w:rFonts w:cs="Symbol"/>
    </w:rPr>
  </w:style>
  <w:style w:type="character" w:customStyle="1" w:styleId="ListLabel522">
    <w:name w:val="ListLabel 522"/>
    <w:rPr>
      <w:rFonts w:cs="Courier New"/>
    </w:rPr>
  </w:style>
  <w:style w:type="character" w:customStyle="1" w:styleId="ListLabel523">
    <w:name w:val="ListLabel 523"/>
    <w:rPr>
      <w:rFonts w:cs="Wingdings"/>
    </w:rPr>
  </w:style>
  <w:style w:type="character" w:customStyle="1" w:styleId="ListLabel524">
    <w:name w:val="ListLabel 524"/>
    <w:rPr>
      <w:rFonts w:cs="Wingdings"/>
      <w:b/>
      <w:bCs/>
      <w:color w:val="156082"/>
    </w:rPr>
  </w:style>
  <w:style w:type="character" w:customStyle="1" w:styleId="ListLabel525">
    <w:name w:val="ListLabel 525"/>
    <w:rPr>
      <w:rFonts w:cs="Calibri Light"/>
    </w:rPr>
  </w:style>
  <w:style w:type="character" w:customStyle="1" w:styleId="ListLabel526">
    <w:name w:val="ListLabel 526"/>
    <w:rPr>
      <w:rFonts w:cs="Wingdings"/>
    </w:rPr>
  </w:style>
  <w:style w:type="character" w:customStyle="1" w:styleId="ListLabel527">
    <w:name w:val="ListLabel 527"/>
    <w:rPr>
      <w:rFonts w:cs="Symbol"/>
    </w:rPr>
  </w:style>
  <w:style w:type="character" w:customStyle="1" w:styleId="ListLabel528">
    <w:name w:val="ListLabel 528"/>
    <w:rPr>
      <w:rFonts w:cs="Courier New"/>
    </w:rPr>
  </w:style>
  <w:style w:type="character" w:customStyle="1" w:styleId="ListLabel529">
    <w:name w:val="ListLabel 529"/>
    <w:rPr>
      <w:rFonts w:cs="Wingdings"/>
    </w:rPr>
  </w:style>
  <w:style w:type="character" w:customStyle="1" w:styleId="ListLabel530">
    <w:name w:val="ListLabel 530"/>
    <w:rPr>
      <w:rFonts w:cs="Symbol"/>
    </w:rPr>
  </w:style>
  <w:style w:type="character" w:customStyle="1" w:styleId="ListLabel531">
    <w:name w:val="ListLabel 531"/>
    <w:rPr>
      <w:rFonts w:cs="Courier New"/>
    </w:rPr>
  </w:style>
  <w:style w:type="character" w:customStyle="1" w:styleId="ListLabel532">
    <w:name w:val="ListLabel 532"/>
    <w:rPr>
      <w:rFonts w:cs="Wingdings"/>
    </w:rPr>
  </w:style>
  <w:style w:type="character" w:customStyle="1" w:styleId="ListLabel533">
    <w:name w:val="ListLabel 533"/>
    <w:rPr>
      <w:rFonts w:cs="Calibri Light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534">
    <w:name w:val="ListLabel 534"/>
    <w:rPr>
      <w:rFonts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535">
    <w:name w:val="ListLabel 535"/>
    <w:rPr>
      <w:rFonts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536">
    <w:name w:val="ListLabel 536"/>
    <w:rPr>
      <w:rFonts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537">
    <w:name w:val="ListLabel 537"/>
    <w:rPr>
      <w:rFonts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538">
    <w:name w:val="ListLabel 538"/>
    <w:rPr>
      <w:rFonts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539">
    <w:name w:val="ListLabel 539"/>
    <w:rPr>
      <w:rFonts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540">
    <w:name w:val="ListLabel 540"/>
    <w:rPr>
      <w:rFonts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541">
    <w:name w:val="ListLabel 541"/>
    <w:rPr>
      <w:rFonts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542">
    <w:name w:val="ListLabel 542"/>
    <w:rPr>
      <w:b/>
      <w:bCs/>
      <w:i w:val="0"/>
      <w:iCs w:val="0"/>
      <w:sz w:val="32"/>
    </w:rPr>
  </w:style>
  <w:style w:type="character" w:customStyle="1" w:styleId="ListLabel543">
    <w:name w:val="ListLabel 543"/>
    <w:rPr>
      <w:b/>
      <w:bCs/>
      <w:i w:val="0"/>
      <w:iCs w:val="0"/>
      <w:sz w:val="32"/>
    </w:rPr>
  </w:style>
  <w:style w:type="character" w:customStyle="1" w:styleId="ListLabel544">
    <w:name w:val="ListLabel 544"/>
    <w:rPr>
      <w:b/>
      <w:bCs/>
      <w:i w:val="0"/>
      <w:iCs w:val="0"/>
      <w:sz w:val="32"/>
    </w:rPr>
  </w:style>
  <w:style w:type="character" w:customStyle="1" w:styleId="ListLabel545">
    <w:name w:val="ListLabel 545"/>
    <w:rPr>
      <w:b/>
      <w:bCs/>
      <w:i w:val="0"/>
      <w:iCs w:val="0"/>
      <w:sz w:val="32"/>
    </w:rPr>
  </w:style>
  <w:style w:type="character" w:customStyle="1" w:styleId="ListLabel546">
    <w:name w:val="ListLabel 546"/>
    <w:rPr>
      <w:b/>
      <w:bCs/>
      <w:i w:val="0"/>
      <w:iCs w:val="0"/>
      <w:sz w:val="32"/>
    </w:rPr>
  </w:style>
  <w:style w:type="character" w:customStyle="1" w:styleId="ListLabel547">
    <w:name w:val="ListLabel 547"/>
    <w:rPr>
      <w:b/>
      <w:bCs/>
      <w:i w:val="0"/>
      <w:iCs w:val="0"/>
      <w:sz w:val="32"/>
    </w:rPr>
  </w:style>
  <w:style w:type="character" w:customStyle="1" w:styleId="ListLabel548">
    <w:name w:val="ListLabel 548"/>
    <w:rPr>
      <w:b/>
      <w:bCs/>
      <w:i w:val="0"/>
      <w:iCs w:val="0"/>
      <w:sz w:val="32"/>
    </w:rPr>
  </w:style>
  <w:style w:type="character" w:customStyle="1" w:styleId="ListLabel549">
    <w:name w:val="ListLabel 549"/>
    <w:rPr>
      <w:b/>
      <w:bCs/>
      <w:i w:val="0"/>
      <w:iCs w:val="0"/>
      <w:sz w:val="32"/>
    </w:rPr>
  </w:style>
  <w:style w:type="character" w:customStyle="1" w:styleId="ListLabel550">
    <w:name w:val="ListLabel 550"/>
    <w:rPr>
      <w:b/>
      <w:bCs/>
      <w:i w:val="0"/>
      <w:iCs w:val="0"/>
      <w:sz w:val="32"/>
    </w:rPr>
  </w:style>
  <w:style w:type="character" w:customStyle="1" w:styleId="ListLabel551">
    <w:name w:val="ListLabel 551"/>
    <w:rPr>
      <w:b/>
      <w:bCs/>
      <w:i w:val="0"/>
      <w:iCs w:val="0"/>
      <w:sz w:val="32"/>
    </w:rPr>
  </w:style>
  <w:style w:type="character" w:customStyle="1" w:styleId="ListLabel552">
    <w:name w:val="ListLabel 552"/>
    <w:rPr>
      <w:b/>
      <w:bCs/>
      <w:i w:val="0"/>
      <w:iCs w:val="0"/>
      <w:sz w:val="32"/>
    </w:rPr>
  </w:style>
  <w:style w:type="character" w:customStyle="1" w:styleId="ListLabel553">
    <w:name w:val="ListLabel 553"/>
    <w:rPr>
      <w:b/>
      <w:bCs/>
      <w:i w:val="0"/>
      <w:iCs w:val="0"/>
      <w:sz w:val="32"/>
    </w:rPr>
  </w:style>
  <w:style w:type="character" w:customStyle="1" w:styleId="ListLabel554">
    <w:name w:val="ListLabel 554"/>
    <w:rPr>
      <w:b/>
      <w:bCs/>
      <w:i w:val="0"/>
      <w:iCs w:val="0"/>
      <w:sz w:val="32"/>
    </w:rPr>
  </w:style>
  <w:style w:type="character" w:customStyle="1" w:styleId="ListLabel555">
    <w:name w:val="ListLabel 555"/>
    <w:rPr>
      <w:b/>
      <w:bCs/>
      <w:i w:val="0"/>
      <w:iCs w:val="0"/>
      <w:sz w:val="32"/>
    </w:rPr>
  </w:style>
  <w:style w:type="character" w:customStyle="1" w:styleId="ListLabel556">
    <w:name w:val="ListLabel 556"/>
    <w:rPr>
      <w:b/>
      <w:bCs/>
      <w:i w:val="0"/>
      <w:iCs w:val="0"/>
      <w:sz w:val="32"/>
    </w:rPr>
  </w:style>
  <w:style w:type="character" w:customStyle="1" w:styleId="ListLabel557">
    <w:name w:val="ListLabel 557"/>
    <w:rPr>
      <w:b/>
      <w:bCs/>
      <w:i w:val="0"/>
      <w:iCs w:val="0"/>
      <w:sz w:val="32"/>
    </w:rPr>
  </w:style>
  <w:style w:type="character" w:customStyle="1" w:styleId="ListLabel558">
    <w:name w:val="ListLabel 558"/>
    <w:rPr>
      <w:b/>
      <w:bCs/>
      <w:i w:val="0"/>
      <w:iCs w:val="0"/>
      <w:sz w:val="32"/>
    </w:rPr>
  </w:style>
  <w:style w:type="character" w:customStyle="1" w:styleId="ListLabel559">
    <w:name w:val="ListLabel 559"/>
    <w:rPr>
      <w:b/>
      <w:bCs/>
      <w:i w:val="0"/>
      <w:iCs w:val="0"/>
      <w:sz w:val="32"/>
    </w:rPr>
  </w:style>
  <w:style w:type="character" w:customStyle="1" w:styleId="ListLabel560">
    <w:name w:val="ListLabel 560"/>
    <w:rPr>
      <w:b/>
      <w:bCs/>
      <w:i w:val="0"/>
      <w:iCs w:val="0"/>
      <w:sz w:val="32"/>
    </w:rPr>
  </w:style>
  <w:style w:type="character" w:customStyle="1" w:styleId="ListLabel561">
    <w:name w:val="ListLabel 561"/>
    <w:rPr>
      <w:b/>
      <w:bCs/>
      <w:i w:val="0"/>
      <w:iCs w:val="0"/>
      <w:sz w:val="32"/>
    </w:rPr>
  </w:style>
  <w:style w:type="character" w:customStyle="1" w:styleId="ListLabel562">
    <w:name w:val="ListLabel 562"/>
    <w:rPr>
      <w:b/>
      <w:bCs/>
      <w:i w:val="0"/>
      <w:iCs w:val="0"/>
      <w:sz w:val="32"/>
    </w:rPr>
  </w:style>
  <w:style w:type="character" w:customStyle="1" w:styleId="ListLabel563">
    <w:name w:val="ListLabel 563"/>
    <w:rPr>
      <w:b/>
      <w:bCs/>
      <w:i w:val="0"/>
      <w:iCs w:val="0"/>
      <w:sz w:val="32"/>
    </w:rPr>
  </w:style>
  <w:style w:type="character" w:customStyle="1" w:styleId="ListLabel564">
    <w:name w:val="ListLabel 564"/>
    <w:rPr>
      <w:b/>
      <w:bCs/>
      <w:i w:val="0"/>
      <w:iCs w:val="0"/>
      <w:sz w:val="32"/>
    </w:rPr>
  </w:style>
  <w:style w:type="character" w:customStyle="1" w:styleId="ListLabel565">
    <w:name w:val="ListLabel 565"/>
    <w:rPr>
      <w:b/>
      <w:bCs/>
      <w:i w:val="0"/>
      <w:iCs w:val="0"/>
      <w:sz w:val="32"/>
    </w:rPr>
  </w:style>
  <w:style w:type="character" w:customStyle="1" w:styleId="ListLabel566">
    <w:name w:val="ListLabel 566"/>
    <w:rPr>
      <w:b/>
      <w:bCs/>
      <w:i w:val="0"/>
      <w:iCs w:val="0"/>
      <w:sz w:val="32"/>
    </w:rPr>
  </w:style>
  <w:style w:type="character" w:customStyle="1" w:styleId="ListLabel567">
    <w:name w:val="ListLabel 567"/>
    <w:rPr>
      <w:b/>
      <w:bCs/>
      <w:i w:val="0"/>
      <w:iCs w:val="0"/>
      <w:sz w:val="32"/>
    </w:rPr>
  </w:style>
  <w:style w:type="character" w:customStyle="1" w:styleId="ListLabel568">
    <w:name w:val="ListLabel 568"/>
    <w:rPr>
      <w:b/>
      <w:bCs/>
      <w:i w:val="0"/>
      <w:iCs w:val="0"/>
      <w:sz w:val="32"/>
    </w:rPr>
  </w:style>
  <w:style w:type="character" w:customStyle="1" w:styleId="ListLabel569">
    <w:name w:val="ListLabel 569"/>
    <w:rPr>
      <w:b/>
      <w:bCs/>
      <w:i w:val="0"/>
      <w:iCs w:val="0"/>
      <w:sz w:val="32"/>
    </w:rPr>
  </w:style>
  <w:style w:type="character" w:customStyle="1" w:styleId="ListLabel570">
    <w:name w:val="ListLabel 570"/>
    <w:rPr>
      <w:b/>
      <w:bCs/>
      <w:i w:val="0"/>
      <w:iCs w:val="0"/>
      <w:sz w:val="32"/>
    </w:rPr>
  </w:style>
  <w:style w:type="character" w:customStyle="1" w:styleId="ListLabel571">
    <w:name w:val="ListLabel 571"/>
    <w:rPr>
      <w:b/>
      <w:bCs/>
      <w:i w:val="0"/>
      <w:iCs w:val="0"/>
      <w:sz w:val="32"/>
    </w:rPr>
  </w:style>
  <w:style w:type="character" w:customStyle="1" w:styleId="ListLabel572">
    <w:name w:val="ListLabel 572"/>
    <w:rPr>
      <w:b/>
      <w:bCs/>
      <w:i w:val="0"/>
      <w:iCs w:val="0"/>
      <w:sz w:val="32"/>
    </w:rPr>
  </w:style>
  <w:style w:type="character" w:customStyle="1" w:styleId="ListLabel573">
    <w:name w:val="ListLabel 573"/>
    <w:rPr>
      <w:b/>
      <w:bCs/>
      <w:i w:val="0"/>
      <w:iCs w:val="0"/>
      <w:sz w:val="32"/>
    </w:rPr>
  </w:style>
  <w:style w:type="character" w:customStyle="1" w:styleId="ListLabel574">
    <w:name w:val="ListLabel 574"/>
    <w:rPr>
      <w:b/>
      <w:bCs/>
      <w:i w:val="0"/>
      <w:iCs w:val="0"/>
      <w:sz w:val="32"/>
    </w:rPr>
  </w:style>
  <w:style w:type="character" w:customStyle="1" w:styleId="ListLabel575">
    <w:name w:val="ListLabel 575"/>
    <w:rPr>
      <w:b/>
      <w:bCs/>
      <w:i w:val="0"/>
      <w:iCs w:val="0"/>
      <w:sz w:val="32"/>
    </w:rPr>
  </w:style>
  <w:style w:type="character" w:customStyle="1" w:styleId="ListLabel576">
    <w:name w:val="ListLabel 576"/>
    <w:rPr>
      <w:b/>
      <w:bCs/>
      <w:i w:val="0"/>
      <w:iCs w:val="0"/>
      <w:sz w:val="32"/>
    </w:rPr>
  </w:style>
  <w:style w:type="character" w:customStyle="1" w:styleId="ListLabel577">
    <w:name w:val="ListLabel 577"/>
    <w:rPr>
      <w:b/>
      <w:bCs/>
      <w:i w:val="0"/>
      <w:iCs w:val="0"/>
      <w:sz w:val="32"/>
    </w:rPr>
  </w:style>
  <w:style w:type="character" w:customStyle="1" w:styleId="ListLabel578">
    <w:name w:val="ListLabel 578"/>
    <w:rPr>
      <w:b/>
      <w:bCs/>
      <w:i w:val="0"/>
      <w:iCs w:val="0"/>
      <w:sz w:val="32"/>
    </w:rPr>
  </w:style>
  <w:style w:type="character" w:customStyle="1" w:styleId="ListLabel579">
    <w:name w:val="ListLabel 579"/>
    <w:rPr>
      <w:b/>
      <w:bCs/>
      <w:i w:val="0"/>
      <w:iCs w:val="0"/>
      <w:sz w:val="32"/>
    </w:rPr>
  </w:style>
  <w:style w:type="character" w:customStyle="1" w:styleId="ListLabel580">
    <w:name w:val="ListLabel 580"/>
    <w:rPr>
      <w:b/>
      <w:bCs/>
      <w:i w:val="0"/>
      <w:iCs w:val="0"/>
      <w:sz w:val="32"/>
    </w:rPr>
  </w:style>
  <w:style w:type="numbering" w:customStyle="1" w:styleId="WWNum1">
    <w:name w:val="WWNum1"/>
    <w:basedOn w:val="Nessunelenco"/>
    <w:pPr>
      <w:numPr>
        <w:numId w:val="2"/>
      </w:numPr>
    </w:pPr>
  </w:style>
  <w:style w:type="numbering" w:customStyle="1" w:styleId="WWNum2">
    <w:name w:val="WWNum2"/>
    <w:basedOn w:val="Nessunelenco"/>
    <w:pPr>
      <w:numPr>
        <w:numId w:val="3"/>
      </w:numPr>
    </w:pPr>
  </w:style>
  <w:style w:type="numbering" w:customStyle="1" w:styleId="WWNum3">
    <w:name w:val="WWNum3"/>
    <w:basedOn w:val="Nessunelenco"/>
    <w:pPr>
      <w:numPr>
        <w:numId w:val="280"/>
      </w:numPr>
    </w:pPr>
  </w:style>
  <w:style w:type="numbering" w:customStyle="1" w:styleId="WWNum4">
    <w:name w:val="WWNum4"/>
    <w:basedOn w:val="Nessunelenco"/>
    <w:pPr>
      <w:numPr>
        <w:numId w:val="282"/>
      </w:numPr>
    </w:pPr>
  </w:style>
  <w:style w:type="numbering" w:customStyle="1" w:styleId="WWNum5">
    <w:name w:val="WWNum5"/>
    <w:basedOn w:val="Nessunelenco"/>
    <w:pPr>
      <w:numPr>
        <w:numId w:val="6"/>
      </w:numPr>
    </w:pPr>
  </w:style>
  <w:style w:type="numbering" w:customStyle="1" w:styleId="WWNum6">
    <w:name w:val="WWNum6"/>
    <w:basedOn w:val="Nessunelenco"/>
    <w:pPr>
      <w:numPr>
        <w:numId w:val="7"/>
      </w:numPr>
    </w:pPr>
  </w:style>
  <w:style w:type="numbering" w:customStyle="1" w:styleId="WWNum7">
    <w:name w:val="WWNum7"/>
    <w:basedOn w:val="Nessunelenco"/>
    <w:pPr>
      <w:numPr>
        <w:numId w:val="8"/>
      </w:numPr>
    </w:pPr>
  </w:style>
  <w:style w:type="numbering" w:customStyle="1" w:styleId="WWNum8">
    <w:name w:val="WWNum8"/>
    <w:basedOn w:val="Nessunelenco"/>
    <w:pPr>
      <w:numPr>
        <w:numId w:val="9"/>
      </w:numPr>
    </w:pPr>
  </w:style>
  <w:style w:type="numbering" w:customStyle="1" w:styleId="WWNum9">
    <w:name w:val="WWNum9"/>
    <w:basedOn w:val="Nessunelenco"/>
    <w:pPr>
      <w:numPr>
        <w:numId w:val="10"/>
      </w:numPr>
    </w:pPr>
  </w:style>
  <w:style w:type="numbering" w:customStyle="1" w:styleId="WWNum10">
    <w:name w:val="WWNum10"/>
    <w:basedOn w:val="Nessunelenco"/>
    <w:pPr>
      <w:numPr>
        <w:numId w:val="11"/>
      </w:numPr>
    </w:pPr>
  </w:style>
  <w:style w:type="numbering" w:customStyle="1" w:styleId="WWNum11">
    <w:name w:val="WWNum11"/>
    <w:basedOn w:val="Nessunelenco"/>
    <w:pPr>
      <w:numPr>
        <w:numId w:val="12"/>
      </w:numPr>
    </w:pPr>
  </w:style>
  <w:style w:type="numbering" w:customStyle="1" w:styleId="WWNum12">
    <w:name w:val="WWNum12"/>
    <w:basedOn w:val="Nessunelenco"/>
    <w:pPr>
      <w:numPr>
        <w:numId w:val="13"/>
      </w:numPr>
    </w:pPr>
  </w:style>
  <w:style w:type="numbering" w:customStyle="1" w:styleId="WWNum13">
    <w:name w:val="WWNum13"/>
    <w:basedOn w:val="Nessunelenco"/>
    <w:pPr>
      <w:numPr>
        <w:numId w:val="14"/>
      </w:numPr>
    </w:pPr>
  </w:style>
  <w:style w:type="numbering" w:customStyle="1" w:styleId="WWNum14">
    <w:name w:val="WWNum14"/>
    <w:basedOn w:val="Nessunelenco"/>
    <w:pPr>
      <w:numPr>
        <w:numId w:val="15"/>
      </w:numPr>
    </w:pPr>
  </w:style>
  <w:style w:type="numbering" w:customStyle="1" w:styleId="WWNum15">
    <w:name w:val="WWNum15"/>
    <w:basedOn w:val="Nessunelenco"/>
    <w:pPr>
      <w:numPr>
        <w:numId w:val="16"/>
      </w:numPr>
    </w:pPr>
  </w:style>
  <w:style w:type="numbering" w:customStyle="1" w:styleId="WWNum16">
    <w:name w:val="WWNum16"/>
    <w:basedOn w:val="Nessunelenco"/>
    <w:pPr>
      <w:numPr>
        <w:numId w:val="17"/>
      </w:numPr>
    </w:pPr>
  </w:style>
  <w:style w:type="numbering" w:customStyle="1" w:styleId="WWNum17">
    <w:name w:val="WWNum17"/>
    <w:basedOn w:val="Nessunelenco"/>
    <w:pPr>
      <w:numPr>
        <w:numId w:val="18"/>
      </w:numPr>
    </w:pPr>
  </w:style>
  <w:style w:type="numbering" w:customStyle="1" w:styleId="WWNum18">
    <w:name w:val="WWNum18"/>
    <w:basedOn w:val="Nessunelenco"/>
    <w:pPr>
      <w:numPr>
        <w:numId w:val="19"/>
      </w:numPr>
    </w:pPr>
  </w:style>
  <w:style w:type="numbering" w:customStyle="1" w:styleId="WWNum19">
    <w:name w:val="WWNum19"/>
    <w:basedOn w:val="Nessunelenco"/>
    <w:pPr>
      <w:numPr>
        <w:numId w:val="20"/>
      </w:numPr>
    </w:pPr>
  </w:style>
  <w:style w:type="numbering" w:customStyle="1" w:styleId="WWNum20">
    <w:name w:val="WWNum20"/>
    <w:basedOn w:val="Nessunelenco"/>
    <w:pPr>
      <w:numPr>
        <w:numId w:val="21"/>
      </w:numPr>
    </w:pPr>
  </w:style>
  <w:style w:type="numbering" w:customStyle="1" w:styleId="WWNum21">
    <w:name w:val="WWNum21"/>
    <w:basedOn w:val="Nessunelenco"/>
    <w:pPr>
      <w:numPr>
        <w:numId w:val="22"/>
      </w:numPr>
    </w:pPr>
  </w:style>
  <w:style w:type="numbering" w:customStyle="1" w:styleId="WWNum22">
    <w:name w:val="WWNum22"/>
    <w:basedOn w:val="Nessunelenco"/>
    <w:pPr>
      <w:numPr>
        <w:numId w:val="23"/>
      </w:numPr>
    </w:pPr>
  </w:style>
  <w:style w:type="numbering" w:customStyle="1" w:styleId="WWNum23">
    <w:name w:val="WWNum23"/>
    <w:basedOn w:val="Nessunelenco"/>
    <w:pPr>
      <w:numPr>
        <w:numId w:val="24"/>
      </w:numPr>
    </w:pPr>
  </w:style>
  <w:style w:type="numbering" w:customStyle="1" w:styleId="WWNum24">
    <w:name w:val="WWNum24"/>
    <w:basedOn w:val="Nessunelenco"/>
    <w:pPr>
      <w:numPr>
        <w:numId w:val="25"/>
      </w:numPr>
    </w:pPr>
  </w:style>
  <w:style w:type="numbering" w:customStyle="1" w:styleId="WWNum25">
    <w:name w:val="WWNum25"/>
    <w:basedOn w:val="Nessunelenco"/>
    <w:pPr>
      <w:numPr>
        <w:numId w:val="26"/>
      </w:numPr>
    </w:pPr>
  </w:style>
  <w:style w:type="numbering" w:customStyle="1" w:styleId="WWNum26">
    <w:name w:val="WWNum26"/>
    <w:basedOn w:val="Nessunelenco"/>
    <w:pPr>
      <w:numPr>
        <w:numId w:val="27"/>
      </w:numPr>
    </w:pPr>
  </w:style>
  <w:style w:type="numbering" w:customStyle="1" w:styleId="WWNum27">
    <w:name w:val="WWNum27"/>
    <w:basedOn w:val="Nessunelenco"/>
    <w:pPr>
      <w:numPr>
        <w:numId w:val="28"/>
      </w:numPr>
    </w:pPr>
  </w:style>
  <w:style w:type="numbering" w:customStyle="1" w:styleId="WWNum28">
    <w:name w:val="WWNum28"/>
    <w:basedOn w:val="Nessunelenco"/>
    <w:pPr>
      <w:numPr>
        <w:numId w:val="29"/>
      </w:numPr>
    </w:pPr>
  </w:style>
  <w:style w:type="numbering" w:customStyle="1" w:styleId="WWNum29">
    <w:name w:val="WWNum29"/>
    <w:basedOn w:val="Nessunelenco"/>
    <w:pPr>
      <w:numPr>
        <w:numId w:val="30"/>
      </w:numPr>
    </w:pPr>
  </w:style>
  <w:style w:type="numbering" w:customStyle="1" w:styleId="WWNum30">
    <w:name w:val="WWNum30"/>
    <w:basedOn w:val="Nessunelenco"/>
    <w:pPr>
      <w:numPr>
        <w:numId w:val="31"/>
      </w:numPr>
    </w:pPr>
  </w:style>
  <w:style w:type="numbering" w:customStyle="1" w:styleId="WWNum31">
    <w:name w:val="WWNum31"/>
    <w:basedOn w:val="Nessunelenco"/>
    <w:pPr>
      <w:numPr>
        <w:numId w:val="32"/>
      </w:numPr>
    </w:pPr>
  </w:style>
  <w:style w:type="numbering" w:customStyle="1" w:styleId="WWNum32">
    <w:name w:val="WWNum32"/>
    <w:basedOn w:val="Nessunelenco"/>
    <w:pPr>
      <w:numPr>
        <w:numId w:val="33"/>
      </w:numPr>
    </w:pPr>
  </w:style>
  <w:style w:type="numbering" w:customStyle="1" w:styleId="WWNum33">
    <w:name w:val="WWNum33"/>
    <w:basedOn w:val="Nessunelenco"/>
    <w:pPr>
      <w:numPr>
        <w:numId w:val="34"/>
      </w:numPr>
    </w:pPr>
  </w:style>
  <w:style w:type="numbering" w:customStyle="1" w:styleId="WWNum34">
    <w:name w:val="WWNum34"/>
    <w:basedOn w:val="Nessunelenco"/>
    <w:pPr>
      <w:numPr>
        <w:numId w:val="35"/>
      </w:numPr>
    </w:pPr>
  </w:style>
  <w:style w:type="numbering" w:customStyle="1" w:styleId="WWNum35">
    <w:name w:val="WWNum35"/>
    <w:basedOn w:val="Nessunelenco"/>
    <w:pPr>
      <w:numPr>
        <w:numId w:val="36"/>
      </w:numPr>
    </w:pPr>
  </w:style>
  <w:style w:type="numbering" w:customStyle="1" w:styleId="WWNum36">
    <w:name w:val="WWNum36"/>
    <w:basedOn w:val="Nessunelenco"/>
    <w:pPr>
      <w:numPr>
        <w:numId w:val="37"/>
      </w:numPr>
    </w:pPr>
  </w:style>
  <w:style w:type="numbering" w:customStyle="1" w:styleId="WWNum37">
    <w:name w:val="WWNum37"/>
    <w:basedOn w:val="Nessunelenco"/>
    <w:pPr>
      <w:numPr>
        <w:numId w:val="38"/>
      </w:numPr>
    </w:pPr>
  </w:style>
  <w:style w:type="numbering" w:customStyle="1" w:styleId="WWNum38">
    <w:name w:val="WWNum38"/>
    <w:basedOn w:val="Nessunelenco"/>
    <w:pPr>
      <w:numPr>
        <w:numId w:val="39"/>
      </w:numPr>
    </w:pPr>
  </w:style>
  <w:style w:type="numbering" w:customStyle="1" w:styleId="WWNum39">
    <w:name w:val="WWNum39"/>
    <w:basedOn w:val="Nessunelenco"/>
    <w:pPr>
      <w:numPr>
        <w:numId w:val="40"/>
      </w:numPr>
    </w:pPr>
  </w:style>
  <w:style w:type="numbering" w:customStyle="1" w:styleId="WWNum40">
    <w:name w:val="WWNum40"/>
    <w:basedOn w:val="Nessunelenco"/>
    <w:pPr>
      <w:numPr>
        <w:numId w:val="41"/>
      </w:numPr>
    </w:pPr>
  </w:style>
  <w:style w:type="numbering" w:customStyle="1" w:styleId="WWNum41">
    <w:name w:val="WWNum41"/>
    <w:basedOn w:val="Nessunelenco"/>
    <w:pPr>
      <w:numPr>
        <w:numId w:val="42"/>
      </w:numPr>
    </w:pPr>
  </w:style>
  <w:style w:type="numbering" w:customStyle="1" w:styleId="WWNum42">
    <w:name w:val="WWNum42"/>
    <w:basedOn w:val="Nessunelenco"/>
    <w:pPr>
      <w:numPr>
        <w:numId w:val="349"/>
      </w:numPr>
    </w:pPr>
  </w:style>
  <w:style w:type="numbering" w:customStyle="1" w:styleId="WWNum43">
    <w:name w:val="WWNum43"/>
    <w:basedOn w:val="Nessunelenco"/>
    <w:pPr>
      <w:numPr>
        <w:numId w:val="44"/>
      </w:numPr>
    </w:pPr>
  </w:style>
  <w:style w:type="numbering" w:customStyle="1" w:styleId="WWNum44">
    <w:name w:val="WWNum44"/>
    <w:basedOn w:val="Nessunelenco"/>
    <w:pPr>
      <w:numPr>
        <w:numId w:val="285"/>
      </w:numPr>
    </w:pPr>
  </w:style>
  <w:style w:type="numbering" w:customStyle="1" w:styleId="WWNum45">
    <w:name w:val="WWNum45"/>
    <w:basedOn w:val="Nessunelenco"/>
    <w:pPr>
      <w:numPr>
        <w:numId w:val="46"/>
      </w:numPr>
    </w:pPr>
  </w:style>
  <w:style w:type="numbering" w:customStyle="1" w:styleId="WWNum46">
    <w:name w:val="WWNum46"/>
    <w:basedOn w:val="Nessunelenco"/>
    <w:pPr>
      <w:numPr>
        <w:numId w:val="47"/>
      </w:numPr>
    </w:pPr>
  </w:style>
  <w:style w:type="numbering" w:customStyle="1" w:styleId="WWNum47">
    <w:name w:val="WWNum47"/>
    <w:basedOn w:val="Nessunelenco"/>
    <w:pPr>
      <w:numPr>
        <w:numId w:val="48"/>
      </w:numPr>
    </w:pPr>
  </w:style>
  <w:style w:type="numbering" w:customStyle="1" w:styleId="WWNum48">
    <w:name w:val="WWNum48"/>
    <w:basedOn w:val="Nessunelenco"/>
    <w:pPr>
      <w:numPr>
        <w:numId w:val="49"/>
      </w:numPr>
    </w:pPr>
  </w:style>
  <w:style w:type="numbering" w:customStyle="1" w:styleId="WWNum49">
    <w:name w:val="WWNum49"/>
    <w:basedOn w:val="Nessunelenco"/>
    <w:pPr>
      <w:numPr>
        <w:numId w:val="50"/>
      </w:numPr>
    </w:pPr>
  </w:style>
  <w:style w:type="numbering" w:customStyle="1" w:styleId="WWNum50">
    <w:name w:val="WWNum50"/>
    <w:basedOn w:val="Nessunelenco"/>
    <w:pPr>
      <w:numPr>
        <w:numId w:val="51"/>
      </w:numPr>
    </w:pPr>
  </w:style>
  <w:style w:type="numbering" w:customStyle="1" w:styleId="WWNum51">
    <w:name w:val="WWNum51"/>
    <w:basedOn w:val="Nessunelenco"/>
    <w:pPr>
      <w:numPr>
        <w:numId w:val="52"/>
      </w:numPr>
    </w:pPr>
  </w:style>
  <w:style w:type="numbering" w:customStyle="1" w:styleId="WWNum52">
    <w:name w:val="WWNum52"/>
    <w:basedOn w:val="Nessunelenco"/>
    <w:pPr>
      <w:numPr>
        <w:numId w:val="53"/>
      </w:numPr>
    </w:pPr>
  </w:style>
  <w:style w:type="numbering" w:customStyle="1" w:styleId="WWNum53">
    <w:name w:val="WWNum53"/>
    <w:basedOn w:val="Nessunelenco"/>
    <w:pPr>
      <w:numPr>
        <w:numId w:val="54"/>
      </w:numPr>
    </w:pPr>
  </w:style>
  <w:style w:type="numbering" w:customStyle="1" w:styleId="WWNum54">
    <w:name w:val="WWNum54"/>
    <w:basedOn w:val="Nessunelenco"/>
    <w:pPr>
      <w:numPr>
        <w:numId w:val="55"/>
      </w:numPr>
    </w:pPr>
  </w:style>
  <w:style w:type="numbering" w:customStyle="1" w:styleId="WWNum55">
    <w:name w:val="WWNum55"/>
    <w:basedOn w:val="Nessunelenco"/>
    <w:pPr>
      <w:numPr>
        <w:numId w:val="56"/>
      </w:numPr>
    </w:pPr>
  </w:style>
  <w:style w:type="numbering" w:customStyle="1" w:styleId="WWNum56">
    <w:name w:val="WWNum56"/>
    <w:basedOn w:val="Nessunelenco"/>
    <w:pPr>
      <w:numPr>
        <w:numId w:val="57"/>
      </w:numPr>
    </w:pPr>
  </w:style>
  <w:style w:type="numbering" w:customStyle="1" w:styleId="WWNum57">
    <w:name w:val="WWNum57"/>
    <w:basedOn w:val="Nessunelenco"/>
    <w:pPr>
      <w:numPr>
        <w:numId w:val="58"/>
      </w:numPr>
    </w:pPr>
  </w:style>
  <w:style w:type="numbering" w:customStyle="1" w:styleId="WWNum58">
    <w:name w:val="WWNum58"/>
    <w:basedOn w:val="Nessunelenco"/>
    <w:pPr>
      <w:numPr>
        <w:numId w:val="59"/>
      </w:numPr>
    </w:pPr>
  </w:style>
  <w:style w:type="numbering" w:customStyle="1" w:styleId="WWNum59">
    <w:name w:val="WWNum59"/>
    <w:basedOn w:val="Nessunelenco"/>
    <w:pPr>
      <w:numPr>
        <w:numId w:val="60"/>
      </w:numPr>
    </w:pPr>
  </w:style>
  <w:style w:type="numbering" w:customStyle="1" w:styleId="WWNum60">
    <w:name w:val="WWNum60"/>
    <w:basedOn w:val="Nessunelenco"/>
    <w:pPr>
      <w:numPr>
        <w:numId w:val="61"/>
      </w:numPr>
    </w:pPr>
  </w:style>
  <w:style w:type="numbering" w:customStyle="1" w:styleId="WWNum61">
    <w:name w:val="WWNum61"/>
    <w:basedOn w:val="Nessunelenco"/>
    <w:pPr>
      <w:numPr>
        <w:numId w:val="62"/>
      </w:numPr>
    </w:pPr>
  </w:style>
  <w:style w:type="numbering" w:customStyle="1" w:styleId="WWNum62">
    <w:name w:val="WWNum62"/>
    <w:basedOn w:val="Nessunelenco"/>
    <w:pPr>
      <w:numPr>
        <w:numId w:val="290"/>
      </w:numPr>
    </w:pPr>
  </w:style>
  <w:style w:type="numbering" w:customStyle="1" w:styleId="WWNum63">
    <w:name w:val="WWNum63"/>
    <w:basedOn w:val="Nessunelenco"/>
    <w:pPr>
      <w:numPr>
        <w:numId w:val="64"/>
      </w:numPr>
    </w:pPr>
  </w:style>
  <w:style w:type="numbering" w:customStyle="1" w:styleId="WWNum64">
    <w:name w:val="WWNum64"/>
    <w:basedOn w:val="Nessunelenco"/>
    <w:pPr>
      <w:numPr>
        <w:numId w:val="65"/>
      </w:numPr>
    </w:pPr>
  </w:style>
  <w:style w:type="numbering" w:customStyle="1" w:styleId="WWNum65">
    <w:name w:val="WWNum65"/>
    <w:basedOn w:val="Nessunelenco"/>
    <w:pPr>
      <w:numPr>
        <w:numId w:val="289"/>
      </w:numPr>
    </w:pPr>
  </w:style>
  <w:style w:type="numbering" w:customStyle="1" w:styleId="WWNum66">
    <w:name w:val="WWNum66"/>
    <w:basedOn w:val="Nessunelenco"/>
    <w:pPr>
      <w:numPr>
        <w:numId w:val="67"/>
      </w:numPr>
    </w:pPr>
  </w:style>
  <w:style w:type="numbering" w:customStyle="1" w:styleId="WWNum67">
    <w:name w:val="WWNum67"/>
    <w:basedOn w:val="Nessunelenco"/>
    <w:pPr>
      <w:numPr>
        <w:numId w:val="68"/>
      </w:numPr>
    </w:pPr>
  </w:style>
  <w:style w:type="numbering" w:customStyle="1" w:styleId="WWNum68">
    <w:name w:val="WWNum68"/>
    <w:basedOn w:val="Nessunelenco"/>
    <w:pPr>
      <w:numPr>
        <w:numId w:val="288"/>
      </w:numPr>
    </w:pPr>
  </w:style>
  <w:style w:type="numbering" w:customStyle="1" w:styleId="WWNum69">
    <w:name w:val="WWNum69"/>
    <w:basedOn w:val="Nessunelenco"/>
    <w:pPr>
      <w:numPr>
        <w:numId w:val="287"/>
      </w:numPr>
    </w:pPr>
  </w:style>
  <w:style w:type="numbering" w:customStyle="1" w:styleId="WWNum70">
    <w:name w:val="WWNum70"/>
    <w:basedOn w:val="Nessunelenco"/>
    <w:pPr>
      <w:numPr>
        <w:numId w:val="71"/>
      </w:numPr>
    </w:pPr>
  </w:style>
  <w:style w:type="numbering" w:customStyle="1" w:styleId="WWNum71">
    <w:name w:val="WWNum71"/>
    <w:basedOn w:val="Nessunelenco"/>
    <w:pPr>
      <w:numPr>
        <w:numId w:val="284"/>
      </w:numPr>
    </w:pPr>
  </w:style>
  <w:style w:type="numbering" w:customStyle="1" w:styleId="WWNum72">
    <w:name w:val="WWNum72"/>
    <w:basedOn w:val="Nessunelenco"/>
    <w:pPr>
      <w:numPr>
        <w:numId w:val="73"/>
      </w:numPr>
    </w:pPr>
  </w:style>
  <w:style w:type="numbering" w:customStyle="1" w:styleId="WWNum73">
    <w:name w:val="WWNum73"/>
    <w:basedOn w:val="Nessunelenco"/>
    <w:pPr>
      <w:numPr>
        <w:numId w:val="74"/>
      </w:numPr>
    </w:pPr>
  </w:style>
  <w:style w:type="numbering" w:customStyle="1" w:styleId="WWNum74">
    <w:name w:val="WWNum74"/>
    <w:basedOn w:val="Nessunelenco"/>
    <w:pPr>
      <w:numPr>
        <w:numId w:val="75"/>
      </w:numPr>
    </w:pPr>
  </w:style>
  <w:style w:type="numbering" w:customStyle="1" w:styleId="WWNum75">
    <w:name w:val="WWNum75"/>
    <w:basedOn w:val="Nessunelenco"/>
    <w:pPr>
      <w:numPr>
        <w:numId w:val="76"/>
      </w:numPr>
    </w:pPr>
  </w:style>
  <w:style w:type="numbering" w:customStyle="1" w:styleId="WWNum76">
    <w:name w:val="WWNum76"/>
    <w:basedOn w:val="Nessunelenco"/>
    <w:pPr>
      <w:numPr>
        <w:numId w:val="77"/>
      </w:numPr>
    </w:pPr>
  </w:style>
  <w:style w:type="numbering" w:customStyle="1" w:styleId="WWNum77">
    <w:name w:val="WWNum77"/>
    <w:basedOn w:val="Nessunelenco"/>
    <w:pPr>
      <w:numPr>
        <w:numId w:val="78"/>
      </w:numPr>
    </w:pPr>
  </w:style>
  <w:style w:type="numbering" w:customStyle="1" w:styleId="WWNum78">
    <w:name w:val="WWNum78"/>
    <w:basedOn w:val="Nessunelenco"/>
    <w:pPr>
      <w:numPr>
        <w:numId w:val="79"/>
      </w:numPr>
    </w:pPr>
  </w:style>
  <w:style w:type="numbering" w:customStyle="1" w:styleId="WWNum79">
    <w:name w:val="WWNum79"/>
    <w:basedOn w:val="Nessunelenco"/>
    <w:pPr>
      <w:numPr>
        <w:numId w:val="283"/>
      </w:numPr>
    </w:pPr>
  </w:style>
  <w:style w:type="numbering" w:customStyle="1" w:styleId="WWNum80">
    <w:name w:val="WWNum80"/>
    <w:basedOn w:val="Nessunelenco"/>
    <w:pPr>
      <w:numPr>
        <w:numId w:val="81"/>
      </w:numPr>
    </w:pPr>
  </w:style>
  <w:style w:type="numbering" w:customStyle="1" w:styleId="WWNum81">
    <w:name w:val="WWNum81"/>
    <w:basedOn w:val="Nessunelenco"/>
    <w:pPr>
      <w:numPr>
        <w:numId w:val="82"/>
      </w:numPr>
    </w:pPr>
  </w:style>
  <w:style w:type="numbering" w:customStyle="1" w:styleId="WWNum82">
    <w:name w:val="WWNum82"/>
    <w:basedOn w:val="Nessunelenco"/>
    <w:pPr>
      <w:numPr>
        <w:numId w:val="83"/>
      </w:numPr>
    </w:pPr>
  </w:style>
  <w:style w:type="numbering" w:customStyle="1" w:styleId="WWNum83">
    <w:name w:val="WWNum83"/>
    <w:basedOn w:val="Nessunelenco"/>
    <w:pPr>
      <w:numPr>
        <w:numId w:val="84"/>
      </w:numPr>
    </w:pPr>
  </w:style>
  <w:style w:type="numbering" w:customStyle="1" w:styleId="WWNum84">
    <w:name w:val="WWNum84"/>
    <w:basedOn w:val="Nessunelenco"/>
    <w:pPr>
      <w:numPr>
        <w:numId w:val="85"/>
      </w:numPr>
    </w:pPr>
  </w:style>
  <w:style w:type="numbering" w:customStyle="1" w:styleId="WWNum85">
    <w:name w:val="WWNum85"/>
    <w:basedOn w:val="Nessunelenco"/>
    <w:pPr>
      <w:numPr>
        <w:numId w:val="86"/>
      </w:numPr>
    </w:pPr>
  </w:style>
  <w:style w:type="numbering" w:customStyle="1" w:styleId="WWNum86">
    <w:name w:val="WWNum86"/>
    <w:basedOn w:val="Nessunelenco"/>
    <w:pPr>
      <w:numPr>
        <w:numId w:val="87"/>
      </w:numPr>
    </w:pPr>
  </w:style>
  <w:style w:type="numbering" w:customStyle="1" w:styleId="WWNum87">
    <w:name w:val="WWNum87"/>
    <w:basedOn w:val="Nessunelenco"/>
    <w:pPr>
      <w:numPr>
        <w:numId w:val="88"/>
      </w:numPr>
    </w:pPr>
  </w:style>
  <w:style w:type="numbering" w:customStyle="1" w:styleId="WWNum88">
    <w:name w:val="WWNum88"/>
    <w:basedOn w:val="Nessunelenco"/>
    <w:pPr>
      <w:numPr>
        <w:numId w:val="89"/>
      </w:numPr>
    </w:pPr>
  </w:style>
  <w:style w:type="numbering" w:customStyle="1" w:styleId="WWNum89">
    <w:name w:val="WWNum89"/>
    <w:basedOn w:val="Nessunelenco"/>
    <w:pPr>
      <w:numPr>
        <w:numId w:val="90"/>
      </w:numPr>
    </w:pPr>
  </w:style>
  <w:style w:type="numbering" w:customStyle="1" w:styleId="WWNum90">
    <w:name w:val="WWNum90"/>
    <w:basedOn w:val="Nessunelenco"/>
    <w:pPr>
      <w:numPr>
        <w:numId w:val="91"/>
      </w:numPr>
    </w:pPr>
  </w:style>
  <w:style w:type="numbering" w:customStyle="1" w:styleId="WWNum91">
    <w:name w:val="WWNum91"/>
    <w:basedOn w:val="Nessunelenco"/>
    <w:pPr>
      <w:numPr>
        <w:numId w:val="92"/>
      </w:numPr>
    </w:pPr>
  </w:style>
  <w:style w:type="numbering" w:customStyle="1" w:styleId="WWNum92">
    <w:name w:val="WWNum92"/>
    <w:basedOn w:val="Nessunelenco"/>
    <w:pPr>
      <w:numPr>
        <w:numId w:val="93"/>
      </w:numPr>
    </w:pPr>
  </w:style>
  <w:style w:type="numbering" w:customStyle="1" w:styleId="WWNum93">
    <w:name w:val="WWNum93"/>
    <w:basedOn w:val="Nessunelenco"/>
    <w:pPr>
      <w:numPr>
        <w:numId w:val="94"/>
      </w:numPr>
    </w:pPr>
  </w:style>
  <w:style w:type="numbering" w:customStyle="1" w:styleId="WWNum94">
    <w:name w:val="WWNum94"/>
    <w:basedOn w:val="Nessunelenco"/>
    <w:pPr>
      <w:numPr>
        <w:numId w:val="95"/>
      </w:numPr>
    </w:pPr>
  </w:style>
  <w:style w:type="numbering" w:customStyle="1" w:styleId="WWNum95">
    <w:name w:val="WWNum95"/>
    <w:basedOn w:val="Nessunelenco"/>
    <w:pPr>
      <w:numPr>
        <w:numId w:val="96"/>
      </w:numPr>
    </w:pPr>
  </w:style>
  <w:style w:type="numbering" w:customStyle="1" w:styleId="WWNum96">
    <w:name w:val="WWNum96"/>
    <w:basedOn w:val="Nessunelenco"/>
    <w:pPr>
      <w:numPr>
        <w:numId w:val="97"/>
      </w:numPr>
    </w:pPr>
  </w:style>
  <w:style w:type="numbering" w:customStyle="1" w:styleId="WWNum97">
    <w:name w:val="WWNum97"/>
    <w:basedOn w:val="Nessunelenco"/>
    <w:pPr>
      <w:numPr>
        <w:numId w:val="98"/>
      </w:numPr>
    </w:pPr>
  </w:style>
  <w:style w:type="numbering" w:customStyle="1" w:styleId="WWNum98">
    <w:name w:val="WWNum98"/>
    <w:basedOn w:val="Nessunelenco"/>
    <w:pPr>
      <w:numPr>
        <w:numId w:val="99"/>
      </w:numPr>
    </w:pPr>
  </w:style>
  <w:style w:type="numbering" w:customStyle="1" w:styleId="WWNum99">
    <w:name w:val="WWNum99"/>
    <w:basedOn w:val="Nessunelenco"/>
    <w:pPr>
      <w:numPr>
        <w:numId w:val="100"/>
      </w:numPr>
    </w:pPr>
  </w:style>
  <w:style w:type="numbering" w:customStyle="1" w:styleId="WWNum100">
    <w:name w:val="WWNum100"/>
    <w:basedOn w:val="Nessunelenco"/>
    <w:pPr>
      <w:numPr>
        <w:numId w:val="101"/>
      </w:numPr>
    </w:pPr>
  </w:style>
  <w:style w:type="numbering" w:customStyle="1" w:styleId="WWNum101">
    <w:name w:val="WWNum101"/>
    <w:basedOn w:val="Nessunelenco"/>
    <w:pPr>
      <w:numPr>
        <w:numId w:val="286"/>
      </w:numPr>
    </w:pPr>
  </w:style>
  <w:style w:type="numbering" w:customStyle="1" w:styleId="WWNum102">
    <w:name w:val="WWNum102"/>
    <w:basedOn w:val="Nessunelenco"/>
    <w:pPr>
      <w:numPr>
        <w:numId w:val="103"/>
      </w:numPr>
    </w:pPr>
  </w:style>
  <w:style w:type="numbering" w:customStyle="1" w:styleId="WWNum103">
    <w:name w:val="WWNum103"/>
    <w:basedOn w:val="Nessunelenco"/>
    <w:pPr>
      <w:numPr>
        <w:numId w:val="104"/>
      </w:numPr>
    </w:pPr>
  </w:style>
  <w:style w:type="numbering" w:customStyle="1" w:styleId="WWNum104">
    <w:name w:val="WWNum104"/>
    <w:basedOn w:val="Nessunelenco"/>
    <w:pPr>
      <w:numPr>
        <w:numId w:val="105"/>
      </w:numPr>
    </w:pPr>
  </w:style>
  <w:style w:type="numbering" w:customStyle="1" w:styleId="WWNum105">
    <w:name w:val="WWNum105"/>
    <w:basedOn w:val="Nessunelenco"/>
    <w:pPr>
      <w:numPr>
        <w:numId w:val="106"/>
      </w:numPr>
    </w:pPr>
  </w:style>
  <w:style w:type="numbering" w:customStyle="1" w:styleId="WWNum106">
    <w:name w:val="WWNum106"/>
    <w:basedOn w:val="Nessunelenco"/>
    <w:pPr>
      <w:numPr>
        <w:numId w:val="107"/>
      </w:numPr>
    </w:pPr>
  </w:style>
  <w:style w:type="numbering" w:customStyle="1" w:styleId="WWNum107">
    <w:name w:val="WWNum107"/>
    <w:basedOn w:val="Nessunelenco"/>
    <w:pPr>
      <w:numPr>
        <w:numId w:val="108"/>
      </w:numPr>
    </w:pPr>
  </w:style>
  <w:style w:type="numbering" w:customStyle="1" w:styleId="WWNum108">
    <w:name w:val="WWNum108"/>
    <w:basedOn w:val="Nessunelenco"/>
    <w:pPr>
      <w:numPr>
        <w:numId w:val="109"/>
      </w:numPr>
    </w:pPr>
  </w:style>
  <w:style w:type="numbering" w:customStyle="1" w:styleId="WWNum109">
    <w:name w:val="WWNum109"/>
    <w:basedOn w:val="Nessunelenco"/>
    <w:pPr>
      <w:numPr>
        <w:numId w:val="110"/>
      </w:numPr>
    </w:pPr>
  </w:style>
  <w:style w:type="numbering" w:customStyle="1" w:styleId="WWNum110">
    <w:name w:val="WWNum110"/>
    <w:basedOn w:val="Nessunelenco"/>
    <w:pPr>
      <w:numPr>
        <w:numId w:val="111"/>
      </w:numPr>
    </w:pPr>
  </w:style>
  <w:style w:type="numbering" w:customStyle="1" w:styleId="WWNum111">
    <w:name w:val="WWNum111"/>
    <w:basedOn w:val="Nessunelenco"/>
    <w:pPr>
      <w:numPr>
        <w:numId w:val="112"/>
      </w:numPr>
    </w:pPr>
  </w:style>
  <w:style w:type="numbering" w:customStyle="1" w:styleId="WWNum112">
    <w:name w:val="WWNum112"/>
    <w:basedOn w:val="Nessunelenco"/>
    <w:pPr>
      <w:numPr>
        <w:numId w:val="113"/>
      </w:numPr>
    </w:pPr>
  </w:style>
  <w:style w:type="numbering" w:customStyle="1" w:styleId="WWNum113">
    <w:name w:val="WWNum113"/>
    <w:basedOn w:val="Nessunelenco"/>
    <w:pPr>
      <w:numPr>
        <w:numId w:val="114"/>
      </w:numPr>
    </w:pPr>
  </w:style>
  <w:style w:type="numbering" w:customStyle="1" w:styleId="WWNum114">
    <w:name w:val="WWNum114"/>
    <w:basedOn w:val="Nessunelenco"/>
    <w:pPr>
      <w:numPr>
        <w:numId w:val="115"/>
      </w:numPr>
    </w:pPr>
  </w:style>
  <w:style w:type="numbering" w:customStyle="1" w:styleId="WWNum115">
    <w:name w:val="WWNum115"/>
    <w:basedOn w:val="Nessunelenco"/>
    <w:pPr>
      <w:numPr>
        <w:numId w:val="116"/>
      </w:numPr>
    </w:pPr>
  </w:style>
  <w:style w:type="numbering" w:customStyle="1" w:styleId="WWNum116">
    <w:name w:val="WWNum116"/>
    <w:basedOn w:val="Nessunelenco"/>
    <w:pPr>
      <w:numPr>
        <w:numId w:val="117"/>
      </w:numPr>
    </w:pPr>
  </w:style>
  <w:style w:type="numbering" w:customStyle="1" w:styleId="WWNum117">
    <w:name w:val="WWNum117"/>
    <w:basedOn w:val="Nessunelenco"/>
    <w:pPr>
      <w:numPr>
        <w:numId w:val="118"/>
      </w:numPr>
    </w:pPr>
  </w:style>
  <w:style w:type="numbering" w:customStyle="1" w:styleId="WWNum118">
    <w:name w:val="WWNum118"/>
    <w:basedOn w:val="Nessunelenco"/>
    <w:pPr>
      <w:numPr>
        <w:numId w:val="119"/>
      </w:numPr>
    </w:pPr>
  </w:style>
  <w:style w:type="numbering" w:customStyle="1" w:styleId="WWNum119">
    <w:name w:val="WWNum119"/>
    <w:basedOn w:val="Nessunelenco"/>
    <w:pPr>
      <w:numPr>
        <w:numId w:val="120"/>
      </w:numPr>
    </w:pPr>
  </w:style>
  <w:style w:type="numbering" w:customStyle="1" w:styleId="WWNum120">
    <w:name w:val="WWNum120"/>
    <w:basedOn w:val="Nessunelenco"/>
    <w:pPr>
      <w:numPr>
        <w:numId w:val="121"/>
      </w:numPr>
    </w:pPr>
  </w:style>
  <w:style w:type="numbering" w:customStyle="1" w:styleId="WWNum121">
    <w:name w:val="WWNum121"/>
    <w:basedOn w:val="Nessunelenco"/>
    <w:pPr>
      <w:numPr>
        <w:numId w:val="122"/>
      </w:numPr>
    </w:pPr>
  </w:style>
  <w:style w:type="numbering" w:customStyle="1" w:styleId="WWNum122">
    <w:name w:val="WWNum122"/>
    <w:basedOn w:val="Nessunelenco"/>
    <w:pPr>
      <w:numPr>
        <w:numId w:val="123"/>
      </w:numPr>
    </w:pPr>
  </w:style>
  <w:style w:type="numbering" w:customStyle="1" w:styleId="WWNum123">
    <w:name w:val="WWNum123"/>
    <w:basedOn w:val="Nessunelenco"/>
    <w:pPr>
      <w:numPr>
        <w:numId w:val="124"/>
      </w:numPr>
    </w:pPr>
  </w:style>
  <w:style w:type="numbering" w:customStyle="1" w:styleId="WWNum124">
    <w:name w:val="WWNum124"/>
    <w:basedOn w:val="Nessunelenco"/>
    <w:pPr>
      <w:numPr>
        <w:numId w:val="125"/>
      </w:numPr>
    </w:pPr>
  </w:style>
  <w:style w:type="numbering" w:customStyle="1" w:styleId="WWNum125">
    <w:name w:val="WWNum125"/>
    <w:basedOn w:val="Nessunelenco"/>
    <w:pPr>
      <w:numPr>
        <w:numId w:val="126"/>
      </w:numPr>
    </w:pPr>
  </w:style>
  <w:style w:type="numbering" w:customStyle="1" w:styleId="WWNum126">
    <w:name w:val="WWNum126"/>
    <w:basedOn w:val="Nessunelenco"/>
    <w:pPr>
      <w:numPr>
        <w:numId w:val="127"/>
      </w:numPr>
    </w:pPr>
  </w:style>
  <w:style w:type="numbering" w:customStyle="1" w:styleId="WWNum127">
    <w:name w:val="WWNum127"/>
    <w:basedOn w:val="Nessunelenco"/>
    <w:pPr>
      <w:numPr>
        <w:numId w:val="128"/>
      </w:numPr>
    </w:pPr>
  </w:style>
  <w:style w:type="numbering" w:customStyle="1" w:styleId="WWNum128">
    <w:name w:val="WWNum128"/>
    <w:basedOn w:val="Nessunelenco"/>
    <w:pPr>
      <w:numPr>
        <w:numId w:val="129"/>
      </w:numPr>
    </w:pPr>
  </w:style>
  <w:style w:type="numbering" w:customStyle="1" w:styleId="WWNum129">
    <w:name w:val="WWNum129"/>
    <w:basedOn w:val="Nessunelenco"/>
    <w:pPr>
      <w:numPr>
        <w:numId w:val="130"/>
      </w:numPr>
    </w:pPr>
  </w:style>
  <w:style w:type="numbering" w:customStyle="1" w:styleId="WWNum130">
    <w:name w:val="WWNum130"/>
    <w:basedOn w:val="Nessunelenco"/>
    <w:pPr>
      <w:numPr>
        <w:numId w:val="131"/>
      </w:numPr>
    </w:pPr>
  </w:style>
  <w:style w:type="numbering" w:customStyle="1" w:styleId="WWNum131">
    <w:name w:val="WWNum131"/>
    <w:basedOn w:val="Nessunelenco"/>
    <w:pPr>
      <w:numPr>
        <w:numId w:val="132"/>
      </w:numPr>
    </w:pPr>
  </w:style>
  <w:style w:type="numbering" w:customStyle="1" w:styleId="WWNum132">
    <w:name w:val="WWNum132"/>
    <w:basedOn w:val="Nessunelenco"/>
    <w:pPr>
      <w:numPr>
        <w:numId w:val="133"/>
      </w:numPr>
    </w:pPr>
  </w:style>
  <w:style w:type="numbering" w:customStyle="1" w:styleId="WWNum133">
    <w:name w:val="WWNum133"/>
    <w:basedOn w:val="Nessunelenco"/>
    <w:pPr>
      <w:numPr>
        <w:numId w:val="134"/>
      </w:numPr>
    </w:pPr>
  </w:style>
  <w:style w:type="numbering" w:customStyle="1" w:styleId="WWNum134">
    <w:name w:val="WWNum134"/>
    <w:basedOn w:val="Nessunelenco"/>
    <w:pPr>
      <w:numPr>
        <w:numId w:val="135"/>
      </w:numPr>
    </w:pPr>
  </w:style>
  <w:style w:type="numbering" w:customStyle="1" w:styleId="WWNum135">
    <w:name w:val="WWNum135"/>
    <w:basedOn w:val="Nessunelenco"/>
    <w:pPr>
      <w:numPr>
        <w:numId w:val="136"/>
      </w:numPr>
    </w:pPr>
  </w:style>
  <w:style w:type="numbering" w:customStyle="1" w:styleId="WWNum136">
    <w:name w:val="WWNum136"/>
    <w:basedOn w:val="Nessunelenco"/>
    <w:pPr>
      <w:numPr>
        <w:numId w:val="137"/>
      </w:numPr>
    </w:pPr>
  </w:style>
  <w:style w:type="numbering" w:customStyle="1" w:styleId="WWNum137">
    <w:name w:val="WWNum137"/>
    <w:basedOn w:val="Nessunelenco"/>
    <w:pPr>
      <w:numPr>
        <w:numId w:val="138"/>
      </w:numPr>
    </w:pPr>
  </w:style>
  <w:style w:type="numbering" w:customStyle="1" w:styleId="WWNum138">
    <w:name w:val="WWNum138"/>
    <w:basedOn w:val="Nessunelenco"/>
    <w:pPr>
      <w:numPr>
        <w:numId w:val="139"/>
      </w:numPr>
    </w:pPr>
  </w:style>
  <w:style w:type="numbering" w:customStyle="1" w:styleId="WWNum139">
    <w:name w:val="WWNum139"/>
    <w:basedOn w:val="Nessunelenco"/>
    <w:pPr>
      <w:numPr>
        <w:numId w:val="140"/>
      </w:numPr>
    </w:pPr>
  </w:style>
  <w:style w:type="numbering" w:customStyle="1" w:styleId="WWNum140">
    <w:name w:val="WWNum140"/>
    <w:basedOn w:val="Nessunelenco"/>
    <w:pPr>
      <w:numPr>
        <w:numId w:val="141"/>
      </w:numPr>
    </w:pPr>
  </w:style>
  <w:style w:type="numbering" w:customStyle="1" w:styleId="WWNum141">
    <w:name w:val="WWNum141"/>
    <w:basedOn w:val="Nessunelenco"/>
    <w:pPr>
      <w:numPr>
        <w:numId w:val="142"/>
      </w:numPr>
    </w:pPr>
  </w:style>
  <w:style w:type="numbering" w:customStyle="1" w:styleId="WWNum142">
    <w:name w:val="WWNum142"/>
    <w:basedOn w:val="Nessunelenco"/>
    <w:pPr>
      <w:numPr>
        <w:numId w:val="143"/>
      </w:numPr>
    </w:pPr>
  </w:style>
  <w:style w:type="numbering" w:customStyle="1" w:styleId="WWNum143">
    <w:name w:val="WWNum143"/>
    <w:basedOn w:val="Nessunelenco"/>
    <w:pPr>
      <w:numPr>
        <w:numId w:val="144"/>
      </w:numPr>
    </w:pPr>
  </w:style>
  <w:style w:type="numbering" w:customStyle="1" w:styleId="WWNum144">
    <w:name w:val="WWNum144"/>
    <w:basedOn w:val="Nessunelenco"/>
    <w:pPr>
      <w:numPr>
        <w:numId w:val="145"/>
      </w:numPr>
    </w:pPr>
  </w:style>
  <w:style w:type="numbering" w:customStyle="1" w:styleId="WWNum145">
    <w:name w:val="WWNum145"/>
    <w:basedOn w:val="Nessunelenco"/>
    <w:pPr>
      <w:numPr>
        <w:numId w:val="146"/>
      </w:numPr>
    </w:pPr>
  </w:style>
  <w:style w:type="numbering" w:customStyle="1" w:styleId="WWNum146">
    <w:name w:val="WWNum146"/>
    <w:basedOn w:val="Nessunelenco"/>
    <w:pPr>
      <w:numPr>
        <w:numId w:val="147"/>
      </w:numPr>
    </w:pPr>
  </w:style>
  <w:style w:type="numbering" w:customStyle="1" w:styleId="WWNum147">
    <w:name w:val="WWNum147"/>
    <w:basedOn w:val="Nessunelenco"/>
    <w:pPr>
      <w:numPr>
        <w:numId w:val="148"/>
      </w:numPr>
    </w:pPr>
  </w:style>
  <w:style w:type="numbering" w:customStyle="1" w:styleId="WWNum148">
    <w:name w:val="WWNum148"/>
    <w:basedOn w:val="Nessunelenco"/>
    <w:pPr>
      <w:numPr>
        <w:numId w:val="149"/>
      </w:numPr>
    </w:pPr>
  </w:style>
  <w:style w:type="numbering" w:customStyle="1" w:styleId="WWNum149">
    <w:name w:val="WWNum149"/>
    <w:basedOn w:val="Nessunelenco"/>
    <w:pPr>
      <w:numPr>
        <w:numId w:val="150"/>
      </w:numPr>
    </w:pPr>
  </w:style>
  <w:style w:type="numbering" w:customStyle="1" w:styleId="WWNum150">
    <w:name w:val="WWNum150"/>
    <w:basedOn w:val="Nessunelenco"/>
    <w:pPr>
      <w:numPr>
        <w:numId w:val="151"/>
      </w:numPr>
    </w:pPr>
  </w:style>
  <w:style w:type="numbering" w:customStyle="1" w:styleId="WWNum151">
    <w:name w:val="WWNum151"/>
    <w:basedOn w:val="Nessunelenco"/>
    <w:pPr>
      <w:numPr>
        <w:numId w:val="152"/>
      </w:numPr>
    </w:pPr>
  </w:style>
  <w:style w:type="numbering" w:customStyle="1" w:styleId="WWNum152">
    <w:name w:val="WWNum152"/>
    <w:basedOn w:val="Nessunelenco"/>
    <w:pPr>
      <w:numPr>
        <w:numId w:val="153"/>
      </w:numPr>
    </w:pPr>
  </w:style>
  <w:style w:type="numbering" w:customStyle="1" w:styleId="WWNum153">
    <w:name w:val="WWNum153"/>
    <w:basedOn w:val="Nessunelenco"/>
    <w:pPr>
      <w:numPr>
        <w:numId w:val="154"/>
      </w:numPr>
    </w:pPr>
  </w:style>
  <w:style w:type="numbering" w:customStyle="1" w:styleId="WWNum154">
    <w:name w:val="WWNum154"/>
    <w:basedOn w:val="Nessunelenco"/>
    <w:pPr>
      <w:numPr>
        <w:numId w:val="155"/>
      </w:numPr>
    </w:pPr>
  </w:style>
  <w:style w:type="numbering" w:customStyle="1" w:styleId="WWNum155">
    <w:name w:val="WWNum155"/>
    <w:basedOn w:val="Nessunelenco"/>
    <w:pPr>
      <w:numPr>
        <w:numId w:val="156"/>
      </w:numPr>
    </w:pPr>
  </w:style>
  <w:style w:type="numbering" w:customStyle="1" w:styleId="WWNum156">
    <w:name w:val="WWNum156"/>
    <w:basedOn w:val="Nessunelenco"/>
    <w:pPr>
      <w:numPr>
        <w:numId w:val="157"/>
      </w:numPr>
    </w:pPr>
  </w:style>
  <w:style w:type="numbering" w:customStyle="1" w:styleId="WWNum157">
    <w:name w:val="WWNum157"/>
    <w:basedOn w:val="Nessunelenco"/>
    <w:pPr>
      <w:numPr>
        <w:numId w:val="158"/>
      </w:numPr>
    </w:pPr>
  </w:style>
  <w:style w:type="numbering" w:customStyle="1" w:styleId="WWNum158">
    <w:name w:val="WWNum158"/>
    <w:basedOn w:val="Nessunelenco"/>
    <w:pPr>
      <w:numPr>
        <w:numId w:val="159"/>
      </w:numPr>
    </w:pPr>
  </w:style>
  <w:style w:type="numbering" w:customStyle="1" w:styleId="WWNum159">
    <w:name w:val="WWNum159"/>
    <w:basedOn w:val="Nessunelenco"/>
    <w:pPr>
      <w:numPr>
        <w:numId w:val="160"/>
      </w:numPr>
    </w:pPr>
  </w:style>
  <w:style w:type="numbering" w:customStyle="1" w:styleId="WWNum160">
    <w:name w:val="WWNum160"/>
    <w:basedOn w:val="Nessunelenco"/>
    <w:pPr>
      <w:numPr>
        <w:numId w:val="161"/>
      </w:numPr>
    </w:pPr>
  </w:style>
  <w:style w:type="numbering" w:customStyle="1" w:styleId="WWNum161">
    <w:name w:val="WWNum161"/>
    <w:basedOn w:val="Nessunelenco"/>
    <w:pPr>
      <w:numPr>
        <w:numId w:val="291"/>
      </w:numPr>
    </w:pPr>
  </w:style>
  <w:style w:type="numbering" w:customStyle="1" w:styleId="WWNum162">
    <w:name w:val="WWNum162"/>
    <w:basedOn w:val="Nessunelenco"/>
    <w:pPr>
      <w:numPr>
        <w:numId w:val="163"/>
      </w:numPr>
    </w:pPr>
  </w:style>
  <w:style w:type="numbering" w:customStyle="1" w:styleId="WWNum163">
    <w:name w:val="WWNum163"/>
    <w:basedOn w:val="Nessunelenco"/>
    <w:pPr>
      <w:numPr>
        <w:numId w:val="164"/>
      </w:numPr>
    </w:pPr>
  </w:style>
  <w:style w:type="numbering" w:customStyle="1" w:styleId="WWNum164">
    <w:name w:val="WWNum164"/>
    <w:basedOn w:val="Nessunelenco"/>
    <w:pPr>
      <w:numPr>
        <w:numId w:val="165"/>
      </w:numPr>
    </w:pPr>
  </w:style>
  <w:style w:type="numbering" w:customStyle="1" w:styleId="WWNum165">
    <w:name w:val="WWNum165"/>
    <w:basedOn w:val="Nessunelenco"/>
    <w:pPr>
      <w:numPr>
        <w:numId w:val="166"/>
      </w:numPr>
    </w:pPr>
  </w:style>
  <w:style w:type="numbering" w:customStyle="1" w:styleId="WWNum166">
    <w:name w:val="WWNum166"/>
    <w:basedOn w:val="Nessunelenco"/>
    <w:pPr>
      <w:numPr>
        <w:numId w:val="167"/>
      </w:numPr>
    </w:pPr>
  </w:style>
  <w:style w:type="numbering" w:customStyle="1" w:styleId="WWNum167">
    <w:name w:val="WWNum167"/>
    <w:basedOn w:val="Nessunelenco"/>
    <w:pPr>
      <w:numPr>
        <w:numId w:val="168"/>
      </w:numPr>
    </w:pPr>
  </w:style>
  <w:style w:type="numbering" w:customStyle="1" w:styleId="WWNum168">
    <w:name w:val="WWNum168"/>
    <w:basedOn w:val="Nessunelenco"/>
    <w:pPr>
      <w:numPr>
        <w:numId w:val="169"/>
      </w:numPr>
    </w:pPr>
  </w:style>
  <w:style w:type="numbering" w:customStyle="1" w:styleId="WWNum169">
    <w:name w:val="WWNum169"/>
    <w:basedOn w:val="Nessunelenco"/>
    <w:pPr>
      <w:numPr>
        <w:numId w:val="170"/>
      </w:numPr>
    </w:pPr>
  </w:style>
  <w:style w:type="numbering" w:customStyle="1" w:styleId="WWNum170">
    <w:name w:val="WWNum170"/>
    <w:basedOn w:val="Nessunelenco"/>
    <w:pPr>
      <w:numPr>
        <w:numId w:val="171"/>
      </w:numPr>
    </w:pPr>
  </w:style>
  <w:style w:type="numbering" w:customStyle="1" w:styleId="WWNum171">
    <w:name w:val="WWNum171"/>
    <w:basedOn w:val="Nessunelenco"/>
    <w:pPr>
      <w:numPr>
        <w:numId w:val="172"/>
      </w:numPr>
    </w:pPr>
  </w:style>
  <w:style w:type="numbering" w:customStyle="1" w:styleId="WWNum172">
    <w:name w:val="WWNum172"/>
    <w:basedOn w:val="Nessunelenco"/>
    <w:pPr>
      <w:numPr>
        <w:numId w:val="173"/>
      </w:numPr>
    </w:pPr>
  </w:style>
  <w:style w:type="numbering" w:customStyle="1" w:styleId="WWNum173">
    <w:name w:val="WWNum173"/>
    <w:basedOn w:val="Nessunelenco"/>
    <w:pPr>
      <w:numPr>
        <w:numId w:val="174"/>
      </w:numPr>
    </w:pPr>
  </w:style>
  <w:style w:type="numbering" w:customStyle="1" w:styleId="WWNum174">
    <w:name w:val="WWNum174"/>
    <w:basedOn w:val="Nessunelenco"/>
    <w:pPr>
      <w:numPr>
        <w:numId w:val="175"/>
      </w:numPr>
    </w:pPr>
  </w:style>
  <w:style w:type="numbering" w:customStyle="1" w:styleId="WWNum175">
    <w:name w:val="WWNum175"/>
    <w:basedOn w:val="Nessunelenco"/>
    <w:pPr>
      <w:numPr>
        <w:numId w:val="176"/>
      </w:numPr>
    </w:pPr>
  </w:style>
  <w:style w:type="numbering" w:customStyle="1" w:styleId="WWNum176">
    <w:name w:val="WWNum176"/>
    <w:basedOn w:val="Nessunelenco"/>
    <w:pPr>
      <w:numPr>
        <w:numId w:val="177"/>
      </w:numPr>
    </w:pPr>
  </w:style>
  <w:style w:type="numbering" w:customStyle="1" w:styleId="WWNum177">
    <w:name w:val="WWNum177"/>
    <w:basedOn w:val="Nessunelenco"/>
    <w:pPr>
      <w:numPr>
        <w:numId w:val="178"/>
      </w:numPr>
    </w:pPr>
  </w:style>
  <w:style w:type="numbering" w:customStyle="1" w:styleId="WWNum178">
    <w:name w:val="WWNum178"/>
    <w:basedOn w:val="Nessunelenco"/>
    <w:pPr>
      <w:numPr>
        <w:numId w:val="179"/>
      </w:numPr>
    </w:pPr>
  </w:style>
  <w:style w:type="numbering" w:customStyle="1" w:styleId="WWNum179">
    <w:name w:val="WWNum179"/>
    <w:basedOn w:val="Nessunelenco"/>
    <w:pPr>
      <w:numPr>
        <w:numId w:val="180"/>
      </w:numPr>
    </w:pPr>
  </w:style>
  <w:style w:type="numbering" w:customStyle="1" w:styleId="WWNum180">
    <w:name w:val="WWNum180"/>
    <w:basedOn w:val="Nessunelenco"/>
    <w:pPr>
      <w:numPr>
        <w:numId w:val="181"/>
      </w:numPr>
    </w:pPr>
  </w:style>
  <w:style w:type="numbering" w:customStyle="1" w:styleId="WWNum181">
    <w:name w:val="WWNum181"/>
    <w:basedOn w:val="Nessunelenco"/>
    <w:pPr>
      <w:numPr>
        <w:numId w:val="182"/>
      </w:numPr>
    </w:pPr>
  </w:style>
  <w:style w:type="numbering" w:customStyle="1" w:styleId="WWNum182">
    <w:name w:val="WWNum182"/>
    <w:basedOn w:val="Nessunelenco"/>
    <w:pPr>
      <w:numPr>
        <w:numId w:val="183"/>
      </w:numPr>
    </w:pPr>
  </w:style>
  <w:style w:type="numbering" w:customStyle="1" w:styleId="WWNum183">
    <w:name w:val="WWNum183"/>
    <w:basedOn w:val="Nessunelenco"/>
    <w:pPr>
      <w:numPr>
        <w:numId w:val="184"/>
      </w:numPr>
    </w:pPr>
  </w:style>
  <w:style w:type="numbering" w:customStyle="1" w:styleId="WWNum184">
    <w:name w:val="WWNum184"/>
    <w:basedOn w:val="Nessunelenco"/>
    <w:pPr>
      <w:numPr>
        <w:numId w:val="185"/>
      </w:numPr>
    </w:pPr>
  </w:style>
  <w:style w:type="numbering" w:customStyle="1" w:styleId="WWNum185">
    <w:name w:val="WWNum185"/>
    <w:basedOn w:val="Nessunelenco"/>
    <w:pPr>
      <w:numPr>
        <w:numId w:val="186"/>
      </w:numPr>
    </w:pPr>
  </w:style>
  <w:style w:type="numbering" w:customStyle="1" w:styleId="WWNum186">
    <w:name w:val="WWNum186"/>
    <w:basedOn w:val="Nessunelenco"/>
    <w:pPr>
      <w:numPr>
        <w:numId w:val="187"/>
      </w:numPr>
    </w:pPr>
  </w:style>
  <w:style w:type="numbering" w:customStyle="1" w:styleId="WWNum187">
    <w:name w:val="WWNum187"/>
    <w:basedOn w:val="Nessunelenco"/>
    <w:pPr>
      <w:numPr>
        <w:numId w:val="188"/>
      </w:numPr>
    </w:pPr>
  </w:style>
  <w:style w:type="numbering" w:customStyle="1" w:styleId="WWNum188">
    <w:name w:val="WWNum188"/>
    <w:basedOn w:val="Nessunelenco"/>
    <w:pPr>
      <w:numPr>
        <w:numId w:val="189"/>
      </w:numPr>
    </w:pPr>
  </w:style>
  <w:style w:type="numbering" w:customStyle="1" w:styleId="WWNum189">
    <w:name w:val="WWNum189"/>
    <w:basedOn w:val="Nessunelenco"/>
    <w:pPr>
      <w:numPr>
        <w:numId w:val="190"/>
      </w:numPr>
    </w:pPr>
  </w:style>
  <w:style w:type="numbering" w:customStyle="1" w:styleId="WWNum190">
    <w:name w:val="WWNum190"/>
    <w:basedOn w:val="Nessunelenco"/>
    <w:pPr>
      <w:numPr>
        <w:numId w:val="191"/>
      </w:numPr>
    </w:pPr>
  </w:style>
  <w:style w:type="numbering" w:customStyle="1" w:styleId="WWNum191">
    <w:name w:val="WWNum191"/>
    <w:basedOn w:val="Nessunelenco"/>
    <w:pPr>
      <w:numPr>
        <w:numId w:val="192"/>
      </w:numPr>
    </w:pPr>
  </w:style>
  <w:style w:type="numbering" w:customStyle="1" w:styleId="WWNum192">
    <w:name w:val="WWNum192"/>
    <w:basedOn w:val="Nessunelenco"/>
    <w:pPr>
      <w:numPr>
        <w:numId w:val="193"/>
      </w:numPr>
    </w:pPr>
  </w:style>
  <w:style w:type="numbering" w:customStyle="1" w:styleId="WWNum193">
    <w:name w:val="WWNum193"/>
    <w:basedOn w:val="Nessunelenco"/>
    <w:pPr>
      <w:numPr>
        <w:numId w:val="194"/>
      </w:numPr>
    </w:pPr>
  </w:style>
  <w:style w:type="numbering" w:customStyle="1" w:styleId="WWNum194">
    <w:name w:val="WWNum194"/>
    <w:basedOn w:val="Nessunelenco"/>
    <w:pPr>
      <w:numPr>
        <w:numId w:val="195"/>
      </w:numPr>
    </w:pPr>
  </w:style>
  <w:style w:type="numbering" w:customStyle="1" w:styleId="WWNum195">
    <w:name w:val="WWNum195"/>
    <w:basedOn w:val="Nessunelenco"/>
    <w:pPr>
      <w:numPr>
        <w:numId w:val="196"/>
      </w:numPr>
    </w:pPr>
  </w:style>
  <w:style w:type="numbering" w:customStyle="1" w:styleId="WWNum196">
    <w:name w:val="WWNum196"/>
    <w:basedOn w:val="Nessunelenco"/>
    <w:pPr>
      <w:numPr>
        <w:numId w:val="197"/>
      </w:numPr>
    </w:pPr>
  </w:style>
  <w:style w:type="numbering" w:customStyle="1" w:styleId="WWNum197">
    <w:name w:val="WWNum197"/>
    <w:basedOn w:val="Nessunelenco"/>
    <w:pPr>
      <w:numPr>
        <w:numId w:val="198"/>
      </w:numPr>
    </w:pPr>
  </w:style>
  <w:style w:type="numbering" w:customStyle="1" w:styleId="WWNum198">
    <w:name w:val="WWNum198"/>
    <w:basedOn w:val="Nessunelenco"/>
    <w:pPr>
      <w:numPr>
        <w:numId w:val="199"/>
      </w:numPr>
    </w:pPr>
  </w:style>
  <w:style w:type="numbering" w:customStyle="1" w:styleId="WWNum199">
    <w:name w:val="WWNum199"/>
    <w:basedOn w:val="Nessunelenco"/>
    <w:pPr>
      <w:numPr>
        <w:numId w:val="200"/>
      </w:numPr>
    </w:pPr>
  </w:style>
  <w:style w:type="character" w:styleId="Rimandonotaapidipagina">
    <w:name w:val="footnote reference"/>
    <w:aliases w:val="Footnote symbol"/>
    <w:basedOn w:val="Carpredefinitoparagrafo"/>
    <w:unhideWhenUsed/>
    <w:rPr>
      <w:vertAlign w:val="superscript"/>
    </w:rPr>
  </w:style>
  <w:style w:type="paragraph" w:styleId="Testonotaapidipagina">
    <w:name w:val="footnote text"/>
    <w:basedOn w:val="Normale"/>
    <w:link w:val="TestonotaapidipaginaCarattere1"/>
    <w:qFormat/>
    <w:rsid w:val="00631EAC"/>
    <w:pPr>
      <w:widowControl/>
      <w:autoSpaceDN/>
      <w:textAlignment w:val="auto"/>
    </w:pPr>
    <w:rPr>
      <w:lang w:eastAsia="zh-CN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rsid w:val="00631EAC"/>
    <w:rPr>
      <w:lang w:eastAsia="zh-CN"/>
    </w:rPr>
  </w:style>
  <w:style w:type="table" w:styleId="Grigliatabellachiara">
    <w:name w:val="Grid Table Light"/>
    <w:basedOn w:val="Tabellanormale"/>
    <w:uiPriority w:val="40"/>
    <w:rsid w:val="00B766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WW8Num3z1">
    <w:name w:val="WW8Num3z1"/>
    <w:rsid w:val="005D0405"/>
    <w:rPr>
      <w:rFonts w:ascii="Courier New" w:hAnsi="Courier New" w:cs="Courier New" w:hint="default"/>
    </w:rPr>
  </w:style>
  <w:style w:type="character" w:styleId="Collegamentoipertestuale">
    <w:name w:val="Hyperlink"/>
    <w:basedOn w:val="Carpredefinitoparagrafo"/>
    <w:uiPriority w:val="99"/>
    <w:unhideWhenUsed/>
    <w:rsid w:val="00E82FB8"/>
    <w:rPr>
      <w:color w:val="467886" w:themeColor="hyperlink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9629B7"/>
    <w:pPr>
      <w:spacing w:before="120" w:after="120"/>
      <w:ind w:left="142"/>
    </w:pPr>
    <w:rPr>
      <w:rFonts w:asciiTheme="minorHAnsi" w:hAnsiTheme="minorHAnsi"/>
      <w:b/>
      <w:bCs/>
      <w:caps/>
    </w:rPr>
  </w:style>
  <w:style w:type="paragraph" w:styleId="Sommario2">
    <w:name w:val="toc 2"/>
    <w:basedOn w:val="Normale"/>
    <w:next w:val="Normale"/>
    <w:autoRedefine/>
    <w:uiPriority w:val="39"/>
    <w:unhideWhenUsed/>
    <w:rsid w:val="00087695"/>
    <w:pPr>
      <w:ind w:left="200"/>
    </w:pPr>
    <w:rPr>
      <w:rFonts w:asciiTheme="minorHAnsi" w:hAnsiTheme="minorHAnsi"/>
      <w:smallCaps/>
    </w:rPr>
  </w:style>
  <w:style w:type="paragraph" w:styleId="Sommario3">
    <w:name w:val="toc 3"/>
    <w:basedOn w:val="Normale"/>
    <w:next w:val="Normale"/>
    <w:autoRedefine/>
    <w:uiPriority w:val="39"/>
    <w:unhideWhenUsed/>
    <w:rsid w:val="0066727E"/>
    <w:pPr>
      <w:ind w:left="400"/>
    </w:pPr>
    <w:rPr>
      <w:rFonts w:asciiTheme="minorHAnsi" w:hAnsiTheme="minorHAnsi"/>
      <w:i/>
      <w:iCs/>
    </w:rPr>
  </w:style>
  <w:style w:type="paragraph" w:styleId="Sommario4">
    <w:name w:val="toc 4"/>
    <w:basedOn w:val="Normale"/>
    <w:next w:val="Normale"/>
    <w:autoRedefine/>
    <w:uiPriority w:val="39"/>
    <w:unhideWhenUsed/>
    <w:rsid w:val="00087695"/>
    <w:pPr>
      <w:ind w:left="600"/>
    </w:pPr>
    <w:rPr>
      <w:rFonts w:asciiTheme="minorHAnsi" w:hAnsiTheme="minorHAnsi"/>
      <w:sz w:val="18"/>
      <w:szCs w:val="18"/>
    </w:rPr>
  </w:style>
  <w:style w:type="table" w:styleId="Grigliatabella">
    <w:name w:val="Table Grid"/>
    <w:basedOn w:val="Tabellanormale"/>
    <w:uiPriority w:val="39"/>
    <w:rsid w:val="00C165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39"/>
    <w:rsid w:val="00A65EF7"/>
    <w:pPr>
      <w:widowControl/>
      <w:autoSpaceDN/>
      <w:textAlignment w:val="auto"/>
    </w:pPr>
    <w:rPr>
      <w:rFonts w:asciiTheme="minorHAnsi" w:eastAsiaTheme="minorEastAsia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inotaapidipagina">
    <w:name w:val="Caratteri nota a piè di pagina"/>
    <w:qFormat/>
    <w:rsid w:val="00A65EF7"/>
    <w:rPr>
      <w:vertAlign w:val="superscript"/>
    </w:rPr>
  </w:style>
  <w:style w:type="paragraph" w:styleId="Corpotesto">
    <w:name w:val="Body Text"/>
    <w:basedOn w:val="Normale"/>
    <w:link w:val="CorpotestoCarattere1"/>
    <w:qFormat/>
    <w:rsid w:val="006F3A78"/>
    <w:pPr>
      <w:autoSpaceDN/>
      <w:textAlignment w:val="auto"/>
    </w:pPr>
    <w:rPr>
      <w:rFonts w:asciiTheme="minorHAnsi" w:eastAsiaTheme="minorHAnsi" w:hAnsiTheme="minorHAnsi" w:cs="Calibri"/>
      <w:sz w:val="22"/>
      <w:szCs w:val="22"/>
      <w:lang w:eastAsia="en-US"/>
    </w:rPr>
  </w:style>
  <w:style w:type="character" w:customStyle="1" w:styleId="CorpotestoCarattere1">
    <w:name w:val="Corpo testo Carattere1"/>
    <w:basedOn w:val="Carpredefinitoparagrafo"/>
    <w:link w:val="Corpotesto"/>
    <w:uiPriority w:val="1"/>
    <w:rsid w:val="006F3A78"/>
    <w:rPr>
      <w:rFonts w:asciiTheme="minorHAnsi" w:eastAsiaTheme="minorHAnsi" w:hAnsiTheme="minorHAnsi" w:cs="Calibri"/>
      <w:sz w:val="22"/>
      <w:szCs w:val="22"/>
      <w:lang w:eastAsia="en-US"/>
    </w:rPr>
  </w:style>
  <w:style w:type="paragraph" w:customStyle="1" w:styleId="Contenutocornice">
    <w:name w:val="Contenuto cornice"/>
    <w:basedOn w:val="Normale"/>
    <w:qFormat/>
    <w:rsid w:val="006F3A78"/>
    <w:pPr>
      <w:autoSpaceDN/>
      <w:textAlignment w:val="auto"/>
    </w:pPr>
    <w:rPr>
      <w:rFonts w:asciiTheme="minorHAnsi" w:eastAsiaTheme="minorHAnsi" w:hAnsiTheme="minorHAnsi" w:cs="Calibri"/>
      <w:sz w:val="22"/>
      <w:szCs w:val="22"/>
      <w:lang w:eastAsia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qFormat/>
    <w:rsid w:val="00622313"/>
    <w:rPr>
      <w:color w:val="156082" w:themeColor="accent1"/>
      <w:sz w:val="24"/>
      <w:szCs w:val="24"/>
    </w:rPr>
  </w:style>
  <w:style w:type="character" w:styleId="Riferimentointenso">
    <w:name w:val="Intense Reference"/>
    <w:uiPriority w:val="32"/>
    <w:qFormat/>
    <w:rsid w:val="00622313"/>
    <w:rPr>
      <w:b/>
      <w:bCs/>
      <w:i/>
      <w:iCs/>
      <w:caps/>
      <w:color w:val="156082" w:themeColor="accent1"/>
    </w:rPr>
  </w:style>
  <w:style w:type="character" w:styleId="Enfasicorsivo">
    <w:name w:val="Emphasis"/>
    <w:uiPriority w:val="20"/>
    <w:qFormat/>
    <w:rsid w:val="00622313"/>
    <w:rPr>
      <w:caps/>
      <w:color w:val="0A2F40" w:themeColor="accent1" w:themeShade="7F"/>
      <w:spacing w:val="5"/>
    </w:rPr>
  </w:style>
  <w:style w:type="character" w:styleId="Enfasidelicata">
    <w:name w:val="Subtle Emphasis"/>
    <w:uiPriority w:val="19"/>
    <w:qFormat/>
    <w:rsid w:val="00622313"/>
    <w:rPr>
      <w:i/>
      <w:iCs/>
      <w:color w:val="0A2F40" w:themeColor="accent1" w:themeShade="7F"/>
    </w:rPr>
  </w:style>
  <w:style w:type="character" w:styleId="Riferimentodelicato">
    <w:name w:val="Subtle Reference"/>
    <w:uiPriority w:val="31"/>
    <w:qFormat/>
    <w:rsid w:val="00622313"/>
    <w:rPr>
      <w:b/>
      <w:bCs/>
      <w:color w:val="156082" w:themeColor="accent1"/>
    </w:rPr>
  </w:style>
  <w:style w:type="character" w:customStyle="1" w:styleId="Saltoaindice">
    <w:name w:val="Salto a indice"/>
    <w:qFormat/>
    <w:rsid w:val="00622313"/>
  </w:style>
  <w:style w:type="character" w:styleId="Rimandonotadichiusura">
    <w:name w:val="endnote reference"/>
    <w:rsid w:val="00622313"/>
    <w:rPr>
      <w:vertAlign w:val="superscript"/>
    </w:rPr>
  </w:style>
  <w:style w:type="character" w:customStyle="1" w:styleId="Caratterinotadichiusura">
    <w:name w:val="Caratteri nota di chiusura"/>
    <w:qFormat/>
    <w:rsid w:val="00622313"/>
  </w:style>
  <w:style w:type="paragraph" w:customStyle="1" w:styleId="Indice">
    <w:name w:val="Indice"/>
    <w:basedOn w:val="Normale"/>
    <w:qFormat/>
    <w:rsid w:val="00622313"/>
    <w:pPr>
      <w:widowControl/>
      <w:suppressLineNumbers/>
      <w:autoSpaceDN/>
      <w:spacing w:before="100" w:after="200" w:line="276" w:lineRule="auto"/>
      <w:textAlignment w:val="auto"/>
    </w:pPr>
    <w:rPr>
      <w:rFonts w:asciiTheme="minorHAnsi" w:eastAsiaTheme="minorEastAsia" w:hAnsiTheme="minorHAnsi" w:cs="Lucida Sans"/>
      <w:lang w:eastAsia="en-US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22313"/>
    <w:pPr>
      <w:widowControl/>
      <w:autoSpaceDN/>
      <w:spacing w:before="240" w:after="240"/>
      <w:ind w:left="1080" w:right="1080"/>
      <w:jc w:val="center"/>
      <w:textAlignment w:val="auto"/>
    </w:pPr>
    <w:rPr>
      <w:color w:val="156082" w:themeColor="accent1"/>
      <w:sz w:val="24"/>
      <w:szCs w:val="24"/>
    </w:rPr>
  </w:style>
  <w:style w:type="character" w:customStyle="1" w:styleId="CitazioneintensaCarattere1">
    <w:name w:val="Citazione intensa Carattere1"/>
    <w:basedOn w:val="Carpredefinitoparagrafo"/>
    <w:uiPriority w:val="30"/>
    <w:rsid w:val="00622313"/>
    <w:rPr>
      <w:i/>
      <w:iCs/>
      <w:color w:val="156082" w:themeColor="accent1"/>
    </w:rPr>
  </w:style>
  <w:style w:type="paragraph" w:customStyle="1" w:styleId="Intestazioneepidipagina">
    <w:name w:val="Intestazione e piè di pagina"/>
    <w:basedOn w:val="Normale"/>
    <w:qFormat/>
    <w:rsid w:val="00622313"/>
    <w:pPr>
      <w:widowControl/>
      <w:autoSpaceDN/>
      <w:spacing w:before="100" w:after="200" w:line="276" w:lineRule="auto"/>
      <w:textAlignment w:val="auto"/>
    </w:pPr>
    <w:rPr>
      <w:rFonts w:asciiTheme="minorHAnsi" w:eastAsiaTheme="minorEastAsia" w:hAnsiTheme="minorHAnsi" w:cstheme="minorBidi"/>
      <w:lang w:eastAsia="en-US"/>
    </w:rPr>
  </w:style>
  <w:style w:type="numbering" w:customStyle="1" w:styleId="Elencocorrente1">
    <w:name w:val="Elenco corrente1"/>
    <w:uiPriority w:val="99"/>
    <w:qFormat/>
    <w:rsid w:val="00622313"/>
  </w:style>
  <w:style w:type="numbering" w:customStyle="1" w:styleId="Elencocorrente2">
    <w:name w:val="Elenco corrente2"/>
    <w:uiPriority w:val="99"/>
    <w:qFormat/>
    <w:rsid w:val="00622313"/>
  </w:style>
  <w:style w:type="numbering" w:customStyle="1" w:styleId="Elencocorrente3">
    <w:name w:val="Elenco corrente3"/>
    <w:uiPriority w:val="99"/>
    <w:qFormat/>
    <w:rsid w:val="00622313"/>
  </w:style>
  <w:style w:type="paragraph" w:customStyle="1" w:styleId="Compact">
    <w:name w:val="Compact"/>
    <w:basedOn w:val="Corpotesto"/>
    <w:qFormat/>
    <w:rsid w:val="00622313"/>
    <w:pPr>
      <w:widowControl/>
      <w:suppressAutoHyphens w:val="0"/>
      <w:spacing w:before="36" w:after="36"/>
    </w:pPr>
    <w:rPr>
      <w:rFonts w:cstheme="minorBidi"/>
      <w:sz w:val="24"/>
      <w:szCs w:val="24"/>
      <w:lang w:val="en-US"/>
    </w:rPr>
  </w:style>
  <w:style w:type="table" w:customStyle="1" w:styleId="Table">
    <w:name w:val="Table"/>
    <w:semiHidden/>
    <w:unhideWhenUsed/>
    <w:qFormat/>
    <w:rsid w:val="00622313"/>
    <w:pPr>
      <w:widowControl/>
      <w:suppressAutoHyphens w:val="0"/>
      <w:autoSpaceDN/>
      <w:spacing w:after="200"/>
      <w:textAlignment w:val="auto"/>
    </w:pPr>
    <w:rPr>
      <w:rFonts w:asciiTheme="minorHAnsi" w:eastAsiaTheme="minorHAnsi" w:hAnsiTheme="minorHAnsi" w:cstheme="minorBidi"/>
      <w:sz w:val="24"/>
      <w:szCs w:val="24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styleId="Sommario5">
    <w:name w:val="toc 5"/>
    <w:basedOn w:val="Normale"/>
    <w:next w:val="Normale"/>
    <w:autoRedefine/>
    <w:uiPriority w:val="39"/>
    <w:unhideWhenUsed/>
    <w:rsid w:val="00E76404"/>
    <w:pPr>
      <w:ind w:left="800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E76404"/>
    <w:pPr>
      <w:ind w:left="1000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unhideWhenUsed/>
    <w:rsid w:val="00E76404"/>
    <w:pPr>
      <w:ind w:left="1200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E76404"/>
    <w:pPr>
      <w:ind w:left="1400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E76404"/>
    <w:pPr>
      <w:ind w:left="1600"/>
    </w:pPr>
    <w:rPr>
      <w:rFonts w:asciiTheme="minorHAnsi" w:hAnsiTheme="minorHAnsi"/>
      <w:sz w:val="18"/>
      <w:szCs w:val="18"/>
    </w:rPr>
  </w:style>
  <w:style w:type="paragraph" w:customStyle="1" w:styleId="Paragrafoelenco1">
    <w:name w:val="Paragrafo elenco1"/>
    <w:basedOn w:val="Normale"/>
    <w:rsid w:val="00F56F34"/>
    <w:pPr>
      <w:overflowPunct w:val="0"/>
      <w:autoSpaceDN/>
      <w:ind w:left="720"/>
      <w:textAlignment w:val="auto"/>
    </w:pPr>
    <w:rPr>
      <w:rFonts w:ascii="Times New Roman" w:eastAsia="SimSun" w:hAnsi="Times New Roman" w:cs="Lucida Sans"/>
      <w:color w:val="00000A"/>
      <w:kern w:val="1"/>
      <w:sz w:val="24"/>
      <w:szCs w:val="24"/>
      <w:lang w:eastAsia="hi-IN" w:bidi="hi-I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66D67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2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A28AC-7856-4071-9084-934FD6AB6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dragotto</dc:creator>
  <cp:lastModifiedBy>Claudia Lentini</cp:lastModifiedBy>
  <cp:revision>4</cp:revision>
  <cp:lastPrinted>2025-07-08T11:29:00Z</cp:lastPrinted>
  <dcterms:created xsi:type="dcterms:W3CDTF">2025-07-23T21:10:00Z</dcterms:created>
  <dcterms:modified xsi:type="dcterms:W3CDTF">2025-07-23T21:13:00Z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